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22B5F" w:rsidRPr="00603638" w:rsidRDefault="00122B5F" w:rsidP="00122B5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26415" cy="644525"/>
            <wp:effectExtent l="19050" t="0" r="6985" b="0"/>
            <wp:docPr id="22" name="Рисунок 2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Герб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415" cy="64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2B5F" w:rsidRPr="00603638" w:rsidRDefault="00122B5F" w:rsidP="00122B5F">
      <w:pPr>
        <w:pStyle w:val="affa"/>
        <w:rPr>
          <w:sz w:val="26"/>
        </w:rPr>
      </w:pPr>
    </w:p>
    <w:p w:rsidR="00122B5F" w:rsidRPr="00603638" w:rsidRDefault="00122B5F" w:rsidP="00122B5F">
      <w:pPr>
        <w:pStyle w:val="affa"/>
        <w:rPr>
          <w:sz w:val="28"/>
          <w:szCs w:val="28"/>
        </w:rPr>
      </w:pPr>
      <w:r w:rsidRPr="00603638">
        <w:rPr>
          <w:sz w:val="28"/>
          <w:szCs w:val="28"/>
        </w:rPr>
        <w:t>БОРИСОГЛЕБСКАЯ ГОРОДСКАЯ ДУМА</w:t>
      </w:r>
    </w:p>
    <w:p w:rsidR="00122B5F" w:rsidRPr="00603638" w:rsidRDefault="00122B5F" w:rsidP="00122B5F">
      <w:pPr>
        <w:jc w:val="center"/>
        <w:rPr>
          <w:b/>
          <w:sz w:val="28"/>
          <w:szCs w:val="28"/>
        </w:rPr>
      </w:pPr>
      <w:r w:rsidRPr="00603638">
        <w:rPr>
          <w:b/>
          <w:sz w:val="28"/>
          <w:szCs w:val="28"/>
        </w:rPr>
        <w:t>БОРИСОГЛЕБСКОГО ГОРОДСКОГО ОКРУГА</w:t>
      </w:r>
    </w:p>
    <w:p w:rsidR="00122B5F" w:rsidRPr="00603638" w:rsidRDefault="00122B5F" w:rsidP="00122B5F">
      <w:pPr>
        <w:jc w:val="center"/>
        <w:rPr>
          <w:b/>
          <w:sz w:val="28"/>
          <w:szCs w:val="28"/>
        </w:rPr>
      </w:pPr>
      <w:r w:rsidRPr="00603638">
        <w:rPr>
          <w:b/>
          <w:sz w:val="28"/>
          <w:szCs w:val="28"/>
        </w:rPr>
        <w:t>ВОРОНЕЖСКОЙ ОБЛАСТИ</w:t>
      </w:r>
    </w:p>
    <w:p w:rsidR="00122B5F" w:rsidRPr="00603638" w:rsidRDefault="00122B5F" w:rsidP="00122B5F">
      <w:pPr>
        <w:jc w:val="center"/>
        <w:rPr>
          <w:b/>
          <w:sz w:val="28"/>
          <w:szCs w:val="28"/>
        </w:rPr>
      </w:pPr>
    </w:p>
    <w:p w:rsidR="00122B5F" w:rsidRPr="006B72C9" w:rsidRDefault="00122B5F" w:rsidP="006B72C9">
      <w:pPr>
        <w:pStyle w:val="2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6B72C9">
        <w:rPr>
          <w:rFonts w:ascii="Times New Roman" w:hAnsi="Times New Roman" w:cs="Times New Roman"/>
          <w:color w:val="auto"/>
          <w:sz w:val="28"/>
          <w:szCs w:val="28"/>
        </w:rPr>
        <w:t>РЕШЕНИЕ</w:t>
      </w:r>
    </w:p>
    <w:p w:rsidR="00122B5F" w:rsidRPr="00603638" w:rsidRDefault="00122B5F" w:rsidP="00122B5F">
      <w:pPr>
        <w:rPr>
          <w:color w:val="FF0000"/>
          <w:sz w:val="28"/>
          <w:szCs w:val="28"/>
        </w:rPr>
      </w:pPr>
    </w:p>
    <w:p w:rsidR="00122B5F" w:rsidRPr="006B72C9" w:rsidRDefault="00032DCB" w:rsidP="00122B5F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 29.03.2018 г.  № 192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070"/>
      </w:tblGrid>
      <w:tr w:rsidR="00122B5F" w:rsidRPr="00603638" w:rsidTr="0044593F"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122B5F" w:rsidRPr="00603638" w:rsidRDefault="00122B5F" w:rsidP="0044593F">
            <w:pPr>
              <w:pStyle w:val="2"/>
              <w:jc w:val="both"/>
              <w:rPr>
                <w:b w:val="0"/>
                <w:sz w:val="28"/>
                <w:szCs w:val="28"/>
              </w:rPr>
            </w:pPr>
          </w:p>
          <w:p w:rsidR="00122B5F" w:rsidRPr="006B72C9" w:rsidRDefault="00122B5F" w:rsidP="0044593F">
            <w:pPr>
              <w:pStyle w:val="2"/>
              <w:jc w:val="both"/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</w:pPr>
            <w:r w:rsidRPr="006B72C9">
              <w:rPr>
                <w:rFonts w:ascii="Times New Roman" w:hAnsi="Times New Roman" w:cs="Times New Roman"/>
                <w:b w:val="0"/>
                <w:color w:val="auto"/>
                <w:sz w:val="28"/>
                <w:szCs w:val="28"/>
              </w:rPr>
              <w:t xml:space="preserve">Об утверждении  Примерного положения об оплате труда в муниципальных общеобразовательных организациях,  расположенных на территории Борисоглебского городского округа Воронежской области </w:t>
            </w:r>
          </w:p>
        </w:tc>
      </w:tr>
    </w:tbl>
    <w:p w:rsidR="00122B5F" w:rsidRPr="00603638" w:rsidRDefault="00122B5F" w:rsidP="00122B5F">
      <w:pPr>
        <w:shd w:val="clear" w:color="auto" w:fill="FFFFFF"/>
        <w:spacing w:before="302"/>
        <w:jc w:val="both"/>
        <w:rPr>
          <w:sz w:val="28"/>
          <w:szCs w:val="28"/>
        </w:rPr>
      </w:pPr>
    </w:p>
    <w:p w:rsidR="00122B5F" w:rsidRPr="00603638" w:rsidRDefault="00122B5F" w:rsidP="00122B5F">
      <w:pPr>
        <w:shd w:val="clear" w:color="auto" w:fill="FFFFFF"/>
        <w:ind w:firstLine="708"/>
        <w:jc w:val="both"/>
        <w:rPr>
          <w:sz w:val="28"/>
          <w:szCs w:val="28"/>
        </w:rPr>
      </w:pPr>
      <w:proofErr w:type="gramStart"/>
      <w:r w:rsidRPr="00603638">
        <w:rPr>
          <w:sz w:val="28"/>
          <w:szCs w:val="28"/>
        </w:rPr>
        <w:t>В целях исполнения Указов Президента Российской Федерации от 7.05. 2012 № 597 «О мероприятиях по реализации государственной социальной политики» и от 1.06.2012 № 761 «О национальной стратегии действий в интересах детей на 2012-2017 годы» (далее – Указы) в части оплаты труда работников бюджетной сферы, в рамках реализации плана мероприятий («дорожной карты») Воронежской области «Изменения в отраслях социальной сферы, направленных на повышение эффективности образования</w:t>
      </w:r>
      <w:proofErr w:type="gramEnd"/>
      <w:r w:rsidRPr="00603638">
        <w:rPr>
          <w:sz w:val="28"/>
          <w:szCs w:val="28"/>
        </w:rPr>
        <w:t xml:space="preserve"> </w:t>
      </w:r>
      <w:proofErr w:type="gramStart"/>
      <w:r w:rsidRPr="00603638">
        <w:rPr>
          <w:sz w:val="28"/>
          <w:szCs w:val="28"/>
        </w:rPr>
        <w:t>и науки», утверждённому распоряжением Правительства Воронежской области от 28.02. 2013 № 119-р, а так же в соответствии с Федеральным законом «Об образовании в Российской Федерации» от 29.12. 2012  № 273-ФЗ, приказом департамента образования, науки и молодежной политики Воронежской области от  29.12.2017  № 1576  «Об утверждении примерных положений об оплате труда в  образовательных организациях, расположенных на территории Воронежской области  и иных организаций, подведомственных департаменту</w:t>
      </w:r>
      <w:proofErr w:type="gramEnd"/>
      <w:r w:rsidRPr="00603638">
        <w:rPr>
          <w:sz w:val="28"/>
          <w:szCs w:val="28"/>
        </w:rPr>
        <w:t xml:space="preserve"> образования, науки и молодежной политики Воронежской области» и руководствуясь Федеральным законом от 06.10.2003 № 131-ФЗ «Об общих принципах организации местного самоуправления в Российской Федерации», Уставом Борисоглебского городского округа Воронежской области, Борисоглебская городская Дума Борисоглебского городского округа Воронежской области</w:t>
      </w:r>
    </w:p>
    <w:p w:rsidR="00122B5F" w:rsidRDefault="00122B5F" w:rsidP="00122B5F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6B72C9" w:rsidRDefault="006B72C9" w:rsidP="00122B5F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6B72C9" w:rsidRPr="00603638" w:rsidRDefault="006B72C9" w:rsidP="00122B5F">
      <w:pPr>
        <w:shd w:val="clear" w:color="auto" w:fill="FFFFFF"/>
        <w:ind w:firstLine="708"/>
        <w:jc w:val="both"/>
        <w:rPr>
          <w:sz w:val="28"/>
          <w:szCs w:val="28"/>
        </w:rPr>
      </w:pPr>
    </w:p>
    <w:p w:rsidR="00122B5F" w:rsidRDefault="00122B5F" w:rsidP="00122B5F">
      <w:pPr>
        <w:shd w:val="clear" w:color="auto" w:fill="FFFFFF"/>
        <w:jc w:val="center"/>
        <w:rPr>
          <w:b/>
          <w:spacing w:val="1"/>
          <w:sz w:val="28"/>
          <w:szCs w:val="28"/>
        </w:rPr>
      </w:pPr>
      <w:r w:rsidRPr="00603638">
        <w:rPr>
          <w:b/>
          <w:spacing w:val="1"/>
          <w:sz w:val="28"/>
          <w:szCs w:val="28"/>
        </w:rPr>
        <w:lastRenderedPageBreak/>
        <w:t>РЕШИЛА:</w:t>
      </w:r>
    </w:p>
    <w:p w:rsidR="00032DCB" w:rsidRPr="00603638" w:rsidRDefault="00032DCB" w:rsidP="00122B5F">
      <w:pPr>
        <w:shd w:val="clear" w:color="auto" w:fill="FFFFFF"/>
        <w:jc w:val="center"/>
        <w:rPr>
          <w:b/>
          <w:spacing w:val="1"/>
          <w:sz w:val="28"/>
          <w:szCs w:val="28"/>
        </w:rPr>
      </w:pPr>
    </w:p>
    <w:p w:rsidR="00122B5F" w:rsidRPr="00603638" w:rsidRDefault="00122B5F" w:rsidP="00122B5F">
      <w:pPr>
        <w:ind w:firstLine="708"/>
        <w:jc w:val="both"/>
        <w:rPr>
          <w:sz w:val="28"/>
          <w:szCs w:val="28"/>
        </w:rPr>
      </w:pPr>
      <w:r w:rsidRPr="00603638">
        <w:rPr>
          <w:sz w:val="28"/>
          <w:szCs w:val="28"/>
        </w:rPr>
        <w:t>1. Утвердить Примерное положение об оплате труда в муниципальных общеобразовательных организациях, расположенных на территории Борисоглебского городского округа Воронежской области.</w:t>
      </w:r>
    </w:p>
    <w:p w:rsidR="00122B5F" w:rsidRPr="00603638" w:rsidRDefault="00122B5F" w:rsidP="00122B5F">
      <w:pPr>
        <w:ind w:firstLine="708"/>
        <w:jc w:val="both"/>
        <w:rPr>
          <w:sz w:val="28"/>
          <w:szCs w:val="28"/>
        </w:rPr>
      </w:pPr>
      <w:r w:rsidRPr="00603638">
        <w:rPr>
          <w:sz w:val="28"/>
          <w:szCs w:val="28"/>
        </w:rPr>
        <w:t xml:space="preserve"> 2. Настоящее решение вступает в законную силу с момента опубликования и распространяет свое действие на правоотношения, возникшие с 01.03.2018 года.</w:t>
      </w:r>
    </w:p>
    <w:p w:rsidR="00122B5F" w:rsidRPr="00603638" w:rsidRDefault="00122B5F" w:rsidP="00122B5F">
      <w:pPr>
        <w:ind w:firstLine="426"/>
        <w:jc w:val="both"/>
        <w:rPr>
          <w:sz w:val="28"/>
          <w:szCs w:val="28"/>
        </w:rPr>
      </w:pPr>
      <w:r w:rsidRPr="00603638">
        <w:rPr>
          <w:sz w:val="28"/>
          <w:szCs w:val="28"/>
        </w:rPr>
        <w:t>3. Признать утратившими силу решения Борисоглебской городской Думы Борисоглебского городского округа Воронежской области:</w:t>
      </w:r>
    </w:p>
    <w:p w:rsidR="00122B5F" w:rsidRPr="00603638" w:rsidRDefault="00122B5F" w:rsidP="00122B5F">
      <w:pPr>
        <w:ind w:firstLine="426"/>
        <w:jc w:val="both"/>
        <w:rPr>
          <w:sz w:val="28"/>
          <w:szCs w:val="28"/>
        </w:rPr>
      </w:pPr>
      <w:r w:rsidRPr="00603638">
        <w:rPr>
          <w:sz w:val="28"/>
          <w:szCs w:val="28"/>
        </w:rPr>
        <w:t>- от 28.03.2016 г.</w:t>
      </w:r>
      <w:r w:rsidR="00032DCB">
        <w:rPr>
          <w:sz w:val="28"/>
          <w:szCs w:val="28"/>
        </w:rPr>
        <w:t xml:space="preserve"> № 401 «Об утверждении Примерного положения</w:t>
      </w:r>
      <w:r w:rsidRPr="00603638">
        <w:rPr>
          <w:sz w:val="28"/>
          <w:szCs w:val="28"/>
        </w:rPr>
        <w:t xml:space="preserve"> об оплате труда   в муниципальных  общеобразовательных организациях, расположенных на территории Борисоглебского городского округа Воронежской области»</w:t>
      </w:r>
    </w:p>
    <w:p w:rsidR="00122B5F" w:rsidRPr="00603638" w:rsidRDefault="00122B5F" w:rsidP="00122B5F">
      <w:pPr>
        <w:ind w:firstLine="426"/>
        <w:jc w:val="both"/>
        <w:rPr>
          <w:szCs w:val="28"/>
        </w:rPr>
      </w:pPr>
      <w:r w:rsidRPr="00603638">
        <w:rPr>
          <w:sz w:val="28"/>
          <w:szCs w:val="28"/>
        </w:rPr>
        <w:t xml:space="preserve">-  от 26.12.2016 № 51 </w:t>
      </w:r>
      <w:r w:rsidRPr="00603638">
        <w:rPr>
          <w:szCs w:val="28"/>
        </w:rPr>
        <w:t>«</w:t>
      </w:r>
      <w:r w:rsidRPr="00603638">
        <w:rPr>
          <w:sz w:val="28"/>
          <w:szCs w:val="28"/>
        </w:rPr>
        <w:t>О внесении изменений в Примерное положение об оплате труда   в муниципальных  общеобразовательных организациях, расположенных на территории Борисоглебского городского округа Воронежской области</w:t>
      </w:r>
      <w:r w:rsidRPr="00603638">
        <w:rPr>
          <w:szCs w:val="28"/>
        </w:rPr>
        <w:t>».</w:t>
      </w:r>
    </w:p>
    <w:p w:rsidR="00122B5F" w:rsidRPr="00603638" w:rsidRDefault="00122B5F" w:rsidP="00122B5F">
      <w:pPr>
        <w:ind w:firstLine="708"/>
        <w:jc w:val="both"/>
        <w:rPr>
          <w:sz w:val="28"/>
          <w:szCs w:val="28"/>
        </w:rPr>
      </w:pPr>
      <w:r w:rsidRPr="00603638">
        <w:rPr>
          <w:sz w:val="28"/>
          <w:szCs w:val="28"/>
        </w:rPr>
        <w:t>4. Поручить главе администрации Борисоглебского городского округа Воронежской области Пищугину А.В. обеспечить принятие в месячный срок соответствующих локальных нормативных актов, направленных на обеспечение реализации данного решения.</w:t>
      </w:r>
    </w:p>
    <w:p w:rsidR="00122B5F" w:rsidRPr="00603638" w:rsidRDefault="00122B5F" w:rsidP="00122B5F">
      <w:pPr>
        <w:ind w:firstLine="708"/>
        <w:jc w:val="both"/>
        <w:rPr>
          <w:sz w:val="28"/>
          <w:szCs w:val="28"/>
        </w:rPr>
      </w:pPr>
      <w:r w:rsidRPr="00603638">
        <w:rPr>
          <w:sz w:val="28"/>
          <w:szCs w:val="28"/>
        </w:rPr>
        <w:t>5.Настоящее решение подлежит официальному опубликованию в газете «Муниципальный вестник Борисоглебского городского округа Воронежской области» и размещению на официальном сайте в сети Интернет.</w:t>
      </w:r>
    </w:p>
    <w:p w:rsidR="00122B5F" w:rsidRPr="00603638" w:rsidRDefault="00122B5F" w:rsidP="00122B5F">
      <w:pPr>
        <w:tabs>
          <w:tab w:val="left" w:pos="9639"/>
        </w:tabs>
        <w:ind w:firstLine="709"/>
        <w:jc w:val="both"/>
        <w:rPr>
          <w:sz w:val="28"/>
          <w:szCs w:val="28"/>
        </w:rPr>
      </w:pPr>
    </w:p>
    <w:p w:rsidR="00122B5F" w:rsidRPr="00603638" w:rsidRDefault="00122B5F" w:rsidP="00122B5F">
      <w:pPr>
        <w:tabs>
          <w:tab w:val="left" w:pos="9639"/>
        </w:tabs>
        <w:ind w:firstLine="709"/>
        <w:jc w:val="both"/>
        <w:rPr>
          <w:sz w:val="28"/>
          <w:szCs w:val="28"/>
        </w:rPr>
      </w:pPr>
    </w:p>
    <w:p w:rsidR="00122B5F" w:rsidRPr="00603638" w:rsidRDefault="00122B5F" w:rsidP="00122B5F">
      <w:pPr>
        <w:tabs>
          <w:tab w:val="left" w:pos="9639"/>
        </w:tabs>
        <w:ind w:firstLine="709"/>
        <w:jc w:val="both"/>
        <w:rPr>
          <w:sz w:val="28"/>
          <w:szCs w:val="28"/>
        </w:rPr>
      </w:pPr>
    </w:p>
    <w:p w:rsidR="00122B5F" w:rsidRPr="00603638" w:rsidRDefault="00122B5F" w:rsidP="00122B5F">
      <w:pPr>
        <w:shd w:val="clear" w:color="auto" w:fill="FFFFFF"/>
        <w:tabs>
          <w:tab w:val="left" w:pos="715"/>
        </w:tabs>
        <w:rPr>
          <w:sz w:val="28"/>
          <w:szCs w:val="28"/>
        </w:rPr>
      </w:pPr>
      <w:r w:rsidRPr="00603638">
        <w:rPr>
          <w:sz w:val="28"/>
          <w:szCs w:val="28"/>
        </w:rPr>
        <w:t xml:space="preserve">Глава Борисоглебского городского округа          </w:t>
      </w:r>
      <w:r w:rsidRPr="00603638">
        <w:rPr>
          <w:sz w:val="28"/>
          <w:szCs w:val="28"/>
        </w:rPr>
        <w:tab/>
        <w:t xml:space="preserve">                     Е.О. </w:t>
      </w:r>
      <w:proofErr w:type="spellStart"/>
      <w:r w:rsidRPr="00603638">
        <w:rPr>
          <w:sz w:val="28"/>
          <w:szCs w:val="28"/>
        </w:rPr>
        <w:t>Агаева</w:t>
      </w:r>
      <w:proofErr w:type="spellEnd"/>
    </w:p>
    <w:p w:rsidR="00122B5F" w:rsidRPr="00603638" w:rsidRDefault="00122B5F" w:rsidP="00122B5F">
      <w:pPr>
        <w:shd w:val="clear" w:color="auto" w:fill="FFFFFF"/>
        <w:tabs>
          <w:tab w:val="left" w:pos="715"/>
        </w:tabs>
        <w:rPr>
          <w:sz w:val="28"/>
          <w:szCs w:val="28"/>
        </w:rPr>
      </w:pPr>
    </w:p>
    <w:p w:rsidR="00122B5F" w:rsidRPr="00603638" w:rsidRDefault="00122B5F" w:rsidP="00122B5F">
      <w:pPr>
        <w:shd w:val="clear" w:color="auto" w:fill="FFFFFF"/>
        <w:tabs>
          <w:tab w:val="left" w:pos="715"/>
        </w:tabs>
        <w:rPr>
          <w:sz w:val="28"/>
          <w:szCs w:val="28"/>
        </w:rPr>
      </w:pPr>
    </w:p>
    <w:p w:rsidR="00122B5F" w:rsidRPr="00603638" w:rsidRDefault="00122B5F" w:rsidP="00122B5F">
      <w:pPr>
        <w:shd w:val="clear" w:color="auto" w:fill="FFFFFF"/>
        <w:tabs>
          <w:tab w:val="left" w:pos="715"/>
        </w:tabs>
        <w:rPr>
          <w:sz w:val="28"/>
          <w:szCs w:val="28"/>
        </w:rPr>
      </w:pPr>
    </w:p>
    <w:p w:rsidR="00122B5F" w:rsidRPr="00603638" w:rsidRDefault="00122B5F" w:rsidP="00122B5F">
      <w:pPr>
        <w:shd w:val="clear" w:color="auto" w:fill="FFFFFF"/>
        <w:tabs>
          <w:tab w:val="left" w:pos="715"/>
        </w:tabs>
        <w:rPr>
          <w:sz w:val="28"/>
          <w:szCs w:val="28"/>
        </w:rPr>
      </w:pPr>
    </w:p>
    <w:p w:rsidR="00122B5F" w:rsidRPr="00603638" w:rsidRDefault="00122B5F" w:rsidP="00122B5F">
      <w:pPr>
        <w:shd w:val="clear" w:color="auto" w:fill="FFFFFF"/>
        <w:tabs>
          <w:tab w:val="left" w:pos="715"/>
        </w:tabs>
        <w:rPr>
          <w:sz w:val="28"/>
          <w:szCs w:val="28"/>
        </w:rPr>
      </w:pPr>
    </w:p>
    <w:p w:rsidR="00122B5F" w:rsidRPr="00603638" w:rsidRDefault="00122B5F" w:rsidP="00122B5F">
      <w:pPr>
        <w:shd w:val="clear" w:color="auto" w:fill="FFFFFF"/>
        <w:tabs>
          <w:tab w:val="left" w:pos="715"/>
        </w:tabs>
        <w:rPr>
          <w:sz w:val="28"/>
          <w:szCs w:val="28"/>
        </w:rPr>
      </w:pPr>
    </w:p>
    <w:p w:rsidR="00122B5F" w:rsidRPr="00603638" w:rsidRDefault="00122B5F" w:rsidP="00122B5F">
      <w:pPr>
        <w:shd w:val="clear" w:color="auto" w:fill="FFFFFF"/>
        <w:tabs>
          <w:tab w:val="left" w:pos="715"/>
        </w:tabs>
        <w:rPr>
          <w:sz w:val="28"/>
          <w:szCs w:val="28"/>
        </w:rPr>
      </w:pPr>
    </w:p>
    <w:p w:rsidR="00122B5F" w:rsidRPr="00603638" w:rsidRDefault="00122B5F" w:rsidP="00122B5F">
      <w:pPr>
        <w:shd w:val="clear" w:color="auto" w:fill="FFFFFF"/>
        <w:tabs>
          <w:tab w:val="left" w:pos="715"/>
        </w:tabs>
        <w:rPr>
          <w:sz w:val="28"/>
          <w:szCs w:val="28"/>
        </w:rPr>
      </w:pPr>
    </w:p>
    <w:p w:rsidR="00122B5F" w:rsidRPr="00603638" w:rsidRDefault="00122B5F" w:rsidP="00122B5F">
      <w:pPr>
        <w:shd w:val="clear" w:color="auto" w:fill="FFFFFF"/>
        <w:tabs>
          <w:tab w:val="left" w:pos="715"/>
        </w:tabs>
        <w:rPr>
          <w:sz w:val="28"/>
          <w:szCs w:val="28"/>
        </w:rPr>
      </w:pPr>
    </w:p>
    <w:p w:rsidR="00122B5F" w:rsidRPr="00603638" w:rsidRDefault="00122B5F" w:rsidP="00122B5F">
      <w:pPr>
        <w:shd w:val="clear" w:color="auto" w:fill="FFFFFF"/>
        <w:tabs>
          <w:tab w:val="left" w:pos="715"/>
        </w:tabs>
        <w:rPr>
          <w:sz w:val="28"/>
          <w:szCs w:val="28"/>
        </w:rPr>
      </w:pPr>
    </w:p>
    <w:p w:rsidR="00122B5F" w:rsidRPr="00603638" w:rsidRDefault="00122B5F" w:rsidP="00122B5F">
      <w:pPr>
        <w:shd w:val="clear" w:color="auto" w:fill="FFFFFF"/>
        <w:tabs>
          <w:tab w:val="left" w:pos="715"/>
        </w:tabs>
        <w:rPr>
          <w:sz w:val="28"/>
          <w:szCs w:val="28"/>
        </w:rPr>
      </w:pPr>
    </w:p>
    <w:p w:rsidR="00122B5F" w:rsidRDefault="00122B5F" w:rsidP="00122B5F">
      <w:pPr>
        <w:ind w:left="4820"/>
        <w:jc w:val="right"/>
        <w:rPr>
          <w:kern w:val="36"/>
          <w:sz w:val="22"/>
          <w:szCs w:val="22"/>
        </w:rPr>
      </w:pPr>
    </w:p>
    <w:p w:rsidR="00122B5F" w:rsidRDefault="00122B5F" w:rsidP="00122B5F">
      <w:pPr>
        <w:ind w:left="4820"/>
        <w:jc w:val="right"/>
        <w:rPr>
          <w:kern w:val="36"/>
          <w:sz w:val="22"/>
          <w:szCs w:val="22"/>
        </w:rPr>
      </w:pPr>
    </w:p>
    <w:p w:rsidR="00122B5F" w:rsidRDefault="00122B5F" w:rsidP="00122B5F">
      <w:pPr>
        <w:ind w:left="4820"/>
        <w:jc w:val="right"/>
        <w:rPr>
          <w:kern w:val="36"/>
          <w:sz w:val="22"/>
          <w:szCs w:val="22"/>
        </w:rPr>
      </w:pPr>
    </w:p>
    <w:p w:rsidR="00122B5F" w:rsidRDefault="00122B5F" w:rsidP="00122B5F">
      <w:pPr>
        <w:ind w:left="4820"/>
        <w:jc w:val="right"/>
        <w:rPr>
          <w:kern w:val="36"/>
          <w:sz w:val="22"/>
          <w:szCs w:val="22"/>
        </w:rPr>
      </w:pPr>
    </w:p>
    <w:p w:rsidR="00122B5F" w:rsidRDefault="00122B5F" w:rsidP="00122B5F">
      <w:pPr>
        <w:ind w:left="4820"/>
        <w:jc w:val="right"/>
        <w:rPr>
          <w:kern w:val="36"/>
          <w:sz w:val="22"/>
          <w:szCs w:val="22"/>
        </w:rPr>
      </w:pPr>
    </w:p>
    <w:p w:rsidR="0044593F" w:rsidRDefault="0044593F" w:rsidP="00122B5F">
      <w:pPr>
        <w:ind w:left="4820"/>
        <w:jc w:val="right"/>
        <w:rPr>
          <w:kern w:val="36"/>
          <w:sz w:val="22"/>
          <w:szCs w:val="22"/>
        </w:rPr>
      </w:pPr>
    </w:p>
    <w:p w:rsidR="00122B5F" w:rsidRPr="00603638" w:rsidRDefault="00122B5F" w:rsidP="00122B5F">
      <w:pPr>
        <w:ind w:left="4820"/>
        <w:jc w:val="right"/>
        <w:rPr>
          <w:kern w:val="36"/>
          <w:sz w:val="22"/>
          <w:szCs w:val="22"/>
        </w:rPr>
      </w:pPr>
      <w:r w:rsidRPr="00603638">
        <w:rPr>
          <w:kern w:val="36"/>
          <w:sz w:val="22"/>
          <w:szCs w:val="22"/>
        </w:rPr>
        <w:lastRenderedPageBreak/>
        <w:t xml:space="preserve">Приложение к решению  </w:t>
      </w:r>
    </w:p>
    <w:p w:rsidR="00122B5F" w:rsidRDefault="00122B5F" w:rsidP="00122B5F">
      <w:pPr>
        <w:ind w:left="4820"/>
        <w:jc w:val="right"/>
        <w:rPr>
          <w:kern w:val="36"/>
          <w:sz w:val="22"/>
          <w:szCs w:val="22"/>
        </w:rPr>
      </w:pPr>
      <w:r w:rsidRPr="00603638">
        <w:rPr>
          <w:kern w:val="36"/>
          <w:sz w:val="22"/>
          <w:szCs w:val="22"/>
        </w:rPr>
        <w:t xml:space="preserve">Борисоглебской городской Думы </w:t>
      </w:r>
    </w:p>
    <w:p w:rsidR="00122B5F" w:rsidRDefault="00122B5F" w:rsidP="00122B5F">
      <w:pPr>
        <w:ind w:left="4820"/>
        <w:jc w:val="right"/>
        <w:rPr>
          <w:kern w:val="36"/>
          <w:sz w:val="22"/>
          <w:szCs w:val="22"/>
        </w:rPr>
      </w:pPr>
      <w:r w:rsidRPr="00603638">
        <w:rPr>
          <w:kern w:val="36"/>
          <w:sz w:val="22"/>
          <w:szCs w:val="22"/>
        </w:rPr>
        <w:t xml:space="preserve">Борисоглебского городского округа </w:t>
      </w:r>
    </w:p>
    <w:p w:rsidR="00122B5F" w:rsidRPr="00603638" w:rsidRDefault="00122B5F" w:rsidP="00122B5F">
      <w:pPr>
        <w:ind w:left="4820"/>
        <w:jc w:val="right"/>
        <w:rPr>
          <w:kern w:val="36"/>
          <w:sz w:val="22"/>
          <w:szCs w:val="22"/>
        </w:rPr>
      </w:pPr>
      <w:r w:rsidRPr="00603638">
        <w:rPr>
          <w:kern w:val="36"/>
          <w:sz w:val="22"/>
          <w:szCs w:val="22"/>
        </w:rPr>
        <w:t>Воронежской области</w:t>
      </w:r>
    </w:p>
    <w:p w:rsidR="00122B5F" w:rsidRPr="00603638" w:rsidRDefault="00032DCB" w:rsidP="00122B5F">
      <w:pPr>
        <w:ind w:left="4820"/>
        <w:jc w:val="right"/>
        <w:rPr>
          <w:kern w:val="36"/>
          <w:sz w:val="22"/>
          <w:szCs w:val="22"/>
        </w:rPr>
      </w:pPr>
      <w:r>
        <w:rPr>
          <w:kern w:val="36"/>
          <w:sz w:val="22"/>
          <w:szCs w:val="22"/>
        </w:rPr>
        <w:t>от 29.03.2018 г.  № 192</w:t>
      </w:r>
    </w:p>
    <w:p w:rsidR="00C72F14" w:rsidRPr="0028014E" w:rsidRDefault="00C72F14" w:rsidP="00C72F14">
      <w:pPr>
        <w:jc w:val="right"/>
        <w:rPr>
          <w:kern w:val="36"/>
          <w:sz w:val="28"/>
          <w:szCs w:val="28"/>
        </w:rPr>
      </w:pPr>
    </w:p>
    <w:p w:rsidR="00C72F14" w:rsidRDefault="00C72F14" w:rsidP="00C72F14">
      <w:pPr>
        <w:jc w:val="center"/>
        <w:rPr>
          <w:b/>
          <w:bCs/>
          <w:kern w:val="36"/>
          <w:sz w:val="28"/>
          <w:szCs w:val="28"/>
        </w:rPr>
      </w:pPr>
    </w:p>
    <w:p w:rsidR="00C72F14" w:rsidRPr="00277DAC" w:rsidRDefault="00C72F14" w:rsidP="00C72F14">
      <w:pPr>
        <w:jc w:val="center"/>
        <w:rPr>
          <w:b/>
          <w:bCs/>
          <w:kern w:val="36"/>
          <w:sz w:val="28"/>
          <w:szCs w:val="28"/>
        </w:rPr>
      </w:pPr>
      <w:r w:rsidRPr="00277DAC">
        <w:rPr>
          <w:b/>
          <w:bCs/>
          <w:kern w:val="36"/>
          <w:sz w:val="28"/>
          <w:szCs w:val="28"/>
        </w:rPr>
        <w:t>ПРИМЕРНОЕ</w:t>
      </w:r>
      <w:r w:rsidR="00861A28" w:rsidRPr="00277DAC">
        <w:rPr>
          <w:b/>
          <w:bCs/>
          <w:kern w:val="36"/>
          <w:sz w:val="28"/>
          <w:szCs w:val="28"/>
        </w:rPr>
        <w:t xml:space="preserve"> </w:t>
      </w:r>
      <w:r w:rsidRPr="00277DAC">
        <w:rPr>
          <w:b/>
          <w:bCs/>
          <w:kern w:val="36"/>
          <w:sz w:val="28"/>
          <w:szCs w:val="28"/>
        </w:rPr>
        <w:t xml:space="preserve"> ПОЛОЖЕНИЕ </w:t>
      </w:r>
    </w:p>
    <w:p w:rsidR="00C72F14" w:rsidRPr="00277DAC" w:rsidRDefault="00C72F14" w:rsidP="00C72F14">
      <w:pPr>
        <w:jc w:val="center"/>
        <w:rPr>
          <w:b/>
          <w:bCs/>
          <w:kern w:val="36"/>
          <w:sz w:val="28"/>
          <w:szCs w:val="28"/>
        </w:rPr>
      </w:pPr>
      <w:r w:rsidRPr="00277DAC">
        <w:rPr>
          <w:b/>
          <w:bCs/>
          <w:kern w:val="36"/>
          <w:sz w:val="28"/>
          <w:szCs w:val="28"/>
        </w:rPr>
        <w:t>ОБ ОПЛАТЕ ТРУДА В  МУНИЦИПАЛЬНЫХ ОБЩЕОБРАЗОВАТЕЛЬН</w:t>
      </w:r>
      <w:r w:rsidR="00FD242B" w:rsidRPr="00277DAC">
        <w:rPr>
          <w:b/>
          <w:bCs/>
          <w:kern w:val="36"/>
          <w:sz w:val="28"/>
          <w:szCs w:val="28"/>
        </w:rPr>
        <w:t>Ы</w:t>
      </w:r>
      <w:r w:rsidRPr="00277DAC">
        <w:rPr>
          <w:b/>
          <w:bCs/>
          <w:kern w:val="36"/>
          <w:sz w:val="28"/>
          <w:szCs w:val="28"/>
        </w:rPr>
        <w:t xml:space="preserve">Х </w:t>
      </w:r>
      <w:r w:rsidR="00FD242B" w:rsidRPr="00277DAC">
        <w:rPr>
          <w:b/>
          <w:bCs/>
          <w:kern w:val="36"/>
          <w:sz w:val="28"/>
          <w:szCs w:val="28"/>
        </w:rPr>
        <w:t xml:space="preserve"> </w:t>
      </w:r>
      <w:r w:rsidRPr="00277DAC">
        <w:rPr>
          <w:b/>
          <w:bCs/>
          <w:kern w:val="36"/>
          <w:sz w:val="28"/>
          <w:szCs w:val="28"/>
        </w:rPr>
        <w:t xml:space="preserve">ОРГАНИЗАЦИЯХ, РАСПОЛОЖЕННЫХ НА ТЕРРИТОРИИ БОРИСОГЛЕБСКОГО ГОРОДСКОГО ОКРУГА ВОРОНЕЖСКОЙ ОБЛАСТИ  </w:t>
      </w:r>
    </w:p>
    <w:p w:rsidR="00C72F14" w:rsidRPr="00861A28" w:rsidRDefault="00C72F14" w:rsidP="00C72F14">
      <w:pPr>
        <w:jc w:val="center"/>
        <w:rPr>
          <w:bCs/>
          <w:kern w:val="36"/>
          <w:sz w:val="28"/>
          <w:szCs w:val="28"/>
        </w:rPr>
      </w:pPr>
    </w:p>
    <w:p w:rsidR="008F1FDF" w:rsidRPr="005C6580" w:rsidRDefault="008F1FDF" w:rsidP="006B72C9">
      <w:pPr>
        <w:jc w:val="center"/>
        <w:rPr>
          <w:b/>
          <w:bCs/>
          <w:kern w:val="1"/>
          <w:sz w:val="27"/>
          <w:szCs w:val="27"/>
        </w:rPr>
      </w:pPr>
      <w:r>
        <w:rPr>
          <w:b/>
          <w:bCs/>
          <w:kern w:val="1"/>
          <w:sz w:val="27"/>
          <w:szCs w:val="27"/>
        </w:rPr>
        <w:t xml:space="preserve">РАЗДЕЛ </w:t>
      </w:r>
      <w:r>
        <w:rPr>
          <w:b/>
          <w:bCs/>
          <w:kern w:val="1"/>
          <w:sz w:val="27"/>
          <w:szCs w:val="27"/>
          <w:lang w:val="en-US"/>
        </w:rPr>
        <w:t>I</w:t>
      </w:r>
    </w:p>
    <w:p w:rsidR="00DF5944" w:rsidRPr="009F3521" w:rsidRDefault="00C72F14" w:rsidP="00FB427E">
      <w:pPr>
        <w:jc w:val="center"/>
        <w:rPr>
          <w:b/>
          <w:bCs/>
          <w:sz w:val="27"/>
          <w:szCs w:val="27"/>
        </w:rPr>
      </w:pPr>
      <w:r w:rsidRPr="009F3521">
        <w:rPr>
          <w:b/>
          <w:bCs/>
          <w:kern w:val="1"/>
          <w:sz w:val="27"/>
          <w:szCs w:val="27"/>
        </w:rPr>
        <w:t xml:space="preserve"> ОБЩИЕ ПОЛОЖЕНИЯ</w:t>
      </w:r>
    </w:p>
    <w:p w:rsidR="00DF5944" w:rsidRPr="009F3521" w:rsidRDefault="00DF5944" w:rsidP="00FB427E">
      <w:pPr>
        <w:ind w:firstLine="709"/>
        <w:jc w:val="center"/>
        <w:rPr>
          <w:b/>
          <w:bCs/>
          <w:sz w:val="27"/>
          <w:szCs w:val="27"/>
        </w:rPr>
      </w:pP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proofErr w:type="gramStart"/>
      <w:r w:rsidRPr="009F3521">
        <w:rPr>
          <w:sz w:val="28"/>
          <w:szCs w:val="28"/>
        </w:rPr>
        <w:t xml:space="preserve">Настоящее Примерное </w:t>
      </w:r>
      <w:r w:rsidRPr="00122B5F">
        <w:rPr>
          <w:sz w:val="28"/>
          <w:szCs w:val="28"/>
        </w:rPr>
        <w:t>положение об оплате труда в</w:t>
      </w:r>
      <w:r w:rsidRPr="009F3521">
        <w:rPr>
          <w:sz w:val="28"/>
          <w:szCs w:val="28"/>
        </w:rPr>
        <w:t xml:space="preserve"> общеобразовательной организации (далее - Положение) разработано в соответствии с Трудовым кодексом Российской</w:t>
      </w:r>
      <w:r w:rsidR="007703F6">
        <w:rPr>
          <w:sz w:val="28"/>
          <w:szCs w:val="28"/>
        </w:rPr>
        <w:t xml:space="preserve"> Федерации от 30.12.</w:t>
      </w:r>
      <w:r w:rsidR="005C6580">
        <w:rPr>
          <w:sz w:val="28"/>
          <w:szCs w:val="28"/>
        </w:rPr>
        <w:t xml:space="preserve"> 2001 </w:t>
      </w:r>
      <w:r w:rsidR="007703F6">
        <w:rPr>
          <w:sz w:val="28"/>
          <w:szCs w:val="28"/>
        </w:rPr>
        <w:t xml:space="preserve"> № 197-ФЗ, Ф</w:t>
      </w:r>
      <w:r w:rsidRPr="009F3521">
        <w:rPr>
          <w:sz w:val="28"/>
          <w:szCs w:val="28"/>
        </w:rPr>
        <w:t xml:space="preserve">едеральным законом  «Об образовании в Российской </w:t>
      </w:r>
      <w:r w:rsidR="007703F6">
        <w:rPr>
          <w:sz w:val="28"/>
          <w:szCs w:val="28"/>
        </w:rPr>
        <w:t>Федерации» от 29.12.</w:t>
      </w:r>
      <w:r w:rsidR="005C6580">
        <w:rPr>
          <w:sz w:val="28"/>
          <w:szCs w:val="28"/>
        </w:rPr>
        <w:t xml:space="preserve">2012 </w:t>
      </w:r>
      <w:r w:rsidRPr="009F3521">
        <w:rPr>
          <w:sz w:val="28"/>
          <w:szCs w:val="28"/>
        </w:rPr>
        <w:t xml:space="preserve"> № 273 - ФЗ, указами Президента Росси</w:t>
      </w:r>
      <w:r w:rsidR="007703F6">
        <w:rPr>
          <w:sz w:val="28"/>
          <w:szCs w:val="28"/>
        </w:rPr>
        <w:t xml:space="preserve">йской Федерации от </w:t>
      </w:r>
      <w:r w:rsidR="0048792A">
        <w:rPr>
          <w:sz w:val="28"/>
          <w:szCs w:val="28"/>
        </w:rPr>
        <w:t>0</w:t>
      </w:r>
      <w:r w:rsidR="007703F6">
        <w:rPr>
          <w:sz w:val="28"/>
          <w:szCs w:val="28"/>
        </w:rPr>
        <w:t>7.05.</w:t>
      </w:r>
      <w:r w:rsidR="005C6580">
        <w:rPr>
          <w:sz w:val="28"/>
          <w:szCs w:val="28"/>
        </w:rPr>
        <w:t xml:space="preserve">2012 </w:t>
      </w:r>
      <w:hyperlink r:id="rId9" w:history="1">
        <w:r w:rsidRPr="009F3521">
          <w:rPr>
            <w:rStyle w:val="af0"/>
            <w:color w:val="auto"/>
            <w:sz w:val="28"/>
            <w:szCs w:val="28"/>
            <w:u w:val="none"/>
          </w:rPr>
          <w:t>№ 597</w:t>
        </w:r>
      </w:hyperlink>
      <w:r w:rsidRPr="009F3521">
        <w:rPr>
          <w:sz w:val="28"/>
          <w:szCs w:val="28"/>
        </w:rPr>
        <w:t xml:space="preserve"> «О мероприятиях по реализации государственной </w:t>
      </w:r>
      <w:r w:rsidR="007703F6">
        <w:rPr>
          <w:sz w:val="28"/>
          <w:szCs w:val="28"/>
        </w:rPr>
        <w:t xml:space="preserve">социальной политики» и от </w:t>
      </w:r>
      <w:r w:rsidR="0048792A">
        <w:rPr>
          <w:sz w:val="28"/>
          <w:szCs w:val="28"/>
        </w:rPr>
        <w:t>0</w:t>
      </w:r>
      <w:r w:rsidR="007703F6">
        <w:rPr>
          <w:sz w:val="28"/>
          <w:szCs w:val="28"/>
        </w:rPr>
        <w:t>1.06.</w:t>
      </w:r>
      <w:r w:rsidR="005C6580">
        <w:rPr>
          <w:sz w:val="28"/>
          <w:szCs w:val="28"/>
        </w:rPr>
        <w:t xml:space="preserve">2012 </w:t>
      </w:r>
      <w:hyperlink r:id="rId10" w:history="1">
        <w:r w:rsidR="005C6580">
          <w:rPr>
            <w:rStyle w:val="af0"/>
            <w:color w:val="auto"/>
            <w:sz w:val="28"/>
            <w:szCs w:val="28"/>
            <w:u w:val="none"/>
          </w:rPr>
          <w:t xml:space="preserve">№ </w:t>
        </w:r>
        <w:r w:rsidRPr="009F3521">
          <w:rPr>
            <w:rStyle w:val="af0"/>
            <w:color w:val="auto"/>
            <w:sz w:val="28"/>
            <w:szCs w:val="28"/>
            <w:u w:val="none"/>
          </w:rPr>
          <w:t>761</w:t>
        </w:r>
      </w:hyperlink>
      <w:r w:rsidR="005C6580">
        <w:t xml:space="preserve"> </w:t>
      </w:r>
      <w:r w:rsidRPr="009F3521">
        <w:rPr>
          <w:sz w:val="28"/>
          <w:szCs w:val="28"/>
        </w:rPr>
        <w:t>«О национальной стратегии действий в интересах детей на</w:t>
      </w:r>
      <w:proofErr w:type="gramEnd"/>
      <w:r w:rsidRPr="009F3521">
        <w:rPr>
          <w:sz w:val="28"/>
          <w:szCs w:val="28"/>
        </w:rPr>
        <w:t xml:space="preserve"> </w:t>
      </w:r>
      <w:proofErr w:type="gramStart"/>
      <w:r w:rsidRPr="009F3521">
        <w:rPr>
          <w:sz w:val="28"/>
          <w:szCs w:val="28"/>
        </w:rPr>
        <w:t>2012 - 2017 годы» (далее - Указы) в части оплаты</w:t>
      </w:r>
      <w:r>
        <w:rPr>
          <w:sz w:val="28"/>
          <w:szCs w:val="28"/>
        </w:rPr>
        <w:t xml:space="preserve"> </w:t>
      </w:r>
      <w:r w:rsidRPr="009F3521">
        <w:rPr>
          <w:sz w:val="28"/>
          <w:szCs w:val="28"/>
        </w:rPr>
        <w:t>труда работников бюджетной сферы в 2013 году, и  Программой поэтапного совершенствования системы оплаты труда в государственных (муниципальных) учреждениях на 2012 - 2018 годы, утвержденной распоряжением Правительства Российско</w:t>
      </w:r>
      <w:r w:rsidR="005C6580">
        <w:rPr>
          <w:sz w:val="28"/>
          <w:szCs w:val="28"/>
        </w:rPr>
        <w:t xml:space="preserve">й Федерации от </w:t>
      </w:r>
      <w:r w:rsidR="007A3B40">
        <w:rPr>
          <w:sz w:val="28"/>
          <w:szCs w:val="28"/>
        </w:rPr>
        <w:t xml:space="preserve">     </w:t>
      </w:r>
      <w:r w:rsidR="007703F6">
        <w:rPr>
          <w:sz w:val="28"/>
          <w:szCs w:val="28"/>
        </w:rPr>
        <w:t>26.11.</w:t>
      </w:r>
      <w:r w:rsidR="005C6580">
        <w:rPr>
          <w:sz w:val="28"/>
          <w:szCs w:val="28"/>
        </w:rPr>
        <w:t xml:space="preserve"> 201</w:t>
      </w:r>
      <w:r w:rsidR="007A3B40">
        <w:rPr>
          <w:sz w:val="28"/>
          <w:szCs w:val="28"/>
        </w:rPr>
        <w:t>2</w:t>
      </w:r>
      <w:r w:rsidRPr="009F3521">
        <w:rPr>
          <w:sz w:val="28"/>
          <w:szCs w:val="28"/>
        </w:rPr>
        <w:t xml:space="preserve"> № 2190-р, постановлением администрации Воронежской области от 01.12.2008 № 1044 «О введении новых систем оплаты труда работников государственных учреждений Воронежской области»</w:t>
      </w:r>
      <w:r w:rsidR="007A3B40">
        <w:rPr>
          <w:sz w:val="28"/>
          <w:szCs w:val="28"/>
        </w:rPr>
        <w:t>, приказом департамента образования</w:t>
      </w:r>
      <w:proofErr w:type="gramEnd"/>
      <w:r w:rsidR="007A3B40">
        <w:rPr>
          <w:sz w:val="28"/>
          <w:szCs w:val="28"/>
        </w:rPr>
        <w:t>, науки и молодежной политики В</w:t>
      </w:r>
      <w:r w:rsidR="007703F6">
        <w:rPr>
          <w:sz w:val="28"/>
          <w:szCs w:val="28"/>
        </w:rPr>
        <w:t>оронежской области от 29.12.</w:t>
      </w:r>
      <w:r w:rsidR="007A3B40">
        <w:rPr>
          <w:sz w:val="28"/>
          <w:szCs w:val="28"/>
        </w:rPr>
        <w:t xml:space="preserve"> 2017   № 1576</w:t>
      </w:r>
      <w:r w:rsidR="007703F6">
        <w:rPr>
          <w:sz w:val="28"/>
          <w:szCs w:val="28"/>
        </w:rPr>
        <w:t xml:space="preserve"> «Об утверждении примерных положений об оплате труда в образовательных организациях, расположенных на территории Воронежской области </w:t>
      </w:r>
      <w:r w:rsidR="007703F6" w:rsidRPr="0028014E">
        <w:rPr>
          <w:sz w:val="28"/>
          <w:szCs w:val="28"/>
        </w:rPr>
        <w:t xml:space="preserve">и </w:t>
      </w:r>
      <w:r w:rsidR="007703F6">
        <w:rPr>
          <w:sz w:val="28"/>
          <w:szCs w:val="28"/>
        </w:rPr>
        <w:t xml:space="preserve"> иных организаций, подведомственных департаменту образования, науки и молодежной политики Воронежской области» и </w:t>
      </w:r>
      <w:r w:rsidR="007703F6" w:rsidRPr="0028014E">
        <w:rPr>
          <w:sz w:val="28"/>
          <w:szCs w:val="28"/>
        </w:rPr>
        <w:t>другими нормативными правовыми</w:t>
      </w:r>
      <w:r w:rsidR="00A968F8">
        <w:rPr>
          <w:sz w:val="28"/>
          <w:szCs w:val="28"/>
        </w:rPr>
        <w:t xml:space="preserve"> </w:t>
      </w:r>
      <w:r w:rsidRPr="009F3521">
        <w:rPr>
          <w:sz w:val="28"/>
          <w:szCs w:val="28"/>
        </w:rPr>
        <w:t xml:space="preserve"> актами, содержащими нормы трудового права.</w:t>
      </w: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1.1. Положение определяет:</w:t>
      </w: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-порядок формирования и распределения фонда оплаты труда работников общеобразовательной организации за счет средств областного и муниципального бюджетов</w:t>
      </w:r>
      <w:r>
        <w:rPr>
          <w:sz w:val="28"/>
          <w:szCs w:val="28"/>
        </w:rPr>
        <w:t xml:space="preserve"> </w:t>
      </w:r>
      <w:r w:rsidRPr="009F3521">
        <w:rPr>
          <w:sz w:val="28"/>
          <w:szCs w:val="28"/>
        </w:rPr>
        <w:t>и иных источников, не запрещенных законодательством Российской Федерации;</w:t>
      </w: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-размеры рекомендуемых минимальных должностных окладов, ставок заработной платы по профессионально-квалификационным группам (далее - ПКГ) и квалификационным уровням;</w:t>
      </w: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r w:rsidRPr="009F3521">
        <w:rPr>
          <w:sz w:val="28"/>
          <w:szCs w:val="28"/>
        </w:rPr>
        <w:lastRenderedPageBreak/>
        <w:t>-подходы к осуществлению выплат компенсационного и стимулирующего характера в зависимости от каче</w:t>
      </w:r>
      <w:r w:rsidR="0044593F">
        <w:rPr>
          <w:sz w:val="28"/>
          <w:szCs w:val="28"/>
        </w:rPr>
        <w:t>ства оказываемых  муниципальных</w:t>
      </w:r>
      <w:r w:rsidRPr="009F3521">
        <w:rPr>
          <w:sz w:val="28"/>
          <w:szCs w:val="28"/>
        </w:rPr>
        <w:t xml:space="preserve"> услуг (выполняемых работ) и эффективности деятельности работников по заданным критериям и показателям;</w:t>
      </w: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-подходы к созданию прозрачного механизма оплаты труда работников общеобразовательной организации, в том числе руководителя, его заместителей и главного бухгалтера.</w:t>
      </w: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1.2.  ПКГ и квалификационные уровни определяются следующим образом:</w:t>
      </w: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-для работников образования - на основе приказа Министерства здравоохранения и социального развития РФ от 05.05.2008 № 216н «Об утверждении профессиональных квалификационных групп должностей работников образования»;</w:t>
      </w:r>
    </w:p>
    <w:p w:rsidR="00DF5944" w:rsidRPr="009F3521" w:rsidRDefault="00DF5944" w:rsidP="00FB427E">
      <w:pPr>
        <w:ind w:firstLine="900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-для медицинских работников - на основе приказа Министерства здравоохранения и социального развития РФ от 06.08.2007 № 526 «Об утверждении профессиональных квалификационных групп должностей медицинских работников и фармацевтических работников»;</w:t>
      </w:r>
    </w:p>
    <w:p w:rsidR="00DF5944" w:rsidRPr="009F3521" w:rsidRDefault="00DF5944" w:rsidP="00FB427E">
      <w:pPr>
        <w:ind w:firstLine="900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-для работников, занимающих общеотраслевые должности руководителей, специалистов и служащих - на основе приказа Министерства здравоохранения и социального развития РФ от 29.05.2008 № 247н «Об утверждении профессиональных квалификационных групп общеотраслевых должностей руководителей, специалистов и служащих»;</w:t>
      </w:r>
    </w:p>
    <w:p w:rsidR="00DF5944" w:rsidRPr="009F3521" w:rsidRDefault="00DF5944" w:rsidP="00FB427E">
      <w:pPr>
        <w:ind w:firstLine="900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- для работников, осуществляющих профессиональную деятельность по профессиям рабочих - на основе приказа Министерства здравоохранения и социального развития РФ от</w:t>
      </w:r>
      <w:r w:rsidR="00EB50A0">
        <w:rPr>
          <w:sz w:val="28"/>
          <w:szCs w:val="28"/>
        </w:rPr>
        <w:t xml:space="preserve"> </w:t>
      </w:r>
      <w:r w:rsidRPr="009F3521">
        <w:rPr>
          <w:sz w:val="28"/>
          <w:szCs w:val="28"/>
        </w:rPr>
        <w:t>29.05.2008 № 248н «Об утверждении профессиональных квалификационных групп общеотраслевых профессий рабочих».</w:t>
      </w:r>
    </w:p>
    <w:p w:rsidR="00DF5944" w:rsidRPr="009F3521" w:rsidRDefault="00DF5944" w:rsidP="00FB427E">
      <w:pPr>
        <w:ind w:firstLine="900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1.3</w:t>
      </w:r>
      <w:r w:rsidRPr="009F3521">
        <w:rPr>
          <w:spacing w:val="-6"/>
          <w:sz w:val="28"/>
          <w:szCs w:val="28"/>
        </w:rPr>
        <w:t xml:space="preserve">. </w:t>
      </w:r>
      <w:r w:rsidRPr="009F3521">
        <w:rPr>
          <w:sz w:val="28"/>
          <w:szCs w:val="28"/>
        </w:rPr>
        <w:t>Система оплаты труда работников</w:t>
      </w:r>
      <w:bookmarkStart w:id="0" w:name="YANDEX_88"/>
      <w:bookmarkEnd w:id="0"/>
      <w:r w:rsidRPr="009F3521">
        <w:rPr>
          <w:sz w:val="28"/>
          <w:szCs w:val="28"/>
        </w:rPr>
        <w:t xml:space="preserve"> общеобразовательной организации формируется с учетом:</w:t>
      </w:r>
    </w:p>
    <w:p w:rsidR="00DF5944" w:rsidRPr="009F3521" w:rsidRDefault="00DF5944" w:rsidP="00FB427E">
      <w:pPr>
        <w:ind w:firstLine="900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- создания условий для оплаты труда работников в зависимости от результатов и качества работы, а также их заинтересованности в эффективном функционировании</w:t>
      </w:r>
      <w:r w:rsidR="00C72F14">
        <w:rPr>
          <w:sz w:val="28"/>
          <w:szCs w:val="28"/>
        </w:rPr>
        <w:t xml:space="preserve"> </w:t>
      </w:r>
      <w:r w:rsidRPr="009F3521">
        <w:rPr>
          <w:sz w:val="28"/>
          <w:szCs w:val="28"/>
        </w:rPr>
        <w:t>структурных подразделений и организации в целом, в повышении качества оказываемых услуг;</w:t>
      </w:r>
    </w:p>
    <w:p w:rsidR="00DF5944" w:rsidRPr="009F3521" w:rsidRDefault="00DF5944" w:rsidP="00FB427E">
      <w:pPr>
        <w:ind w:firstLine="900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- достигнутого уровня оплаты труда;</w:t>
      </w:r>
    </w:p>
    <w:p w:rsidR="00DF5944" w:rsidRPr="009F3521" w:rsidRDefault="00DF5944" w:rsidP="00FB427E">
      <w:pPr>
        <w:ind w:firstLine="900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- обеспечения государственных гарантий по оплате труда;</w:t>
      </w:r>
    </w:p>
    <w:p w:rsidR="00DF5944" w:rsidRPr="009F3521" w:rsidRDefault="00DF5944" w:rsidP="00FB427E">
      <w:pPr>
        <w:ind w:firstLine="900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- фонда оплаты труда, сформированного на календарный год;</w:t>
      </w:r>
    </w:p>
    <w:p w:rsidR="00DF5944" w:rsidRPr="009F3521" w:rsidRDefault="00DF5944" w:rsidP="00FB427E">
      <w:pPr>
        <w:ind w:firstLine="900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- мнения профсоюзного комитета или иного представительного органа в</w:t>
      </w:r>
      <w:r w:rsidR="00C72F14">
        <w:rPr>
          <w:sz w:val="28"/>
          <w:szCs w:val="28"/>
        </w:rPr>
        <w:t xml:space="preserve"> </w:t>
      </w:r>
      <w:r w:rsidRPr="009F3521">
        <w:rPr>
          <w:sz w:val="28"/>
          <w:szCs w:val="28"/>
        </w:rPr>
        <w:t xml:space="preserve">соответствии с частью </w:t>
      </w:r>
      <w:r w:rsidRPr="009F3521">
        <w:rPr>
          <w:sz w:val="28"/>
          <w:szCs w:val="28"/>
          <w:lang w:val="en-US"/>
        </w:rPr>
        <w:t>III</w:t>
      </w:r>
      <w:r w:rsidRPr="009F3521">
        <w:rPr>
          <w:sz w:val="28"/>
          <w:szCs w:val="28"/>
        </w:rPr>
        <w:t xml:space="preserve"> статьи 135 и статьей 144 Трудового кодекса РФ;</w:t>
      </w:r>
    </w:p>
    <w:p w:rsidR="00DF5944" w:rsidRPr="009F3521" w:rsidRDefault="00DF5944" w:rsidP="00FB427E">
      <w:pPr>
        <w:ind w:firstLine="900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- порядка аттес</w:t>
      </w:r>
      <w:r w:rsidR="0044593F">
        <w:rPr>
          <w:sz w:val="28"/>
          <w:szCs w:val="28"/>
        </w:rPr>
        <w:t xml:space="preserve">тации работников  </w:t>
      </w:r>
      <w:r w:rsidRPr="009F3521">
        <w:rPr>
          <w:sz w:val="28"/>
          <w:szCs w:val="28"/>
        </w:rPr>
        <w:t xml:space="preserve"> муниципальных учреждений, устанавливаемого в соответствии с законодательством Российской Федерации;</w:t>
      </w:r>
    </w:p>
    <w:p w:rsidR="00DF5944" w:rsidRPr="009F3521" w:rsidRDefault="00DF5944" w:rsidP="00FB427E">
      <w:pPr>
        <w:ind w:firstLine="900"/>
        <w:jc w:val="both"/>
        <w:rPr>
          <w:sz w:val="28"/>
          <w:szCs w:val="28"/>
        </w:rPr>
      </w:pPr>
      <w:proofErr w:type="gramStart"/>
      <w:r w:rsidRPr="009F3521">
        <w:rPr>
          <w:sz w:val="28"/>
          <w:szCs w:val="28"/>
        </w:rPr>
        <w:t xml:space="preserve">- систем нормирования труда, определяемых работодателем  с учетом мнения представительного органа работников, или устанавливаемых коллективным договором на основе типовых норм труда для однородных работ (межотраслевых, отраслевых и иных норм труда, включая нормы </w:t>
      </w:r>
      <w:r w:rsidRPr="009F3521">
        <w:rPr>
          <w:sz w:val="28"/>
          <w:szCs w:val="28"/>
        </w:rPr>
        <w:lastRenderedPageBreak/>
        <w:t xml:space="preserve">времени, нормы выработки, нормативы численности, типовые (рекомендуемые) штатные нормативы, нормы обслуживания и другие типовые нормы, утверждаемые в </w:t>
      </w:r>
      <w:hyperlink r:id="rId11" w:history="1">
        <w:r w:rsidRPr="009F3521">
          <w:rPr>
            <w:rStyle w:val="af0"/>
            <w:color w:val="auto"/>
            <w:sz w:val="28"/>
            <w:szCs w:val="28"/>
          </w:rPr>
          <w:t>порядке</w:t>
        </w:r>
      </w:hyperlink>
      <w:r w:rsidRPr="009F3521">
        <w:rPr>
          <w:sz w:val="28"/>
          <w:szCs w:val="28"/>
        </w:rPr>
        <w:t>, установленном законодательством Российской Федерации);</w:t>
      </w:r>
      <w:proofErr w:type="gramEnd"/>
    </w:p>
    <w:p w:rsidR="00DF5944" w:rsidRPr="009F3521" w:rsidRDefault="00DF5944" w:rsidP="00FB427E">
      <w:pPr>
        <w:ind w:firstLine="900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- перечня видов выплат компенсационного характера (Приложение к приказу управления труда Воронежской области от 10.12.2008 № 110/ОД);</w:t>
      </w:r>
    </w:p>
    <w:p w:rsidR="00DF5944" w:rsidRPr="009F3521" w:rsidRDefault="00DF5944" w:rsidP="00FB427E">
      <w:pPr>
        <w:ind w:firstLine="900"/>
        <w:jc w:val="both"/>
        <w:rPr>
          <w:sz w:val="28"/>
          <w:szCs w:val="28"/>
        </w:rPr>
      </w:pPr>
      <w:r w:rsidRPr="009F3521">
        <w:rPr>
          <w:sz w:val="28"/>
          <w:szCs w:val="28"/>
        </w:rPr>
        <w:t xml:space="preserve">- перечня видов выплат стимулирующего характера (Приложение к приказу управления труда Воронежской области от 10.12.2008 № 111/ОД); </w:t>
      </w:r>
    </w:p>
    <w:p w:rsidR="00DF5944" w:rsidRPr="009F3521" w:rsidRDefault="00DF5944" w:rsidP="00FB427E">
      <w:pPr>
        <w:ind w:firstLine="900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-рекомендаций Российской трехсторонней комиссии по регулированию социально-трудовых отношений.</w:t>
      </w:r>
    </w:p>
    <w:p w:rsidR="00DF5944" w:rsidRPr="009F3521" w:rsidRDefault="00DF5944" w:rsidP="00FB427E">
      <w:pPr>
        <w:ind w:firstLine="708"/>
        <w:jc w:val="both"/>
        <w:rPr>
          <w:b/>
          <w:bCs/>
          <w:sz w:val="28"/>
          <w:szCs w:val="28"/>
        </w:rPr>
      </w:pPr>
      <w:r w:rsidRPr="009F3521">
        <w:rPr>
          <w:sz w:val="28"/>
          <w:szCs w:val="28"/>
        </w:rPr>
        <w:t>1.4. Положение об оплате труда в общеобразовательной организации устанавливается в соответствии с коллективным договором, соглашениями, локальными нормативными актами, принимаемыми в соответствии с трудовым законодательством, иными нормативными правовыми актами Российской Федерации, содержащими нормы трудового права, настоящим Положением и уставом общеобразовательной организации.</w:t>
      </w:r>
    </w:p>
    <w:p w:rsidR="00DF5944" w:rsidRPr="009F3521" w:rsidRDefault="00DF5944" w:rsidP="00FB427E">
      <w:pPr>
        <w:jc w:val="center"/>
        <w:rPr>
          <w:b/>
          <w:bCs/>
          <w:sz w:val="28"/>
          <w:szCs w:val="28"/>
        </w:rPr>
      </w:pPr>
    </w:p>
    <w:p w:rsidR="008F1FDF" w:rsidRPr="005C6580" w:rsidRDefault="008F1FDF" w:rsidP="006B72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  <w:lang w:val="en-US"/>
        </w:rPr>
        <w:t>II</w:t>
      </w:r>
    </w:p>
    <w:p w:rsidR="00DF5944" w:rsidRPr="009F3521" w:rsidRDefault="00273C54" w:rsidP="00FB427E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C72F14" w:rsidRPr="009F3521">
        <w:rPr>
          <w:b/>
          <w:bCs/>
          <w:sz w:val="28"/>
          <w:szCs w:val="28"/>
        </w:rPr>
        <w:t>ОСНОВНЫЕ ПОНЯТИЯ</w:t>
      </w:r>
    </w:p>
    <w:p w:rsidR="00DF5944" w:rsidRPr="009F3521" w:rsidRDefault="00DF5944" w:rsidP="00FB427E">
      <w:pPr>
        <w:rPr>
          <w:sz w:val="28"/>
          <w:szCs w:val="28"/>
        </w:rPr>
      </w:pPr>
    </w:p>
    <w:p w:rsidR="00DF5944" w:rsidRPr="009F3521" w:rsidRDefault="00DF5944" w:rsidP="00FB427E">
      <w:pPr>
        <w:ind w:firstLine="851"/>
        <w:jc w:val="both"/>
        <w:rPr>
          <w:strike/>
          <w:sz w:val="28"/>
          <w:szCs w:val="28"/>
          <w:u w:val="single"/>
        </w:rPr>
      </w:pPr>
      <w:r w:rsidRPr="009F3521">
        <w:rPr>
          <w:sz w:val="28"/>
          <w:szCs w:val="28"/>
          <w:u w:val="single"/>
        </w:rPr>
        <w:t>Оклад по профессионально-квалификационным группам (ПКГ)</w:t>
      </w:r>
      <w:r w:rsidRPr="009F3521">
        <w:rPr>
          <w:sz w:val="28"/>
          <w:szCs w:val="28"/>
        </w:rPr>
        <w:t xml:space="preserve"> – минимальная фиксированная величина, принимаемая для определения оклада (должностного оклада), ставки заработной платы работника.</w:t>
      </w:r>
    </w:p>
    <w:p w:rsidR="00DF5944" w:rsidRPr="009F3521" w:rsidRDefault="00DF5944" w:rsidP="00FB427E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9F3521">
        <w:rPr>
          <w:sz w:val="28"/>
          <w:szCs w:val="28"/>
          <w:u w:val="single"/>
        </w:rPr>
        <w:t>Заработная плата (оплата труда работника)</w:t>
      </w:r>
      <w:r w:rsidRPr="009F3521">
        <w:rPr>
          <w:sz w:val="28"/>
          <w:szCs w:val="28"/>
        </w:rPr>
        <w:t xml:space="preserve"> - вознаграждение за труд в зависимости от квалификации работника, сложности, количества, качества и условий выполняемой работы, а также компенсационные выплаты (доплаты и надбавки компенсационного характера, в том числе за работу в условиях, отклоняющихся от нормальных, работу в особых климатических условиях и на территориях, подвергшихся радиоактивному загрязнению, и иные выплаты компенсационного характера), и стимулирующие выплаты (доплаты и</w:t>
      </w:r>
      <w:proofErr w:type="gramEnd"/>
      <w:r w:rsidRPr="009F3521">
        <w:rPr>
          <w:sz w:val="28"/>
          <w:szCs w:val="28"/>
        </w:rPr>
        <w:t xml:space="preserve"> надбавки стимулирующего характера, премии и иные поощрительные выплаты).</w:t>
      </w:r>
    </w:p>
    <w:p w:rsidR="00DF5944" w:rsidRPr="009F3521" w:rsidRDefault="00DF5944" w:rsidP="00FB427E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9F3521">
        <w:rPr>
          <w:sz w:val="28"/>
          <w:szCs w:val="28"/>
          <w:u w:val="single"/>
        </w:rPr>
        <w:t>Оклад (должностной оклад)</w:t>
      </w:r>
      <w:r w:rsidRPr="009F3521">
        <w:rPr>
          <w:sz w:val="28"/>
          <w:szCs w:val="28"/>
        </w:rPr>
        <w:t xml:space="preserve"> – фиксированный </w:t>
      </w:r>
      <w:proofErr w:type="gramStart"/>
      <w:r w:rsidRPr="009F3521">
        <w:rPr>
          <w:sz w:val="28"/>
          <w:szCs w:val="28"/>
        </w:rPr>
        <w:t>размер оплаты труда</w:t>
      </w:r>
      <w:proofErr w:type="gramEnd"/>
      <w:r w:rsidRPr="009F3521">
        <w:rPr>
          <w:sz w:val="28"/>
          <w:szCs w:val="28"/>
        </w:rPr>
        <w:t xml:space="preserve"> работника за исполнение трудовых (должностных) обязанностей определенной сложности за календарный месяц без учета компенсационных, </w:t>
      </w:r>
      <w:r w:rsidRPr="009E351A">
        <w:rPr>
          <w:sz w:val="28"/>
          <w:szCs w:val="28"/>
        </w:rPr>
        <w:t>стимулирующих выплат.</w:t>
      </w:r>
    </w:p>
    <w:p w:rsidR="00DF5944" w:rsidRPr="00BD39CD" w:rsidRDefault="00DF5944" w:rsidP="00FB427E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9F3521">
        <w:rPr>
          <w:sz w:val="28"/>
          <w:szCs w:val="28"/>
          <w:u w:val="single"/>
        </w:rPr>
        <w:t>Тарифная ставка (ставка заработной платы)</w:t>
      </w:r>
      <w:r w:rsidRPr="009F3521">
        <w:rPr>
          <w:sz w:val="28"/>
          <w:szCs w:val="28"/>
        </w:rPr>
        <w:t xml:space="preserve"> – это фиксированный </w:t>
      </w:r>
      <w:proofErr w:type="gramStart"/>
      <w:r w:rsidRPr="009F3521">
        <w:rPr>
          <w:sz w:val="28"/>
          <w:szCs w:val="28"/>
        </w:rPr>
        <w:t>размер оплаты труда</w:t>
      </w:r>
      <w:proofErr w:type="gramEnd"/>
      <w:r w:rsidRPr="009F3521">
        <w:rPr>
          <w:sz w:val="28"/>
          <w:szCs w:val="28"/>
        </w:rPr>
        <w:t xml:space="preserve"> работника за выполнение нормы труда определенной сложности (квалификации) за единицу времени без учета компенсационных, стимулирующих </w:t>
      </w:r>
      <w:r w:rsidRPr="009E351A">
        <w:rPr>
          <w:sz w:val="28"/>
          <w:szCs w:val="28"/>
        </w:rPr>
        <w:t>выплат.</w:t>
      </w: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r w:rsidRPr="009F3521">
        <w:rPr>
          <w:sz w:val="28"/>
          <w:szCs w:val="28"/>
          <w:u w:val="single"/>
        </w:rPr>
        <w:t>Компенсационные выплаты</w:t>
      </w:r>
      <w:r w:rsidRPr="009F3521">
        <w:rPr>
          <w:b/>
          <w:bCs/>
          <w:sz w:val="28"/>
          <w:szCs w:val="28"/>
        </w:rPr>
        <w:t xml:space="preserve"> – </w:t>
      </w:r>
      <w:r w:rsidRPr="009F3521">
        <w:rPr>
          <w:sz w:val="28"/>
          <w:szCs w:val="28"/>
        </w:rPr>
        <w:t>дополнительные выплаты работнику за работы: во вредных и (или) опасных и иных особых условиях труда; в условиях труда, отклоняющихся от нормальных, в том числе за работы, не входящие в круг основных должностных обязанностей.</w:t>
      </w: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r w:rsidRPr="009F3521">
        <w:rPr>
          <w:sz w:val="28"/>
          <w:szCs w:val="28"/>
        </w:rPr>
        <w:t xml:space="preserve">Выплаты компенсационного характера осуществляются из базовой части фонда оплаты труда в размерах не ниже установленных Трудовым </w:t>
      </w:r>
      <w:r w:rsidRPr="009F3521">
        <w:rPr>
          <w:sz w:val="28"/>
          <w:szCs w:val="28"/>
        </w:rPr>
        <w:lastRenderedPageBreak/>
        <w:t xml:space="preserve">кодексом Российской Федерации. Размеры компенсационных выплат устанавливаются с учетом мнения профсоюзного комитета и органа, осуществляющего </w:t>
      </w:r>
      <w:r w:rsidRPr="009F3521">
        <w:rPr>
          <w:spacing w:val="-4"/>
          <w:sz w:val="28"/>
          <w:szCs w:val="28"/>
        </w:rPr>
        <w:t>общественно-государственное управление общеобразовательной организацией.</w:t>
      </w:r>
    </w:p>
    <w:p w:rsidR="00DF5944" w:rsidRPr="009F3521" w:rsidRDefault="00DF5944" w:rsidP="00FB427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D0E2E">
        <w:rPr>
          <w:rFonts w:ascii="Times New Roman" w:hAnsi="Times New Roman" w:cs="Times New Roman"/>
          <w:sz w:val="28"/>
          <w:szCs w:val="28"/>
        </w:rPr>
        <w:t>Выплаты компенсационного характера устанавливаются в суммарном и (или) процентном отношении к должностному окладу, ставке заработной платы, без учета повышающих коэффициентов. Применение выплаты компенсационного характера не образует новый оклад и не учитывается при начислении компенсационных и стимулирующих выплат.</w:t>
      </w:r>
    </w:p>
    <w:p w:rsidR="00DF5944" w:rsidRPr="009F3521" w:rsidRDefault="00DF5944" w:rsidP="00FB427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F3521">
        <w:rPr>
          <w:rFonts w:ascii="Times New Roman" w:hAnsi="Times New Roman" w:cs="Times New Roman"/>
          <w:sz w:val="28"/>
          <w:szCs w:val="28"/>
          <w:u w:val="single"/>
        </w:rPr>
        <w:t>Стимулирующие выплаты</w:t>
      </w:r>
      <w:r w:rsidRPr="009F3521">
        <w:rPr>
          <w:rFonts w:ascii="Times New Roman" w:hAnsi="Times New Roman" w:cs="Times New Roman"/>
          <w:b/>
          <w:bCs/>
          <w:sz w:val="28"/>
          <w:szCs w:val="28"/>
        </w:rPr>
        <w:t xml:space="preserve"> – </w:t>
      </w:r>
      <w:r w:rsidRPr="009F3521">
        <w:rPr>
          <w:rFonts w:ascii="Times New Roman" w:hAnsi="Times New Roman" w:cs="Times New Roman"/>
          <w:sz w:val="28"/>
          <w:szCs w:val="28"/>
        </w:rPr>
        <w:t>выплаты, предусмотренные работникам общеобразовательной организации с целью повышения их заинтересованности  в достижении качественных результатов труда.</w:t>
      </w:r>
    </w:p>
    <w:p w:rsidR="00DF5944" w:rsidRPr="009F3521" w:rsidRDefault="00DF5944" w:rsidP="00FB427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F3521">
        <w:rPr>
          <w:rFonts w:ascii="Times New Roman" w:hAnsi="Times New Roman" w:cs="Times New Roman"/>
          <w:sz w:val="28"/>
          <w:szCs w:val="28"/>
        </w:rPr>
        <w:t xml:space="preserve">Стимулирующие выплаты выплачиваются за счет </w:t>
      </w:r>
      <w:proofErr w:type="gramStart"/>
      <w:r w:rsidRPr="009F3521">
        <w:rPr>
          <w:rFonts w:ascii="Times New Roman" w:hAnsi="Times New Roman" w:cs="Times New Roman"/>
          <w:sz w:val="28"/>
          <w:szCs w:val="28"/>
        </w:rPr>
        <w:t>средств фонда стимулирования труда общеобразовательной организации</w:t>
      </w:r>
      <w:proofErr w:type="gramEnd"/>
      <w:r w:rsidRPr="009F352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F5944" w:rsidRPr="009F3521" w:rsidRDefault="00DF5944" w:rsidP="00FB427E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F1FDF" w:rsidRPr="006B72C9" w:rsidRDefault="008F1FDF" w:rsidP="006B72C9">
      <w:pPr>
        <w:pStyle w:val="1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III</w:t>
      </w:r>
    </w:p>
    <w:p w:rsidR="00DF5944" w:rsidRPr="009F3521" w:rsidRDefault="00273C54" w:rsidP="00FB427E">
      <w:pPr>
        <w:pStyle w:val="1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F3521">
        <w:rPr>
          <w:rFonts w:ascii="Times New Roman" w:hAnsi="Times New Roman" w:cs="Times New Roman"/>
          <w:sz w:val="28"/>
          <w:szCs w:val="28"/>
        </w:rPr>
        <w:t xml:space="preserve"> ФОРМИРОВАНИЕ ФОНДА ОПЛАТЫ ТРУДА</w:t>
      </w:r>
    </w:p>
    <w:p w:rsidR="00DF5944" w:rsidRPr="009F3521" w:rsidRDefault="00273C54" w:rsidP="00FB427E">
      <w:pPr>
        <w:pStyle w:val="1"/>
        <w:spacing w:line="240" w:lineRule="auto"/>
        <w:rPr>
          <w:rFonts w:ascii="Times New Roman" w:hAnsi="Times New Roman" w:cs="Times New Roman"/>
          <w:kern w:val="27"/>
          <w:sz w:val="28"/>
          <w:szCs w:val="28"/>
        </w:rPr>
      </w:pPr>
      <w:r w:rsidRPr="009F3521">
        <w:rPr>
          <w:rFonts w:ascii="Times New Roman" w:hAnsi="Times New Roman" w:cs="Times New Roman"/>
          <w:kern w:val="27"/>
          <w:sz w:val="28"/>
          <w:szCs w:val="28"/>
        </w:rPr>
        <w:t xml:space="preserve"> ОБЩЕОБРАЗОВАТЕЛЬНОЙ ОРГАНИЗАЦИИ</w:t>
      </w:r>
    </w:p>
    <w:p w:rsidR="00DF5944" w:rsidRPr="009F3521" w:rsidRDefault="00DF5944" w:rsidP="00FB427E">
      <w:pPr>
        <w:rPr>
          <w:sz w:val="28"/>
          <w:szCs w:val="28"/>
        </w:rPr>
      </w:pPr>
    </w:p>
    <w:p w:rsidR="00DF5944" w:rsidRPr="009F3521" w:rsidRDefault="00DF5944" w:rsidP="00FB427E">
      <w:pPr>
        <w:autoSpaceDE w:val="0"/>
        <w:ind w:firstLine="851"/>
        <w:jc w:val="both"/>
        <w:rPr>
          <w:sz w:val="28"/>
          <w:szCs w:val="28"/>
        </w:rPr>
      </w:pPr>
      <w:proofErr w:type="gramStart"/>
      <w:r w:rsidRPr="009F3521">
        <w:rPr>
          <w:sz w:val="28"/>
          <w:szCs w:val="28"/>
        </w:rPr>
        <w:t>Формирование фонда оплаты труда общеобразовательной организации осуществляется в пределах объема средств общеобразовательной организации на текущий финансовый год, определенного в соответствии</w:t>
      </w:r>
      <w:r w:rsidR="00EB50A0">
        <w:rPr>
          <w:sz w:val="28"/>
          <w:szCs w:val="28"/>
        </w:rPr>
        <w:t xml:space="preserve"> с</w:t>
      </w:r>
      <w:r w:rsidRPr="009F3521">
        <w:rPr>
          <w:sz w:val="28"/>
          <w:szCs w:val="28"/>
        </w:rPr>
        <w:t xml:space="preserve"> методикой расчета объема субвенций бюджетам муниципальных образований на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и отражается</w:t>
      </w:r>
      <w:proofErr w:type="gramEnd"/>
      <w:r w:rsidRPr="009F3521">
        <w:rPr>
          <w:sz w:val="28"/>
          <w:szCs w:val="28"/>
        </w:rPr>
        <w:t xml:space="preserve"> в</w:t>
      </w:r>
      <w:r w:rsidR="00273C54">
        <w:rPr>
          <w:sz w:val="28"/>
          <w:szCs w:val="28"/>
        </w:rPr>
        <w:t xml:space="preserve"> </w:t>
      </w:r>
      <w:r w:rsidRPr="009F3521">
        <w:rPr>
          <w:sz w:val="28"/>
          <w:szCs w:val="28"/>
        </w:rPr>
        <w:t>плане финансово-хозяйственной деятельности общеобразовательной организации (для бюджетных и автономных организаций) или в бюджетной смете (для казенных организаций).</w:t>
      </w:r>
    </w:p>
    <w:p w:rsidR="00DF5944" w:rsidRPr="009F3521" w:rsidRDefault="00DF5944" w:rsidP="00FB427E">
      <w:pPr>
        <w:autoSpaceDE w:val="0"/>
        <w:ind w:firstLine="851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Фонд оплаты труда рассчитывается по следующей формуле:</w:t>
      </w:r>
    </w:p>
    <w:p w:rsidR="00DF5944" w:rsidRPr="009F3521" w:rsidRDefault="00DF5944" w:rsidP="00FB427E">
      <w:pPr>
        <w:tabs>
          <w:tab w:val="left" w:pos="8025"/>
        </w:tabs>
        <w:rPr>
          <w:sz w:val="28"/>
          <w:szCs w:val="28"/>
        </w:rPr>
      </w:pPr>
      <w:r w:rsidRPr="009F3521">
        <w:rPr>
          <w:sz w:val="28"/>
          <w:szCs w:val="28"/>
        </w:rPr>
        <w:tab/>
      </w:r>
    </w:p>
    <w:p w:rsidR="00DF5944" w:rsidRPr="009F3521" w:rsidRDefault="00DF5944" w:rsidP="00FB427E">
      <w:pPr>
        <w:autoSpaceDE w:val="0"/>
        <w:ind w:left="567"/>
        <w:jc w:val="both"/>
        <w:rPr>
          <w:b/>
          <w:bCs/>
          <w:sz w:val="28"/>
          <w:szCs w:val="28"/>
        </w:rPr>
      </w:pPr>
      <w:r w:rsidRPr="009F3521">
        <w:rPr>
          <w:position w:val="-18"/>
          <w:sz w:val="28"/>
          <w:szCs w:val="28"/>
        </w:rPr>
        <w:object w:dxaOrig="216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5.3pt;height:30.55pt" o:ole="" filled="t">
            <v:fill color2="black"/>
            <v:imagedata r:id="rId12" o:title=""/>
          </v:shape>
          <o:OLEObject Type="Embed" ProgID="Equation.3" ShapeID="_x0000_i1025" DrawAspect="Content" ObjectID="_1583906463" r:id="rId13"/>
        </w:object>
      </w:r>
      <w:r w:rsidRPr="009F3521">
        <w:rPr>
          <w:sz w:val="28"/>
          <w:szCs w:val="28"/>
        </w:rPr>
        <w:t>, где:</w:t>
      </w:r>
    </w:p>
    <w:p w:rsidR="00DF5944" w:rsidRPr="009F3521" w:rsidRDefault="00DF5944" w:rsidP="00FB427E">
      <w:pPr>
        <w:autoSpaceDE w:val="0"/>
        <w:ind w:firstLine="851"/>
        <w:jc w:val="both"/>
        <w:rPr>
          <w:b/>
          <w:bCs/>
          <w:sz w:val="28"/>
          <w:szCs w:val="28"/>
        </w:rPr>
      </w:pPr>
      <w:r w:rsidRPr="009F3521">
        <w:rPr>
          <w:b/>
          <w:bCs/>
          <w:sz w:val="28"/>
          <w:szCs w:val="28"/>
        </w:rPr>
        <w:t xml:space="preserve">ФОТ </w:t>
      </w:r>
      <w:r w:rsidRPr="009F3521">
        <w:rPr>
          <w:sz w:val="28"/>
          <w:szCs w:val="28"/>
        </w:rPr>
        <w:t>– фонд оплаты труда общеобразовательной организации;</w:t>
      </w:r>
    </w:p>
    <w:p w:rsidR="00DF5944" w:rsidRPr="009F3521" w:rsidRDefault="00DF5944" w:rsidP="00FB427E">
      <w:pPr>
        <w:autoSpaceDE w:val="0"/>
        <w:ind w:firstLine="851"/>
        <w:jc w:val="both"/>
        <w:rPr>
          <w:b/>
          <w:bCs/>
          <w:sz w:val="28"/>
          <w:szCs w:val="28"/>
        </w:rPr>
      </w:pPr>
      <w:r w:rsidRPr="009F3521">
        <w:rPr>
          <w:b/>
          <w:bCs/>
          <w:sz w:val="28"/>
          <w:szCs w:val="28"/>
        </w:rPr>
        <w:t xml:space="preserve">S </w:t>
      </w:r>
      <w:r w:rsidRPr="009F3521">
        <w:rPr>
          <w:sz w:val="28"/>
          <w:szCs w:val="28"/>
        </w:rPr>
        <w:t>– сумма субвенции (субсидии) для возмещения нормативных затрат, связанных с обеспечением государственных гарантий реализации прав на получение общедоступного и бесплатного начального общего, основного общего и среднего общего образования, а также дополнительного образования детей в общеобразовательных организациях;</w:t>
      </w:r>
    </w:p>
    <w:p w:rsidR="00DF5944" w:rsidRPr="009F3521" w:rsidRDefault="00DF5944" w:rsidP="00FB427E">
      <w:pPr>
        <w:autoSpaceDE w:val="0"/>
        <w:ind w:firstLine="851"/>
        <w:jc w:val="both"/>
        <w:rPr>
          <w:b/>
          <w:bCs/>
          <w:sz w:val="28"/>
          <w:szCs w:val="28"/>
        </w:rPr>
      </w:pPr>
      <w:proofErr w:type="spellStart"/>
      <w:r w:rsidRPr="009F3521">
        <w:rPr>
          <w:b/>
          <w:bCs/>
          <w:sz w:val="28"/>
          <w:szCs w:val="28"/>
        </w:rPr>
        <w:t>Уч</w:t>
      </w:r>
      <w:proofErr w:type="gramStart"/>
      <w:r w:rsidRPr="009F3521">
        <w:rPr>
          <w:b/>
          <w:bCs/>
          <w:sz w:val="28"/>
          <w:szCs w:val="28"/>
        </w:rPr>
        <w:t>.р</w:t>
      </w:r>
      <w:proofErr w:type="spellEnd"/>
      <w:proofErr w:type="gramEnd"/>
      <w:r w:rsidRPr="009F3521">
        <w:rPr>
          <w:sz w:val="28"/>
          <w:szCs w:val="28"/>
        </w:rPr>
        <w:t xml:space="preserve"> – доля учебных расходов в нормативе финансового обеспечения реализации общеобразовательных программ;</w:t>
      </w:r>
    </w:p>
    <w:p w:rsidR="00DF5944" w:rsidRPr="009F3521" w:rsidRDefault="00DF5944" w:rsidP="00FB427E">
      <w:pPr>
        <w:autoSpaceDE w:val="0"/>
        <w:ind w:firstLine="851"/>
        <w:jc w:val="both"/>
        <w:rPr>
          <w:sz w:val="28"/>
          <w:szCs w:val="28"/>
        </w:rPr>
      </w:pPr>
      <w:r w:rsidRPr="009F3521">
        <w:rPr>
          <w:b/>
          <w:bCs/>
          <w:sz w:val="28"/>
          <w:szCs w:val="28"/>
        </w:rPr>
        <w:t>В</w:t>
      </w:r>
      <w:r w:rsidRPr="009F3521">
        <w:rPr>
          <w:sz w:val="28"/>
          <w:szCs w:val="28"/>
        </w:rPr>
        <w:t xml:space="preserve"> - коэффициент увеличения фонда оплаты труда, связанного с уплатой страховых взносов на обязательное пенсионное страхование, обязательное социальное страхование, на случай временной </w:t>
      </w:r>
      <w:r w:rsidRPr="009F3521">
        <w:rPr>
          <w:sz w:val="28"/>
          <w:szCs w:val="28"/>
        </w:rPr>
        <w:lastRenderedPageBreak/>
        <w:t>нетрудоспособности, на обязательное медицинское страхование, на обязательное социальное страхование от несчастных случаев на производстве и профессиональных заболеваний в соответствии с законодательством РФ.</w:t>
      </w:r>
    </w:p>
    <w:p w:rsidR="00DF5944" w:rsidRPr="009F3521" w:rsidRDefault="00DF5944" w:rsidP="00FB427E">
      <w:pPr>
        <w:pStyle w:val="formattexttopleveltext"/>
        <w:spacing w:before="0"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F1FDF" w:rsidRPr="006B72C9" w:rsidRDefault="008F1FDF" w:rsidP="006B72C9">
      <w:pPr>
        <w:pStyle w:val="1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РАЗДЕЛ </w:t>
      </w:r>
      <w:r>
        <w:rPr>
          <w:rFonts w:ascii="Times New Roman" w:hAnsi="Times New Roman" w:cs="Times New Roman"/>
          <w:sz w:val="28"/>
          <w:szCs w:val="28"/>
          <w:lang w:val="en-US"/>
        </w:rPr>
        <w:t>IV</w:t>
      </w:r>
    </w:p>
    <w:p w:rsidR="00DF5944" w:rsidRPr="009F3521" w:rsidRDefault="00273C54" w:rsidP="00FB427E">
      <w:pPr>
        <w:pStyle w:val="1"/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F3521">
        <w:rPr>
          <w:rFonts w:ascii="Times New Roman" w:hAnsi="Times New Roman" w:cs="Times New Roman"/>
          <w:sz w:val="28"/>
          <w:szCs w:val="28"/>
        </w:rPr>
        <w:t xml:space="preserve"> РАСПРЕДЕЛЕНИЕ ФОНДА ОПЛАТЫ ТРУДА </w:t>
      </w:r>
    </w:p>
    <w:p w:rsidR="00DF5944" w:rsidRPr="009F3521" w:rsidRDefault="00DF5944" w:rsidP="00FB427E">
      <w:pPr>
        <w:rPr>
          <w:sz w:val="28"/>
          <w:szCs w:val="28"/>
        </w:rPr>
      </w:pPr>
    </w:p>
    <w:p w:rsidR="00DF5944" w:rsidRPr="009F3521" w:rsidRDefault="00DF5944" w:rsidP="00FB427E">
      <w:pPr>
        <w:pStyle w:val="formattexttopleveltext"/>
        <w:spacing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3521">
        <w:rPr>
          <w:rFonts w:ascii="Times New Roman" w:hAnsi="Times New Roman" w:cs="Times New Roman"/>
          <w:sz w:val="28"/>
          <w:szCs w:val="28"/>
        </w:rPr>
        <w:t>4.1. Фонд оплаты труда общеобразовательной организации состоит из базовой части (</w:t>
      </w:r>
      <w:proofErr w:type="spellStart"/>
      <w:r w:rsidRPr="009F3521">
        <w:rPr>
          <w:rFonts w:ascii="Times New Roman" w:hAnsi="Times New Roman" w:cs="Times New Roman"/>
          <w:sz w:val="28"/>
          <w:szCs w:val="28"/>
        </w:rPr>
        <w:t>ФОТ</w:t>
      </w:r>
      <w:r w:rsidRPr="009F3521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9F3521">
        <w:rPr>
          <w:rFonts w:ascii="Times New Roman" w:hAnsi="Times New Roman" w:cs="Times New Roman"/>
          <w:sz w:val="28"/>
          <w:szCs w:val="28"/>
        </w:rPr>
        <w:t>) и стимулирующей части (</w:t>
      </w:r>
      <w:proofErr w:type="spellStart"/>
      <w:r w:rsidRPr="009F3521">
        <w:rPr>
          <w:rFonts w:ascii="Times New Roman" w:hAnsi="Times New Roman" w:cs="Times New Roman"/>
          <w:sz w:val="28"/>
          <w:szCs w:val="28"/>
        </w:rPr>
        <w:t>ФОТ</w:t>
      </w:r>
      <w:r w:rsidRPr="009F3521">
        <w:rPr>
          <w:rFonts w:ascii="Times New Roman" w:hAnsi="Times New Roman" w:cs="Times New Roman"/>
          <w:sz w:val="28"/>
          <w:szCs w:val="28"/>
          <w:vertAlign w:val="subscript"/>
        </w:rPr>
        <w:t>ст</w:t>
      </w:r>
      <w:proofErr w:type="spellEnd"/>
      <w:r w:rsidRPr="009F3521">
        <w:rPr>
          <w:rFonts w:ascii="Times New Roman" w:hAnsi="Times New Roman" w:cs="Times New Roman"/>
          <w:sz w:val="28"/>
          <w:szCs w:val="28"/>
        </w:rPr>
        <w:t>).</w:t>
      </w:r>
    </w:p>
    <w:p w:rsidR="00DF5944" w:rsidRPr="009F3521" w:rsidRDefault="00DF5944" w:rsidP="00FB427E">
      <w:pPr>
        <w:pStyle w:val="formattexttopleveltext"/>
        <w:spacing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3521">
        <w:rPr>
          <w:rFonts w:ascii="Times New Roman" w:hAnsi="Times New Roman" w:cs="Times New Roman"/>
          <w:sz w:val="28"/>
          <w:szCs w:val="28"/>
        </w:rPr>
        <w:t>ФОТ</w:t>
      </w:r>
      <w:r w:rsidRPr="009F3521">
        <w:rPr>
          <w:rFonts w:ascii="Times New Roman" w:hAnsi="Times New Roman" w:cs="Times New Roman"/>
          <w:sz w:val="28"/>
          <w:szCs w:val="28"/>
          <w:vertAlign w:val="subscript"/>
        </w:rPr>
        <w:t>оо</w:t>
      </w:r>
      <w:proofErr w:type="spellEnd"/>
      <w:r w:rsidRPr="009F352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9F3521">
        <w:rPr>
          <w:rFonts w:ascii="Times New Roman" w:hAnsi="Times New Roman" w:cs="Times New Roman"/>
          <w:sz w:val="28"/>
          <w:szCs w:val="28"/>
        </w:rPr>
        <w:t>ФОТ</w:t>
      </w:r>
      <w:r w:rsidRPr="009F3521">
        <w:rPr>
          <w:rFonts w:ascii="Times New Roman" w:hAnsi="Times New Roman" w:cs="Times New Roman"/>
          <w:sz w:val="28"/>
          <w:szCs w:val="28"/>
          <w:vertAlign w:val="subscript"/>
        </w:rPr>
        <w:t>б</w:t>
      </w:r>
      <w:proofErr w:type="spellEnd"/>
      <w:r w:rsidRPr="009F3521">
        <w:rPr>
          <w:rFonts w:ascii="Times New Roman" w:hAnsi="Times New Roman" w:cs="Times New Roman"/>
          <w:sz w:val="28"/>
          <w:szCs w:val="28"/>
        </w:rPr>
        <w:t xml:space="preserve"> + </w:t>
      </w:r>
      <w:proofErr w:type="spellStart"/>
      <w:r w:rsidRPr="009F3521">
        <w:rPr>
          <w:rFonts w:ascii="Times New Roman" w:hAnsi="Times New Roman" w:cs="Times New Roman"/>
          <w:sz w:val="28"/>
          <w:szCs w:val="28"/>
        </w:rPr>
        <w:t>ФОТ</w:t>
      </w:r>
      <w:r w:rsidRPr="009F3521">
        <w:rPr>
          <w:rFonts w:ascii="Times New Roman" w:hAnsi="Times New Roman" w:cs="Times New Roman"/>
          <w:sz w:val="28"/>
          <w:szCs w:val="28"/>
          <w:vertAlign w:val="subscript"/>
        </w:rPr>
        <w:t>ст</w:t>
      </w:r>
      <w:proofErr w:type="spellEnd"/>
    </w:p>
    <w:p w:rsidR="00DF5944" w:rsidRPr="009F3521" w:rsidRDefault="00DF5944" w:rsidP="00FB427E">
      <w:pPr>
        <w:pStyle w:val="formattexttopleveltext"/>
        <w:spacing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3521">
        <w:rPr>
          <w:rFonts w:ascii="Times New Roman" w:hAnsi="Times New Roman" w:cs="Times New Roman"/>
          <w:sz w:val="28"/>
          <w:szCs w:val="28"/>
        </w:rPr>
        <w:t>Объем стимулирующей части определяется по формуле:</w:t>
      </w:r>
    </w:p>
    <w:p w:rsidR="00DF5944" w:rsidRPr="009F3521" w:rsidRDefault="00DF5944" w:rsidP="00FB427E">
      <w:pPr>
        <w:pStyle w:val="formattexttopleveltext"/>
        <w:spacing w:before="0"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9F3521">
        <w:rPr>
          <w:rFonts w:ascii="Times New Roman" w:hAnsi="Times New Roman" w:cs="Times New Roman"/>
          <w:sz w:val="28"/>
          <w:szCs w:val="28"/>
        </w:rPr>
        <w:t>ФОТ</w:t>
      </w:r>
      <w:r w:rsidRPr="009F3521">
        <w:rPr>
          <w:rFonts w:ascii="Times New Roman" w:hAnsi="Times New Roman" w:cs="Times New Roman"/>
          <w:sz w:val="28"/>
          <w:szCs w:val="28"/>
          <w:vertAlign w:val="subscript"/>
        </w:rPr>
        <w:t>ст</w:t>
      </w:r>
      <w:proofErr w:type="spellEnd"/>
      <w:r w:rsidRPr="009F3521">
        <w:rPr>
          <w:rFonts w:ascii="Times New Roman" w:hAnsi="Times New Roman" w:cs="Times New Roman"/>
          <w:sz w:val="28"/>
          <w:szCs w:val="28"/>
        </w:rPr>
        <w:t xml:space="preserve"> = </w:t>
      </w:r>
      <w:proofErr w:type="spellStart"/>
      <w:r w:rsidRPr="009F3521">
        <w:rPr>
          <w:rFonts w:ascii="Times New Roman" w:hAnsi="Times New Roman" w:cs="Times New Roman"/>
          <w:sz w:val="28"/>
          <w:szCs w:val="28"/>
        </w:rPr>
        <w:t>ФОТ</w:t>
      </w:r>
      <w:r w:rsidRPr="009F3521">
        <w:rPr>
          <w:rFonts w:ascii="Times New Roman" w:hAnsi="Times New Roman" w:cs="Times New Roman"/>
          <w:sz w:val="28"/>
          <w:szCs w:val="28"/>
          <w:vertAlign w:val="subscript"/>
        </w:rPr>
        <w:t>оо</w:t>
      </w:r>
      <w:proofErr w:type="spellEnd"/>
      <w:r w:rsidRPr="009F3521">
        <w:rPr>
          <w:rFonts w:ascii="Times New Roman" w:hAnsi="Times New Roman" w:cs="Times New Roman"/>
          <w:sz w:val="28"/>
          <w:szCs w:val="28"/>
        </w:rPr>
        <w:t xml:space="preserve"> × </w:t>
      </w:r>
      <w:proofErr w:type="spellStart"/>
      <w:r w:rsidRPr="009F3521">
        <w:rPr>
          <w:rFonts w:ascii="Times New Roman" w:hAnsi="Times New Roman" w:cs="Times New Roman"/>
          <w:sz w:val="28"/>
          <w:szCs w:val="28"/>
        </w:rPr>
        <w:t>ш</w:t>
      </w:r>
      <w:proofErr w:type="spellEnd"/>
      <w:r w:rsidRPr="009F3521">
        <w:rPr>
          <w:rFonts w:ascii="Times New Roman" w:hAnsi="Times New Roman" w:cs="Times New Roman"/>
          <w:sz w:val="28"/>
          <w:szCs w:val="28"/>
        </w:rPr>
        <w:t>, где:</w:t>
      </w:r>
    </w:p>
    <w:p w:rsidR="00DF5944" w:rsidRPr="009F3521" w:rsidRDefault="00DF5944" w:rsidP="00FB427E">
      <w:pPr>
        <w:pStyle w:val="formattexttopleveltext"/>
        <w:spacing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3521">
        <w:rPr>
          <w:rFonts w:ascii="Times New Roman" w:hAnsi="Times New Roman" w:cs="Times New Roman"/>
          <w:b/>
          <w:bCs/>
          <w:sz w:val="28"/>
          <w:szCs w:val="28"/>
        </w:rPr>
        <w:t>ш</w:t>
      </w:r>
      <w:proofErr w:type="spellEnd"/>
      <w:r w:rsidRPr="009F3521">
        <w:rPr>
          <w:rFonts w:ascii="Times New Roman" w:hAnsi="Times New Roman" w:cs="Times New Roman"/>
          <w:sz w:val="28"/>
          <w:szCs w:val="28"/>
        </w:rPr>
        <w:t xml:space="preserve"> – стимулирующая доля </w:t>
      </w:r>
      <w:proofErr w:type="spellStart"/>
      <w:r w:rsidRPr="009F3521">
        <w:rPr>
          <w:rFonts w:ascii="Times New Roman" w:hAnsi="Times New Roman" w:cs="Times New Roman"/>
          <w:sz w:val="28"/>
          <w:szCs w:val="28"/>
        </w:rPr>
        <w:t>ФОТ</w:t>
      </w:r>
      <w:r w:rsidRPr="009F3521">
        <w:rPr>
          <w:rFonts w:ascii="Times New Roman" w:hAnsi="Times New Roman" w:cs="Times New Roman"/>
          <w:sz w:val="28"/>
          <w:szCs w:val="28"/>
          <w:vertAlign w:val="subscript"/>
        </w:rPr>
        <w:t>оо</w:t>
      </w:r>
      <w:proofErr w:type="spellEnd"/>
      <w:r w:rsidRPr="009F3521">
        <w:rPr>
          <w:rFonts w:ascii="Times New Roman" w:hAnsi="Times New Roman" w:cs="Times New Roman"/>
          <w:sz w:val="28"/>
          <w:szCs w:val="28"/>
        </w:rPr>
        <w:t>.</w:t>
      </w:r>
    </w:p>
    <w:p w:rsidR="00DF5944" w:rsidRPr="009F3521" w:rsidRDefault="00DF5944" w:rsidP="00FB427E">
      <w:pPr>
        <w:pStyle w:val="formattexttopleveltext"/>
        <w:spacing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3521">
        <w:rPr>
          <w:rFonts w:ascii="Times New Roman" w:hAnsi="Times New Roman" w:cs="Times New Roman"/>
          <w:sz w:val="28"/>
          <w:szCs w:val="28"/>
        </w:rPr>
        <w:t xml:space="preserve">Фактическая доля </w:t>
      </w:r>
      <w:proofErr w:type="spellStart"/>
      <w:r w:rsidRPr="009F3521">
        <w:rPr>
          <w:rFonts w:ascii="Times New Roman" w:hAnsi="Times New Roman" w:cs="Times New Roman"/>
          <w:sz w:val="28"/>
          <w:szCs w:val="28"/>
        </w:rPr>
        <w:t>ФОТ</w:t>
      </w:r>
      <w:r w:rsidRPr="009F3521">
        <w:rPr>
          <w:rFonts w:ascii="Times New Roman" w:hAnsi="Times New Roman" w:cs="Times New Roman"/>
          <w:sz w:val="28"/>
          <w:szCs w:val="28"/>
          <w:vertAlign w:val="subscript"/>
        </w:rPr>
        <w:t>ст</w:t>
      </w:r>
      <w:proofErr w:type="spellEnd"/>
      <w:r w:rsidRPr="009F3521">
        <w:rPr>
          <w:rFonts w:ascii="Times New Roman" w:hAnsi="Times New Roman" w:cs="Times New Roman"/>
          <w:sz w:val="28"/>
          <w:szCs w:val="28"/>
        </w:rPr>
        <w:t xml:space="preserve"> ежегодно устанавливается общеоб</w:t>
      </w:r>
      <w:r w:rsidR="00277DAC">
        <w:rPr>
          <w:rFonts w:ascii="Times New Roman" w:hAnsi="Times New Roman" w:cs="Times New Roman"/>
          <w:sz w:val="28"/>
          <w:szCs w:val="28"/>
        </w:rPr>
        <w:t xml:space="preserve">разовательной организацией </w:t>
      </w:r>
      <w:r w:rsidRPr="009F3521">
        <w:rPr>
          <w:rFonts w:ascii="Times New Roman" w:hAnsi="Times New Roman" w:cs="Times New Roman"/>
          <w:sz w:val="28"/>
          <w:szCs w:val="28"/>
        </w:rPr>
        <w:t xml:space="preserve"> до 30% от общего ФОТ.</w:t>
      </w:r>
    </w:p>
    <w:p w:rsidR="00DF5944" w:rsidRPr="009F3521" w:rsidRDefault="00DF5944" w:rsidP="00FB427E">
      <w:pPr>
        <w:pStyle w:val="formattexttopleveltext"/>
        <w:spacing w:before="0"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F3521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9F3521">
        <w:rPr>
          <w:rFonts w:ascii="Times New Roman" w:hAnsi="Times New Roman" w:cs="Times New Roman"/>
          <w:sz w:val="28"/>
          <w:szCs w:val="28"/>
        </w:rPr>
        <w:t>Базовая часть фонда оплаты труда обеспечивает гарантированную заработную плату руководителей (руководитель общеобразовательной организации, руководитель структурного подразделения, заместители руководителя и др.), педагогическ</w:t>
      </w:r>
      <w:r w:rsidR="0044593F">
        <w:rPr>
          <w:rFonts w:ascii="Times New Roman" w:hAnsi="Times New Roman" w:cs="Times New Roman"/>
          <w:sz w:val="28"/>
          <w:szCs w:val="28"/>
        </w:rPr>
        <w:t xml:space="preserve">ого (учителя, преподаватели, </w:t>
      </w:r>
      <w:r w:rsidRPr="009F3521">
        <w:rPr>
          <w:rFonts w:ascii="Times New Roman" w:hAnsi="Times New Roman" w:cs="Times New Roman"/>
          <w:sz w:val="28"/>
          <w:szCs w:val="28"/>
        </w:rPr>
        <w:t xml:space="preserve"> воспитатели, педагоги-психологи, психологи, социальные педагоги, педагоги дополнительного образования, организаторы внеклассной и внешкольной работы и др.), учебно-вспомогательного (вожатые, лаборанты и др.) и младшего обслуживающего (уборщики, дворники, водители и др.) персонала общеобразовательной организации и складывается из:</w:t>
      </w:r>
      <w:proofErr w:type="gramEnd"/>
    </w:p>
    <w:p w:rsidR="00DF5944" w:rsidRPr="009F3521" w:rsidRDefault="00DF5944" w:rsidP="00FB427E">
      <w:pPr>
        <w:pStyle w:val="formattexttopleveltext"/>
        <w:spacing w:before="0"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9F3521">
        <w:rPr>
          <w:rFonts w:ascii="Times New Roman" w:hAnsi="Times New Roman" w:cs="Times New Roman"/>
          <w:b/>
          <w:bCs/>
          <w:sz w:val="28"/>
          <w:szCs w:val="28"/>
        </w:rPr>
        <w:t>ФОТ</w:t>
      </w:r>
      <w:r w:rsidRPr="009F3521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б</w:t>
      </w:r>
      <w:proofErr w:type="spellEnd"/>
      <w:r w:rsidRPr="009F3521">
        <w:rPr>
          <w:rFonts w:ascii="Times New Roman" w:hAnsi="Times New Roman" w:cs="Times New Roman"/>
          <w:b/>
          <w:bCs/>
          <w:sz w:val="28"/>
          <w:szCs w:val="28"/>
        </w:rPr>
        <w:t xml:space="preserve"> = </w:t>
      </w:r>
      <w:proofErr w:type="spellStart"/>
      <w:r w:rsidRPr="009F3521">
        <w:rPr>
          <w:rFonts w:ascii="Times New Roman" w:hAnsi="Times New Roman" w:cs="Times New Roman"/>
          <w:b/>
          <w:bCs/>
          <w:sz w:val="28"/>
          <w:szCs w:val="28"/>
        </w:rPr>
        <w:t>ФОТ</w:t>
      </w:r>
      <w:r w:rsidRPr="009F3521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ауп</w:t>
      </w:r>
      <w:proofErr w:type="spellEnd"/>
      <w:r w:rsidRPr="009F3521">
        <w:rPr>
          <w:rFonts w:ascii="Times New Roman" w:hAnsi="Times New Roman" w:cs="Times New Roman"/>
          <w:b/>
          <w:bCs/>
          <w:sz w:val="28"/>
          <w:szCs w:val="28"/>
        </w:rPr>
        <w:t xml:space="preserve"> + </w:t>
      </w:r>
      <w:proofErr w:type="spellStart"/>
      <w:r w:rsidRPr="009F3521">
        <w:rPr>
          <w:rFonts w:ascii="Times New Roman" w:hAnsi="Times New Roman" w:cs="Times New Roman"/>
          <w:b/>
          <w:bCs/>
          <w:sz w:val="28"/>
          <w:szCs w:val="28"/>
        </w:rPr>
        <w:t>ФОТ</w:t>
      </w:r>
      <w:r w:rsidRPr="009F3521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пп</w:t>
      </w:r>
      <w:proofErr w:type="spellEnd"/>
      <w:r w:rsidRPr="009F3521">
        <w:rPr>
          <w:rFonts w:ascii="Times New Roman" w:hAnsi="Times New Roman" w:cs="Times New Roman"/>
          <w:b/>
          <w:bCs/>
          <w:sz w:val="28"/>
          <w:szCs w:val="28"/>
        </w:rPr>
        <w:t xml:space="preserve"> + </w:t>
      </w:r>
      <w:proofErr w:type="spellStart"/>
      <w:r w:rsidRPr="009F3521">
        <w:rPr>
          <w:rFonts w:ascii="Times New Roman" w:hAnsi="Times New Roman" w:cs="Times New Roman"/>
          <w:b/>
          <w:bCs/>
          <w:sz w:val="28"/>
          <w:szCs w:val="28"/>
        </w:rPr>
        <w:t>ФОТ</w:t>
      </w:r>
      <w:r w:rsidRPr="009F3521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увп</w:t>
      </w:r>
      <w:proofErr w:type="spellEnd"/>
      <w:r w:rsidRPr="009F3521">
        <w:rPr>
          <w:rFonts w:ascii="Times New Roman" w:hAnsi="Times New Roman" w:cs="Times New Roman"/>
          <w:b/>
          <w:bCs/>
          <w:sz w:val="28"/>
          <w:szCs w:val="28"/>
        </w:rPr>
        <w:t xml:space="preserve"> + </w:t>
      </w:r>
      <w:proofErr w:type="spellStart"/>
      <w:r w:rsidRPr="009F3521">
        <w:rPr>
          <w:rFonts w:ascii="Times New Roman" w:hAnsi="Times New Roman" w:cs="Times New Roman"/>
          <w:b/>
          <w:bCs/>
          <w:sz w:val="28"/>
          <w:szCs w:val="28"/>
        </w:rPr>
        <w:t>ФОТ</w:t>
      </w:r>
      <w:r w:rsidRPr="009F3521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моп</w:t>
      </w:r>
      <w:proofErr w:type="spellEnd"/>
      <w:r w:rsidRPr="009F3521">
        <w:rPr>
          <w:rFonts w:ascii="Times New Roman" w:hAnsi="Times New Roman" w:cs="Times New Roman"/>
          <w:sz w:val="28"/>
          <w:szCs w:val="28"/>
        </w:rPr>
        <w:t>, где:</w:t>
      </w:r>
    </w:p>
    <w:p w:rsidR="00DF5944" w:rsidRPr="009F3521" w:rsidRDefault="00DF5944" w:rsidP="00FB427E">
      <w:pPr>
        <w:pStyle w:val="formattexttopleveltext"/>
        <w:spacing w:before="0"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9F3521">
        <w:rPr>
          <w:rFonts w:ascii="Times New Roman" w:hAnsi="Times New Roman" w:cs="Times New Roman"/>
          <w:b/>
          <w:bCs/>
          <w:sz w:val="28"/>
          <w:szCs w:val="28"/>
        </w:rPr>
        <w:t>ФОТ</w:t>
      </w:r>
      <w:r w:rsidRPr="009F3521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ауп</w:t>
      </w:r>
      <w:proofErr w:type="spellEnd"/>
      <w:r w:rsidRPr="009F3521">
        <w:rPr>
          <w:rFonts w:ascii="Times New Roman" w:hAnsi="Times New Roman" w:cs="Times New Roman"/>
          <w:sz w:val="28"/>
          <w:szCs w:val="28"/>
        </w:rPr>
        <w:t xml:space="preserve"> – фонд оплаты труда для административно-управленческого персонала;</w:t>
      </w:r>
    </w:p>
    <w:p w:rsidR="00DF5944" w:rsidRPr="009F3521" w:rsidRDefault="00DF5944" w:rsidP="00FB427E">
      <w:pPr>
        <w:pStyle w:val="formattexttopleveltext"/>
        <w:spacing w:before="0"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9F3521">
        <w:rPr>
          <w:rFonts w:ascii="Times New Roman" w:hAnsi="Times New Roman" w:cs="Times New Roman"/>
          <w:b/>
          <w:bCs/>
          <w:sz w:val="28"/>
          <w:szCs w:val="28"/>
        </w:rPr>
        <w:t>ФОТ</w:t>
      </w:r>
      <w:r w:rsidRPr="009F3521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пп</w:t>
      </w:r>
      <w:proofErr w:type="spellEnd"/>
      <w:r w:rsidRPr="009F3521">
        <w:rPr>
          <w:rFonts w:ascii="Times New Roman" w:hAnsi="Times New Roman" w:cs="Times New Roman"/>
          <w:sz w:val="28"/>
          <w:szCs w:val="28"/>
        </w:rPr>
        <w:t xml:space="preserve"> – фонд оплаты труда для педагогического персонала (учителя и другие педагогические работники);</w:t>
      </w:r>
    </w:p>
    <w:p w:rsidR="00DF5944" w:rsidRPr="009F3521" w:rsidRDefault="00DF5944" w:rsidP="00FB427E">
      <w:pPr>
        <w:pStyle w:val="formattexttopleveltext"/>
        <w:spacing w:before="0" w:after="0"/>
        <w:ind w:firstLine="851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9F3521">
        <w:rPr>
          <w:rFonts w:ascii="Times New Roman" w:hAnsi="Times New Roman" w:cs="Times New Roman"/>
          <w:b/>
          <w:bCs/>
          <w:sz w:val="28"/>
          <w:szCs w:val="28"/>
        </w:rPr>
        <w:t>ФОТ</w:t>
      </w:r>
      <w:r w:rsidRPr="009F3521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увп</w:t>
      </w:r>
      <w:proofErr w:type="spellEnd"/>
      <w:r w:rsidRPr="009F3521">
        <w:rPr>
          <w:rFonts w:ascii="Times New Roman" w:hAnsi="Times New Roman" w:cs="Times New Roman"/>
          <w:sz w:val="28"/>
          <w:szCs w:val="28"/>
        </w:rPr>
        <w:t xml:space="preserve"> – фонд оплаты труда для учебно-вспомогательного персонала;</w:t>
      </w:r>
    </w:p>
    <w:p w:rsidR="00DF5944" w:rsidRPr="009F3521" w:rsidRDefault="00DF5944" w:rsidP="00FB427E">
      <w:pPr>
        <w:pStyle w:val="formattexttopleveltext"/>
        <w:spacing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3521">
        <w:rPr>
          <w:rFonts w:ascii="Times New Roman" w:hAnsi="Times New Roman" w:cs="Times New Roman"/>
          <w:b/>
          <w:bCs/>
          <w:sz w:val="28"/>
          <w:szCs w:val="28"/>
        </w:rPr>
        <w:t>ФОТ</w:t>
      </w:r>
      <w:r w:rsidRPr="009F3521">
        <w:rPr>
          <w:rFonts w:ascii="Times New Roman" w:hAnsi="Times New Roman" w:cs="Times New Roman"/>
          <w:b/>
          <w:bCs/>
          <w:sz w:val="28"/>
          <w:szCs w:val="28"/>
          <w:vertAlign w:val="subscript"/>
        </w:rPr>
        <w:t>моп</w:t>
      </w:r>
      <w:proofErr w:type="spellEnd"/>
      <w:r w:rsidRPr="009F3521">
        <w:rPr>
          <w:rFonts w:ascii="Times New Roman" w:hAnsi="Times New Roman" w:cs="Times New Roman"/>
          <w:sz w:val="28"/>
          <w:szCs w:val="28"/>
        </w:rPr>
        <w:t xml:space="preserve"> – фонд оплаты труда для младшего обслуживающего персонала.</w:t>
      </w:r>
    </w:p>
    <w:p w:rsidR="00DF5944" w:rsidRPr="009F3521" w:rsidRDefault="00DF5944" w:rsidP="00FB427E">
      <w:pPr>
        <w:pStyle w:val="formattexttopleveltext"/>
        <w:spacing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3521">
        <w:rPr>
          <w:rFonts w:ascii="Times New Roman" w:hAnsi="Times New Roman" w:cs="Times New Roman"/>
          <w:sz w:val="28"/>
          <w:szCs w:val="28"/>
        </w:rPr>
        <w:t xml:space="preserve">4.3. Особенность </w:t>
      </w:r>
      <w:proofErr w:type="gramStart"/>
      <w:r w:rsidRPr="009F3521">
        <w:rPr>
          <w:rFonts w:ascii="Times New Roman" w:hAnsi="Times New Roman" w:cs="Times New Roman"/>
          <w:sz w:val="28"/>
          <w:szCs w:val="28"/>
        </w:rPr>
        <w:t>формирования базовой части фонда оплаты труда учителей</w:t>
      </w:r>
      <w:proofErr w:type="gramEnd"/>
      <w:r w:rsidRPr="009F3521">
        <w:rPr>
          <w:rFonts w:ascii="Times New Roman" w:hAnsi="Times New Roman" w:cs="Times New Roman"/>
          <w:sz w:val="28"/>
          <w:szCs w:val="28"/>
        </w:rPr>
        <w:t>.</w:t>
      </w:r>
    </w:p>
    <w:p w:rsidR="00DF5944" w:rsidRPr="009F3521" w:rsidRDefault="00DF5944" w:rsidP="00FB427E">
      <w:pPr>
        <w:pStyle w:val="formattexttopleveltext"/>
        <w:spacing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3521">
        <w:rPr>
          <w:rFonts w:ascii="Times New Roman" w:hAnsi="Times New Roman" w:cs="Times New Roman"/>
          <w:sz w:val="28"/>
          <w:szCs w:val="28"/>
        </w:rPr>
        <w:t xml:space="preserve">Базовая часть фонда оплаты труда учителей формируется </w:t>
      </w:r>
      <w:proofErr w:type="gramStart"/>
      <w:r w:rsidRPr="009F3521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9F3521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F5944" w:rsidRPr="009F3521" w:rsidRDefault="00DF5944" w:rsidP="00FB427E">
      <w:pPr>
        <w:pStyle w:val="formattexttopleveltext"/>
        <w:spacing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3521">
        <w:rPr>
          <w:rFonts w:ascii="Times New Roman" w:hAnsi="Times New Roman" w:cs="Times New Roman"/>
          <w:sz w:val="28"/>
          <w:szCs w:val="28"/>
        </w:rPr>
        <w:t>ФОТ</w:t>
      </w:r>
      <w:r w:rsidRPr="009F3521">
        <w:rPr>
          <w:rFonts w:ascii="Times New Roman" w:hAnsi="Times New Roman" w:cs="Times New Roman"/>
          <w:sz w:val="28"/>
          <w:szCs w:val="28"/>
          <w:vertAlign w:val="subscript"/>
        </w:rPr>
        <w:t>у</w:t>
      </w:r>
      <w:r w:rsidRPr="009F3521">
        <w:rPr>
          <w:rFonts w:ascii="Times New Roman" w:hAnsi="Times New Roman" w:cs="Times New Roman"/>
          <w:sz w:val="28"/>
          <w:szCs w:val="28"/>
        </w:rPr>
        <w:t>=</w:t>
      </w:r>
      <w:proofErr w:type="spellEnd"/>
      <w:r w:rsidRPr="009F352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F3521">
        <w:rPr>
          <w:rFonts w:ascii="Times New Roman" w:hAnsi="Times New Roman" w:cs="Times New Roman"/>
          <w:sz w:val="28"/>
          <w:szCs w:val="28"/>
        </w:rPr>
        <w:t>ФОТ</w:t>
      </w:r>
      <w:r w:rsidRPr="009F3521">
        <w:rPr>
          <w:rFonts w:ascii="Times New Roman" w:hAnsi="Times New Roman" w:cs="Times New Roman"/>
          <w:sz w:val="28"/>
          <w:szCs w:val="28"/>
          <w:vertAlign w:val="subscript"/>
        </w:rPr>
        <w:t>аз</w:t>
      </w:r>
      <w:r w:rsidRPr="009F3521">
        <w:rPr>
          <w:rFonts w:ascii="Times New Roman" w:hAnsi="Times New Roman" w:cs="Times New Roman"/>
          <w:sz w:val="28"/>
          <w:szCs w:val="28"/>
        </w:rPr>
        <w:t>+ФОТ</w:t>
      </w:r>
      <w:r w:rsidRPr="009F3521">
        <w:rPr>
          <w:rFonts w:ascii="Times New Roman" w:hAnsi="Times New Roman" w:cs="Times New Roman"/>
          <w:sz w:val="28"/>
          <w:szCs w:val="28"/>
          <w:vertAlign w:val="subscript"/>
        </w:rPr>
        <w:t>наз</w:t>
      </w:r>
      <w:r w:rsidRPr="009F3521">
        <w:rPr>
          <w:rFonts w:ascii="Times New Roman" w:hAnsi="Times New Roman" w:cs="Times New Roman"/>
          <w:sz w:val="28"/>
          <w:szCs w:val="28"/>
        </w:rPr>
        <w:t>+В</w:t>
      </w:r>
      <w:r w:rsidRPr="009F3521">
        <w:rPr>
          <w:rFonts w:ascii="Times New Roman" w:hAnsi="Times New Roman" w:cs="Times New Roman"/>
          <w:sz w:val="28"/>
          <w:szCs w:val="28"/>
          <w:vertAlign w:val="subscript"/>
        </w:rPr>
        <w:t>кх</w:t>
      </w:r>
      <w:proofErr w:type="spellEnd"/>
      <w:r w:rsidRPr="009F3521">
        <w:rPr>
          <w:rFonts w:ascii="Times New Roman" w:hAnsi="Times New Roman" w:cs="Times New Roman"/>
          <w:sz w:val="28"/>
          <w:szCs w:val="28"/>
        </w:rPr>
        <w:t>, где:</w:t>
      </w:r>
    </w:p>
    <w:p w:rsidR="00DF5944" w:rsidRPr="009F3521" w:rsidRDefault="00DF5944" w:rsidP="00FB427E">
      <w:pPr>
        <w:pStyle w:val="formattexttopleveltext"/>
        <w:spacing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3521">
        <w:rPr>
          <w:rFonts w:ascii="Times New Roman" w:hAnsi="Times New Roman" w:cs="Times New Roman"/>
          <w:sz w:val="28"/>
          <w:szCs w:val="28"/>
        </w:rPr>
        <w:t>ФОТ</w:t>
      </w:r>
      <w:r w:rsidRPr="009F3521">
        <w:rPr>
          <w:rFonts w:ascii="Times New Roman" w:hAnsi="Times New Roman" w:cs="Times New Roman"/>
          <w:sz w:val="28"/>
          <w:szCs w:val="28"/>
          <w:vertAlign w:val="subscript"/>
        </w:rPr>
        <w:t>аз</w:t>
      </w:r>
      <w:proofErr w:type="spellEnd"/>
      <w:r w:rsidRPr="009F3521">
        <w:rPr>
          <w:rFonts w:ascii="Times New Roman" w:hAnsi="Times New Roman" w:cs="Times New Roman"/>
          <w:sz w:val="28"/>
          <w:szCs w:val="28"/>
        </w:rPr>
        <w:t xml:space="preserve"> – фонд оплаты труда за аудиторную занятость;</w:t>
      </w:r>
    </w:p>
    <w:p w:rsidR="00DF5944" w:rsidRPr="009F3521" w:rsidRDefault="00DF5944" w:rsidP="00FB427E">
      <w:pPr>
        <w:pStyle w:val="formattexttopleveltext"/>
        <w:spacing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3521">
        <w:rPr>
          <w:rFonts w:ascii="Times New Roman" w:hAnsi="Times New Roman" w:cs="Times New Roman"/>
          <w:sz w:val="28"/>
          <w:szCs w:val="28"/>
        </w:rPr>
        <w:t>ФОТ</w:t>
      </w:r>
      <w:r w:rsidRPr="009F3521">
        <w:rPr>
          <w:rFonts w:ascii="Times New Roman" w:hAnsi="Times New Roman" w:cs="Times New Roman"/>
          <w:sz w:val="28"/>
          <w:szCs w:val="28"/>
          <w:vertAlign w:val="subscript"/>
        </w:rPr>
        <w:t>наз</w:t>
      </w:r>
      <w:proofErr w:type="spellEnd"/>
      <w:r w:rsidRPr="009F3521">
        <w:rPr>
          <w:rFonts w:ascii="Times New Roman" w:hAnsi="Times New Roman" w:cs="Times New Roman"/>
          <w:sz w:val="28"/>
          <w:szCs w:val="28"/>
        </w:rPr>
        <w:t xml:space="preserve"> – фонд оплаты труда за неаудиторную занятость;</w:t>
      </w:r>
    </w:p>
    <w:p w:rsidR="00DF5944" w:rsidRPr="009F3521" w:rsidRDefault="00DF5944" w:rsidP="00FB427E">
      <w:pPr>
        <w:pStyle w:val="formattexttopleveltext"/>
        <w:spacing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9F3521">
        <w:rPr>
          <w:rFonts w:ascii="Times New Roman" w:hAnsi="Times New Roman" w:cs="Times New Roman"/>
          <w:sz w:val="28"/>
          <w:szCs w:val="28"/>
        </w:rPr>
        <w:t>В</w:t>
      </w:r>
      <w:r w:rsidRPr="009F3521">
        <w:rPr>
          <w:rFonts w:ascii="Times New Roman" w:hAnsi="Times New Roman" w:cs="Times New Roman"/>
          <w:sz w:val="28"/>
          <w:szCs w:val="28"/>
          <w:vertAlign w:val="subscript"/>
        </w:rPr>
        <w:t>кх</w:t>
      </w:r>
      <w:proofErr w:type="spellEnd"/>
      <w:r w:rsidRPr="009F3521">
        <w:rPr>
          <w:rFonts w:ascii="Times New Roman" w:hAnsi="Times New Roman" w:cs="Times New Roman"/>
          <w:sz w:val="28"/>
          <w:szCs w:val="28"/>
        </w:rPr>
        <w:t xml:space="preserve"> – выплаты компенсационного характера.</w:t>
      </w:r>
    </w:p>
    <w:p w:rsidR="00DF5944" w:rsidRPr="009F3521" w:rsidRDefault="00DF5944" w:rsidP="00FB427E">
      <w:pPr>
        <w:pStyle w:val="formattexttopleveltext"/>
        <w:spacing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3521">
        <w:rPr>
          <w:rFonts w:ascii="Times New Roman" w:hAnsi="Times New Roman" w:cs="Times New Roman"/>
          <w:sz w:val="28"/>
          <w:szCs w:val="28"/>
        </w:rPr>
        <w:t xml:space="preserve">Рекомендуемые доли </w:t>
      </w:r>
      <w:proofErr w:type="spellStart"/>
      <w:r w:rsidRPr="009F3521">
        <w:rPr>
          <w:rFonts w:ascii="Times New Roman" w:hAnsi="Times New Roman" w:cs="Times New Roman"/>
          <w:sz w:val="28"/>
          <w:szCs w:val="28"/>
        </w:rPr>
        <w:t>ФОТ</w:t>
      </w:r>
      <w:r w:rsidRPr="009F3521">
        <w:rPr>
          <w:rFonts w:ascii="Times New Roman" w:hAnsi="Times New Roman" w:cs="Times New Roman"/>
          <w:sz w:val="28"/>
          <w:szCs w:val="28"/>
          <w:vertAlign w:val="subscript"/>
        </w:rPr>
        <w:t>аз</w:t>
      </w:r>
      <w:proofErr w:type="spellEnd"/>
      <w:r w:rsidRPr="009F3521">
        <w:rPr>
          <w:rFonts w:ascii="Times New Roman" w:hAnsi="Times New Roman" w:cs="Times New Roman"/>
          <w:sz w:val="28"/>
          <w:szCs w:val="28"/>
        </w:rPr>
        <w:t xml:space="preserve"> – не более 90%, </w:t>
      </w:r>
      <w:proofErr w:type="spellStart"/>
      <w:r w:rsidRPr="009F3521">
        <w:rPr>
          <w:rFonts w:ascii="Times New Roman" w:hAnsi="Times New Roman" w:cs="Times New Roman"/>
          <w:sz w:val="28"/>
          <w:szCs w:val="28"/>
        </w:rPr>
        <w:t>ФОТ</w:t>
      </w:r>
      <w:r w:rsidRPr="009F3521">
        <w:rPr>
          <w:rFonts w:ascii="Times New Roman" w:hAnsi="Times New Roman" w:cs="Times New Roman"/>
          <w:sz w:val="28"/>
          <w:szCs w:val="28"/>
          <w:vertAlign w:val="subscript"/>
        </w:rPr>
        <w:t>наз</w:t>
      </w:r>
      <w:proofErr w:type="spellEnd"/>
      <w:r w:rsidRPr="009F3521">
        <w:rPr>
          <w:rFonts w:ascii="Times New Roman" w:hAnsi="Times New Roman" w:cs="Times New Roman"/>
          <w:sz w:val="28"/>
          <w:szCs w:val="28"/>
        </w:rPr>
        <w:t xml:space="preserve">– </w:t>
      </w:r>
      <w:proofErr w:type="gramStart"/>
      <w:r w:rsidRPr="009F3521">
        <w:rPr>
          <w:rFonts w:ascii="Times New Roman" w:hAnsi="Times New Roman" w:cs="Times New Roman"/>
          <w:sz w:val="28"/>
          <w:szCs w:val="28"/>
        </w:rPr>
        <w:t>не</w:t>
      </w:r>
      <w:proofErr w:type="gramEnd"/>
      <w:r w:rsidRPr="009F3521">
        <w:rPr>
          <w:rFonts w:ascii="Times New Roman" w:hAnsi="Times New Roman" w:cs="Times New Roman"/>
          <w:sz w:val="28"/>
          <w:szCs w:val="28"/>
        </w:rPr>
        <w:t xml:space="preserve"> менее 10%. </w:t>
      </w:r>
    </w:p>
    <w:p w:rsidR="00DF5944" w:rsidRPr="009F3521" w:rsidRDefault="00DF5944" w:rsidP="00FB427E">
      <w:pPr>
        <w:pStyle w:val="formattexttopleveltext"/>
        <w:spacing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3521">
        <w:rPr>
          <w:rFonts w:ascii="Times New Roman" w:hAnsi="Times New Roman" w:cs="Times New Roman"/>
          <w:sz w:val="28"/>
          <w:szCs w:val="28"/>
        </w:rPr>
        <w:t xml:space="preserve">Конкретное соотношение  между </w:t>
      </w:r>
      <w:proofErr w:type="spellStart"/>
      <w:r w:rsidRPr="009F3521">
        <w:rPr>
          <w:rFonts w:ascii="Times New Roman" w:hAnsi="Times New Roman" w:cs="Times New Roman"/>
          <w:sz w:val="28"/>
          <w:szCs w:val="28"/>
        </w:rPr>
        <w:t>ФОТ</w:t>
      </w:r>
      <w:r w:rsidRPr="009F3521">
        <w:rPr>
          <w:rFonts w:ascii="Times New Roman" w:hAnsi="Times New Roman" w:cs="Times New Roman"/>
          <w:sz w:val="28"/>
          <w:szCs w:val="28"/>
          <w:vertAlign w:val="subscript"/>
        </w:rPr>
        <w:t>аз</w:t>
      </w:r>
      <w:proofErr w:type="spellEnd"/>
      <w:r w:rsidRPr="009F3521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9F3521">
        <w:rPr>
          <w:rFonts w:ascii="Times New Roman" w:hAnsi="Times New Roman" w:cs="Times New Roman"/>
          <w:sz w:val="28"/>
          <w:szCs w:val="28"/>
        </w:rPr>
        <w:t>ФОТ</w:t>
      </w:r>
      <w:r w:rsidRPr="009F3521">
        <w:rPr>
          <w:rFonts w:ascii="Times New Roman" w:hAnsi="Times New Roman" w:cs="Times New Roman"/>
          <w:sz w:val="28"/>
          <w:szCs w:val="28"/>
          <w:vertAlign w:val="subscript"/>
        </w:rPr>
        <w:t>наз</w:t>
      </w:r>
      <w:proofErr w:type="spellEnd"/>
      <w:r w:rsidRPr="009F3521">
        <w:rPr>
          <w:rFonts w:ascii="Times New Roman" w:hAnsi="Times New Roman" w:cs="Times New Roman"/>
          <w:sz w:val="28"/>
          <w:szCs w:val="28"/>
        </w:rPr>
        <w:t xml:space="preserve"> учителей определяется общеобразовательной организацией самостоятельно.</w:t>
      </w:r>
    </w:p>
    <w:p w:rsidR="00DF5944" w:rsidRPr="009F3521" w:rsidRDefault="00DF5944" w:rsidP="00FB427E">
      <w:pPr>
        <w:pStyle w:val="formattexttopleveltext"/>
        <w:spacing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3521">
        <w:rPr>
          <w:rFonts w:ascii="Times New Roman" w:hAnsi="Times New Roman" w:cs="Times New Roman"/>
          <w:sz w:val="28"/>
          <w:szCs w:val="28"/>
        </w:rPr>
        <w:t>4.4. Руководитель на основе рекомендаций</w:t>
      </w:r>
      <w:r w:rsidR="00273C54">
        <w:rPr>
          <w:rFonts w:ascii="Times New Roman" w:hAnsi="Times New Roman" w:cs="Times New Roman"/>
          <w:sz w:val="28"/>
          <w:szCs w:val="28"/>
        </w:rPr>
        <w:t xml:space="preserve"> </w:t>
      </w:r>
      <w:r w:rsidRPr="009F3521">
        <w:rPr>
          <w:rFonts w:ascii="Times New Roman" w:hAnsi="Times New Roman" w:cs="Times New Roman"/>
          <w:sz w:val="28"/>
          <w:szCs w:val="28"/>
        </w:rPr>
        <w:t xml:space="preserve">(Приложение 1 к </w:t>
      </w:r>
      <w:r w:rsidR="00AE2E82">
        <w:rPr>
          <w:rFonts w:ascii="Times New Roman" w:hAnsi="Times New Roman" w:cs="Times New Roman"/>
          <w:sz w:val="28"/>
          <w:szCs w:val="28"/>
        </w:rPr>
        <w:t>П</w:t>
      </w:r>
      <w:r w:rsidRPr="009F3521">
        <w:rPr>
          <w:rFonts w:ascii="Times New Roman" w:hAnsi="Times New Roman" w:cs="Times New Roman"/>
          <w:sz w:val="28"/>
          <w:szCs w:val="28"/>
        </w:rPr>
        <w:t xml:space="preserve">оложению) формирует и утверждает штатное расписание </w:t>
      </w:r>
      <w:r w:rsidRPr="009F3521">
        <w:rPr>
          <w:rFonts w:ascii="Times New Roman" w:hAnsi="Times New Roman" w:cs="Times New Roman"/>
          <w:sz w:val="28"/>
          <w:szCs w:val="28"/>
        </w:rPr>
        <w:lastRenderedPageBreak/>
        <w:t>общеобразовательной организации в пределах фонда оплаты труда с учётом следующих условий:</w:t>
      </w:r>
    </w:p>
    <w:p w:rsidR="00DF5944" w:rsidRPr="009F3521" w:rsidRDefault="00DF5944" w:rsidP="00FB427E">
      <w:pPr>
        <w:ind w:firstLine="709"/>
        <w:jc w:val="both"/>
        <w:rPr>
          <w:sz w:val="28"/>
          <w:szCs w:val="28"/>
        </w:rPr>
      </w:pPr>
      <w:proofErr w:type="gramStart"/>
      <w:r w:rsidRPr="009F3521">
        <w:rPr>
          <w:sz w:val="28"/>
          <w:szCs w:val="28"/>
        </w:rPr>
        <w:t xml:space="preserve">1) Доля фонда оплаты труда административно-управленческого персонала не должна превышать </w:t>
      </w:r>
      <w:r w:rsidRPr="007A3B40">
        <w:rPr>
          <w:sz w:val="28"/>
          <w:szCs w:val="28"/>
        </w:rPr>
        <w:t>1</w:t>
      </w:r>
      <w:r w:rsidR="00AD7855">
        <w:rPr>
          <w:sz w:val="28"/>
          <w:szCs w:val="28"/>
        </w:rPr>
        <w:t>2</w:t>
      </w:r>
      <w:r w:rsidRPr="007A3B40">
        <w:rPr>
          <w:sz w:val="28"/>
          <w:szCs w:val="28"/>
        </w:rPr>
        <w:t>%</w:t>
      </w:r>
      <w:r w:rsidRPr="009F3521">
        <w:rPr>
          <w:sz w:val="28"/>
          <w:szCs w:val="28"/>
        </w:rPr>
        <w:t xml:space="preserve"> (без учета оплаты за учебную нагрузку), из них доля фонда оплаты труда руководителя не должна превышать </w:t>
      </w:r>
      <w:r w:rsidRPr="005C6580">
        <w:rPr>
          <w:sz w:val="28"/>
          <w:szCs w:val="28"/>
        </w:rPr>
        <w:t>8 %</w:t>
      </w:r>
      <w:r w:rsidRPr="005C6580">
        <w:rPr>
          <w:rStyle w:val="af1"/>
          <w:sz w:val="28"/>
          <w:szCs w:val="28"/>
        </w:rPr>
        <w:footnoteReference w:id="2"/>
      </w:r>
      <w:r w:rsidRPr="009F3521">
        <w:rPr>
          <w:sz w:val="28"/>
          <w:szCs w:val="28"/>
        </w:rPr>
        <w:t xml:space="preserve"> от общего фонда оплаты труда общеобразовательной организации, за исключением общеобразовательных организаций, отнесенных в соответствии с приказами департамента, к малокомплектным и малочисленным, применяющим коэффициент условной наполняемости классов.</w:t>
      </w:r>
      <w:proofErr w:type="gramEnd"/>
      <w:r w:rsidRPr="009F3521">
        <w:rPr>
          <w:sz w:val="28"/>
          <w:szCs w:val="28"/>
        </w:rPr>
        <w:t xml:space="preserve"> Для вышеуказанных общеобразовательных организаций доля фонда оплаты труда руководителя может составлять до 10%.</w:t>
      </w:r>
    </w:p>
    <w:p w:rsidR="00DF5944" w:rsidRPr="009F3521" w:rsidRDefault="00DF5944" w:rsidP="00FB427E">
      <w:pPr>
        <w:pStyle w:val="formattexttopleveltext"/>
        <w:spacing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3521">
        <w:rPr>
          <w:rFonts w:ascii="Times New Roman" w:hAnsi="Times New Roman" w:cs="Times New Roman"/>
          <w:sz w:val="28"/>
          <w:szCs w:val="28"/>
        </w:rPr>
        <w:t xml:space="preserve">При этом доля фонда стимулирующих выплат должна составлять </w:t>
      </w:r>
      <w:r w:rsidRPr="007A3B40">
        <w:rPr>
          <w:rFonts w:ascii="Times New Roman" w:hAnsi="Times New Roman" w:cs="Times New Roman"/>
          <w:sz w:val="28"/>
          <w:szCs w:val="28"/>
        </w:rPr>
        <w:t>не менее 30%</w:t>
      </w:r>
      <w:r w:rsidRPr="009F3521">
        <w:rPr>
          <w:rFonts w:ascii="Times New Roman" w:hAnsi="Times New Roman" w:cs="Times New Roman"/>
          <w:sz w:val="28"/>
          <w:szCs w:val="28"/>
        </w:rPr>
        <w:t xml:space="preserve"> от фонда оплаты труда административно-управленческого персонала.</w:t>
      </w:r>
    </w:p>
    <w:p w:rsidR="00DF5944" w:rsidRPr="009F3521" w:rsidRDefault="00DF5944" w:rsidP="00FB427E">
      <w:pPr>
        <w:pStyle w:val="formattexttopleveltext"/>
        <w:spacing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3521">
        <w:rPr>
          <w:rFonts w:ascii="Times New Roman" w:hAnsi="Times New Roman" w:cs="Times New Roman"/>
          <w:sz w:val="28"/>
          <w:szCs w:val="28"/>
        </w:rPr>
        <w:t>Доля фонда оплаты труда административно-управленческого персонала может быть увеличена не более чем на 2% при работе общеобразовательной организации в двухсменном режиме</w:t>
      </w:r>
      <w:r w:rsidRPr="009F3521">
        <w:rPr>
          <w:rStyle w:val="a7"/>
          <w:rFonts w:ascii="Times New Roman" w:hAnsi="Times New Roman" w:cs="Times New Roman"/>
          <w:sz w:val="28"/>
          <w:szCs w:val="28"/>
        </w:rPr>
        <w:footnoteReference w:id="3"/>
      </w:r>
      <w:r w:rsidRPr="009F3521">
        <w:rPr>
          <w:rFonts w:ascii="Times New Roman" w:hAnsi="Times New Roman" w:cs="Times New Roman"/>
          <w:sz w:val="28"/>
          <w:szCs w:val="28"/>
        </w:rPr>
        <w:t>.</w:t>
      </w:r>
    </w:p>
    <w:p w:rsidR="00DF5944" w:rsidRPr="009F3521" w:rsidRDefault="00DF5944" w:rsidP="00FB427E">
      <w:pPr>
        <w:pStyle w:val="formattexttopleveltext"/>
        <w:spacing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3521">
        <w:rPr>
          <w:rFonts w:ascii="Times New Roman" w:hAnsi="Times New Roman" w:cs="Times New Roman"/>
          <w:sz w:val="28"/>
          <w:szCs w:val="28"/>
        </w:rPr>
        <w:t>2) Доля фонда оплаты труда педагогического персонала может быть установлена в диапазоне от 69 до 72%.</w:t>
      </w:r>
    </w:p>
    <w:p w:rsidR="00DF5944" w:rsidRPr="009F3521" w:rsidRDefault="00DF5944" w:rsidP="00FB427E">
      <w:pPr>
        <w:pStyle w:val="formattexttopleveltext"/>
        <w:spacing w:before="0"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F3521">
        <w:rPr>
          <w:rFonts w:ascii="Times New Roman" w:hAnsi="Times New Roman" w:cs="Times New Roman"/>
          <w:sz w:val="28"/>
          <w:szCs w:val="28"/>
        </w:rPr>
        <w:t>4.5. Оплата труда работников общеобразовательной организации производится на основании трудовых договоров между руководителем и работниками организации.</w:t>
      </w:r>
    </w:p>
    <w:p w:rsidR="00DF5944" w:rsidRPr="009F3521" w:rsidRDefault="00DF5944" w:rsidP="00FB427E">
      <w:pPr>
        <w:pStyle w:val="ConsNormal"/>
        <w:widowControl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C6580" w:rsidRDefault="005C6580" w:rsidP="00FB427E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1FDF" w:rsidRPr="005C6580" w:rsidRDefault="001443AB" w:rsidP="006B72C9">
      <w:pPr>
        <w:pStyle w:val="ConsNormal"/>
        <w:widowControl/>
        <w:ind w:right="0" w:firstLine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</w:t>
      </w:r>
      <w:r w:rsidR="008F1FDF">
        <w:rPr>
          <w:rFonts w:ascii="Times New Roman" w:hAnsi="Times New Roman" w:cs="Times New Roman"/>
          <w:b/>
          <w:bCs/>
          <w:sz w:val="28"/>
          <w:szCs w:val="28"/>
        </w:rPr>
        <w:t xml:space="preserve">РАЗДЕЛ </w:t>
      </w:r>
      <w:r w:rsidR="008F1FDF">
        <w:rPr>
          <w:rFonts w:ascii="Times New Roman" w:hAnsi="Times New Roman" w:cs="Times New Roman"/>
          <w:b/>
          <w:bCs/>
          <w:sz w:val="28"/>
          <w:szCs w:val="28"/>
          <w:lang w:val="en-US"/>
        </w:rPr>
        <w:t>V</w:t>
      </w:r>
    </w:p>
    <w:p w:rsidR="00DF5944" w:rsidRPr="009F3521" w:rsidRDefault="00273C54" w:rsidP="00FB427E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F3521">
        <w:rPr>
          <w:rFonts w:ascii="Times New Roman" w:hAnsi="Times New Roman" w:cs="Times New Roman"/>
          <w:b/>
          <w:bCs/>
          <w:sz w:val="28"/>
          <w:szCs w:val="28"/>
        </w:rPr>
        <w:t xml:space="preserve"> РАСЧЕТ ЗАРАБОТНОЙ ПЛАТЫ РАБОТНИКОВ</w:t>
      </w:r>
    </w:p>
    <w:p w:rsidR="00DF5944" w:rsidRPr="009F3521" w:rsidRDefault="00DF5944" w:rsidP="00FB427E">
      <w:pPr>
        <w:pStyle w:val="ConsNormal"/>
        <w:widowControl/>
        <w:ind w:right="0"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F5944" w:rsidRPr="00AD7855" w:rsidRDefault="00DF5944" w:rsidP="00FB427E">
      <w:pPr>
        <w:ind w:firstLine="851"/>
        <w:jc w:val="both"/>
        <w:rPr>
          <w:sz w:val="28"/>
          <w:szCs w:val="28"/>
        </w:rPr>
      </w:pPr>
      <w:r w:rsidRPr="00AD7855">
        <w:rPr>
          <w:sz w:val="28"/>
          <w:szCs w:val="28"/>
        </w:rPr>
        <w:t>5.1. Заработная плата работников общеобразовательной организации рассчитывается по следующей формуле:</w:t>
      </w:r>
    </w:p>
    <w:p w:rsidR="00DF5944" w:rsidRPr="00AD7855" w:rsidRDefault="00DF5944" w:rsidP="00FB427E">
      <w:pPr>
        <w:ind w:firstLine="851"/>
        <w:jc w:val="both"/>
        <w:rPr>
          <w:b/>
          <w:bCs/>
          <w:sz w:val="28"/>
          <w:szCs w:val="28"/>
        </w:rPr>
      </w:pPr>
      <w:r w:rsidRPr="00AD7855">
        <w:rPr>
          <w:position w:val="-6"/>
          <w:sz w:val="28"/>
          <w:szCs w:val="28"/>
        </w:rPr>
        <w:object w:dxaOrig="2280" w:dyaOrig="279">
          <v:shape id="_x0000_i1026" type="#_x0000_t75" style="width:127.7pt;height:14.95pt" o:ole="" filled="t">
            <v:fill color2="black"/>
            <v:imagedata r:id="rId14" o:title=""/>
          </v:shape>
          <o:OLEObject Type="Embed" ProgID="Equation.3" ShapeID="_x0000_i1026" DrawAspect="Content" ObjectID="_1583906464" r:id="rId15"/>
        </w:object>
      </w:r>
      <w:r w:rsidRPr="00AD7855">
        <w:rPr>
          <w:b/>
          <w:bCs/>
          <w:sz w:val="28"/>
          <w:szCs w:val="28"/>
        </w:rPr>
        <w:t xml:space="preserve">, </w:t>
      </w:r>
      <w:r w:rsidRPr="00AD7855">
        <w:rPr>
          <w:sz w:val="28"/>
          <w:szCs w:val="28"/>
        </w:rPr>
        <w:t>где:</w:t>
      </w:r>
    </w:p>
    <w:p w:rsidR="00DF5944" w:rsidRPr="00AD7855" w:rsidRDefault="00DF5944" w:rsidP="00FB427E">
      <w:pPr>
        <w:ind w:firstLine="851"/>
        <w:jc w:val="both"/>
        <w:rPr>
          <w:b/>
          <w:bCs/>
          <w:sz w:val="28"/>
          <w:szCs w:val="28"/>
        </w:rPr>
      </w:pPr>
      <w:proofErr w:type="spellStart"/>
      <w:r w:rsidRPr="00AD7855">
        <w:rPr>
          <w:b/>
          <w:bCs/>
          <w:sz w:val="28"/>
          <w:szCs w:val="28"/>
        </w:rPr>
        <w:t>Зп</w:t>
      </w:r>
      <w:proofErr w:type="spellEnd"/>
      <w:r w:rsidRPr="00AD7855">
        <w:rPr>
          <w:sz w:val="28"/>
          <w:szCs w:val="28"/>
        </w:rPr>
        <w:t xml:space="preserve"> – заработная плата;</w:t>
      </w:r>
    </w:p>
    <w:p w:rsidR="00DF5944" w:rsidRPr="00AD7855" w:rsidRDefault="00DF5944" w:rsidP="00FB427E">
      <w:pPr>
        <w:ind w:firstLine="851"/>
        <w:jc w:val="both"/>
        <w:rPr>
          <w:b/>
          <w:bCs/>
          <w:sz w:val="28"/>
          <w:szCs w:val="28"/>
        </w:rPr>
      </w:pPr>
      <w:r w:rsidRPr="00AD7855">
        <w:rPr>
          <w:b/>
          <w:bCs/>
          <w:sz w:val="28"/>
          <w:szCs w:val="28"/>
        </w:rPr>
        <w:t xml:space="preserve">Од </w:t>
      </w:r>
      <w:r w:rsidRPr="00AD7855">
        <w:rPr>
          <w:sz w:val="28"/>
          <w:szCs w:val="28"/>
        </w:rPr>
        <w:t>– оклад (должностной оклад);</w:t>
      </w:r>
    </w:p>
    <w:p w:rsidR="00DF5944" w:rsidRPr="00AD7855" w:rsidRDefault="00DF5944" w:rsidP="00FB427E">
      <w:pPr>
        <w:ind w:firstLine="851"/>
        <w:jc w:val="both"/>
        <w:rPr>
          <w:b/>
          <w:bCs/>
          <w:sz w:val="28"/>
          <w:szCs w:val="28"/>
        </w:rPr>
      </w:pPr>
      <w:r w:rsidRPr="00AD7855">
        <w:rPr>
          <w:b/>
          <w:bCs/>
          <w:sz w:val="28"/>
          <w:szCs w:val="28"/>
        </w:rPr>
        <w:t>К</w:t>
      </w:r>
      <w:r w:rsidRPr="00AD7855">
        <w:rPr>
          <w:sz w:val="28"/>
          <w:szCs w:val="28"/>
        </w:rPr>
        <w:t xml:space="preserve">– </w:t>
      </w:r>
      <w:proofErr w:type="gramStart"/>
      <w:r w:rsidRPr="00AD7855">
        <w:rPr>
          <w:sz w:val="28"/>
          <w:szCs w:val="28"/>
        </w:rPr>
        <w:t>ко</w:t>
      </w:r>
      <w:proofErr w:type="gramEnd"/>
      <w:r w:rsidRPr="00AD7855">
        <w:rPr>
          <w:sz w:val="28"/>
          <w:szCs w:val="28"/>
        </w:rPr>
        <w:t>мпенсационные выплаты;</w:t>
      </w:r>
    </w:p>
    <w:p w:rsidR="00DF5944" w:rsidRPr="00AD7855" w:rsidRDefault="00DF5944" w:rsidP="00FB427E">
      <w:pPr>
        <w:ind w:firstLine="851"/>
        <w:jc w:val="both"/>
        <w:rPr>
          <w:b/>
          <w:bCs/>
          <w:sz w:val="28"/>
          <w:szCs w:val="28"/>
        </w:rPr>
      </w:pPr>
      <w:r w:rsidRPr="00AD7855">
        <w:rPr>
          <w:b/>
          <w:bCs/>
          <w:sz w:val="28"/>
          <w:szCs w:val="28"/>
        </w:rPr>
        <w:t>С</w:t>
      </w:r>
      <w:r w:rsidRPr="00AD7855">
        <w:rPr>
          <w:sz w:val="28"/>
          <w:szCs w:val="28"/>
        </w:rPr>
        <w:t xml:space="preserve">– </w:t>
      </w:r>
      <w:proofErr w:type="gramStart"/>
      <w:r w:rsidRPr="00AD7855">
        <w:rPr>
          <w:sz w:val="28"/>
          <w:szCs w:val="28"/>
        </w:rPr>
        <w:t>ст</w:t>
      </w:r>
      <w:proofErr w:type="gramEnd"/>
      <w:r w:rsidRPr="00AD7855">
        <w:rPr>
          <w:sz w:val="28"/>
          <w:szCs w:val="28"/>
        </w:rPr>
        <w:t>имулирующие выплаты;</w:t>
      </w:r>
    </w:p>
    <w:p w:rsidR="00DF5944" w:rsidRPr="00AD7855" w:rsidRDefault="00DF5944" w:rsidP="00FB427E">
      <w:pPr>
        <w:ind w:firstLine="851"/>
        <w:jc w:val="both"/>
        <w:rPr>
          <w:sz w:val="28"/>
          <w:szCs w:val="28"/>
        </w:rPr>
      </w:pPr>
      <w:r w:rsidRPr="00AD7855">
        <w:rPr>
          <w:sz w:val="28"/>
          <w:szCs w:val="28"/>
        </w:rPr>
        <w:t>МП – выплата</w:t>
      </w:r>
      <w:r w:rsidR="00273C54" w:rsidRPr="00AD7855">
        <w:rPr>
          <w:sz w:val="28"/>
          <w:szCs w:val="28"/>
        </w:rPr>
        <w:t xml:space="preserve"> </w:t>
      </w:r>
      <w:r w:rsidRPr="00AD7855">
        <w:rPr>
          <w:sz w:val="28"/>
          <w:szCs w:val="28"/>
        </w:rPr>
        <w:t>материальной помощи.</w:t>
      </w:r>
    </w:p>
    <w:p w:rsidR="00DF5944" w:rsidRPr="00AD7855" w:rsidRDefault="00DF5944" w:rsidP="00FB427E">
      <w:pPr>
        <w:ind w:firstLine="851"/>
        <w:jc w:val="both"/>
        <w:rPr>
          <w:sz w:val="28"/>
          <w:szCs w:val="28"/>
        </w:rPr>
      </w:pPr>
      <w:r w:rsidRPr="00AD7855">
        <w:rPr>
          <w:sz w:val="28"/>
          <w:szCs w:val="28"/>
        </w:rPr>
        <w:t>Оклад (должностной оклад) рассчитывается по формуле:</w:t>
      </w:r>
    </w:p>
    <w:p w:rsidR="00DF5944" w:rsidRPr="009F3521" w:rsidRDefault="00DF5944" w:rsidP="00FB427E">
      <w:pPr>
        <w:ind w:firstLine="851"/>
        <w:jc w:val="both"/>
        <w:rPr>
          <w:b/>
          <w:bCs/>
          <w:sz w:val="28"/>
          <w:szCs w:val="28"/>
        </w:rPr>
      </w:pPr>
      <w:r w:rsidRPr="00AD7855">
        <w:rPr>
          <w:position w:val="-5"/>
          <w:sz w:val="28"/>
          <w:szCs w:val="28"/>
        </w:rPr>
        <w:object w:dxaOrig="1719" w:dyaOrig="360">
          <v:shape id="_x0000_i1027" type="#_x0000_t75" style="width:86.25pt;height:16.3pt" o:ole="" filled="t">
            <v:fill color2="black"/>
            <v:imagedata r:id="rId16" o:title=""/>
          </v:shape>
          <o:OLEObject Type="Embed" ProgID="Equation.3" ShapeID="_x0000_i1027" DrawAspect="Content" ObjectID="_1583906465" r:id="rId17"/>
        </w:object>
      </w:r>
      <w:r w:rsidRPr="00AD7855">
        <w:rPr>
          <w:sz w:val="28"/>
          <w:szCs w:val="28"/>
        </w:rPr>
        <w:t xml:space="preserve"> , где:</w:t>
      </w:r>
    </w:p>
    <w:p w:rsidR="00DF5944" w:rsidRPr="009F3521" w:rsidRDefault="00DF5944" w:rsidP="00FB427E">
      <w:pPr>
        <w:ind w:firstLine="851"/>
        <w:jc w:val="both"/>
        <w:rPr>
          <w:b/>
          <w:bCs/>
          <w:sz w:val="28"/>
          <w:szCs w:val="28"/>
        </w:rPr>
      </w:pPr>
      <w:proofErr w:type="gramStart"/>
      <w:r w:rsidRPr="009F3521">
        <w:rPr>
          <w:b/>
          <w:bCs/>
          <w:sz w:val="28"/>
          <w:szCs w:val="28"/>
        </w:rPr>
        <w:t>Б</w:t>
      </w:r>
      <w:proofErr w:type="gramEnd"/>
      <w:r w:rsidRPr="009F3521">
        <w:rPr>
          <w:sz w:val="28"/>
          <w:szCs w:val="28"/>
        </w:rPr>
        <w:t xml:space="preserve"> – оклад по ПКГ</w:t>
      </w:r>
      <w:r w:rsidR="00273C54">
        <w:rPr>
          <w:sz w:val="28"/>
          <w:szCs w:val="28"/>
        </w:rPr>
        <w:t xml:space="preserve"> </w:t>
      </w:r>
      <w:r w:rsidRPr="009F3521">
        <w:rPr>
          <w:sz w:val="28"/>
          <w:szCs w:val="28"/>
        </w:rPr>
        <w:t>(При</w:t>
      </w:r>
      <w:r w:rsidR="005C6580">
        <w:rPr>
          <w:sz w:val="28"/>
          <w:szCs w:val="28"/>
        </w:rPr>
        <w:t xml:space="preserve">ложение </w:t>
      </w:r>
      <w:r w:rsidR="00AE2E82">
        <w:rPr>
          <w:sz w:val="28"/>
          <w:szCs w:val="28"/>
        </w:rPr>
        <w:t>6</w:t>
      </w:r>
      <w:r w:rsidRPr="009F3521">
        <w:rPr>
          <w:sz w:val="28"/>
          <w:szCs w:val="28"/>
        </w:rPr>
        <w:t>);</w:t>
      </w:r>
    </w:p>
    <w:p w:rsidR="00DF5944" w:rsidRPr="009F3521" w:rsidRDefault="00DF5944" w:rsidP="00FB427E">
      <w:pPr>
        <w:ind w:firstLine="851"/>
        <w:jc w:val="both"/>
        <w:rPr>
          <w:b/>
          <w:bCs/>
          <w:sz w:val="28"/>
          <w:szCs w:val="28"/>
        </w:rPr>
      </w:pPr>
      <w:r w:rsidRPr="009F3521">
        <w:rPr>
          <w:b/>
          <w:bCs/>
          <w:sz w:val="28"/>
          <w:szCs w:val="28"/>
        </w:rPr>
        <w:t>К</w:t>
      </w:r>
      <w:r w:rsidRPr="009F3521">
        <w:rPr>
          <w:b/>
          <w:bCs/>
          <w:sz w:val="28"/>
          <w:szCs w:val="28"/>
          <w:vertAlign w:val="subscript"/>
        </w:rPr>
        <w:t>с</w:t>
      </w:r>
      <w:r w:rsidRPr="009F3521">
        <w:rPr>
          <w:sz w:val="28"/>
          <w:szCs w:val="28"/>
        </w:rPr>
        <w:t xml:space="preserve"> - коэффициент удорожания по местонахождению общеобразовательной организации (город - 1, село - 1,25)</w:t>
      </w:r>
      <w:r w:rsidRPr="009F3521">
        <w:rPr>
          <w:rStyle w:val="a7"/>
          <w:sz w:val="28"/>
          <w:szCs w:val="28"/>
        </w:rPr>
        <w:footnoteReference w:id="4"/>
      </w:r>
      <w:r w:rsidRPr="009F3521">
        <w:rPr>
          <w:sz w:val="28"/>
          <w:szCs w:val="28"/>
        </w:rPr>
        <w:t>;</w:t>
      </w: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proofErr w:type="spellStart"/>
      <w:r w:rsidRPr="009F3521">
        <w:rPr>
          <w:b/>
          <w:bCs/>
          <w:sz w:val="28"/>
          <w:szCs w:val="28"/>
        </w:rPr>
        <w:lastRenderedPageBreak/>
        <w:t>К</w:t>
      </w:r>
      <w:r w:rsidRPr="009F3521">
        <w:rPr>
          <w:b/>
          <w:bCs/>
          <w:sz w:val="28"/>
          <w:szCs w:val="28"/>
          <w:vertAlign w:val="subscript"/>
        </w:rPr>
        <w:t>н</w:t>
      </w:r>
      <w:proofErr w:type="spellEnd"/>
      <w:r w:rsidRPr="009F3521">
        <w:rPr>
          <w:sz w:val="28"/>
          <w:szCs w:val="28"/>
        </w:rPr>
        <w:t xml:space="preserve"> – коэффициент постоянных повышающих надбавок к окладу (должностному окладу), ставке заработной платы в зависимости от специфики и особенностей труда (Таблица 1).</w:t>
      </w:r>
    </w:p>
    <w:p w:rsidR="00DF5944" w:rsidRPr="009F3521" w:rsidRDefault="00DF5944" w:rsidP="006B72C9">
      <w:pPr>
        <w:ind w:firstLine="851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При этом постоянно гарантированной величиной является оклад (должностной оклад), ставка заработной платы и коэффициент постоянных повышающих надбавок. Остальные части заработной платы выплачиваются в пределах утверждённого фонда оплаты труда, в соответствии с условиями труда, его количеством, качеством.</w:t>
      </w:r>
    </w:p>
    <w:p w:rsidR="00DF5944" w:rsidRPr="009F3521" w:rsidRDefault="00DF5944">
      <w:pPr>
        <w:spacing w:line="360" w:lineRule="auto"/>
        <w:ind w:firstLine="708"/>
        <w:jc w:val="right"/>
        <w:rPr>
          <w:b/>
          <w:bCs/>
          <w:sz w:val="28"/>
          <w:szCs w:val="28"/>
        </w:rPr>
      </w:pPr>
      <w:r w:rsidRPr="009F3521">
        <w:rPr>
          <w:sz w:val="28"/>
          <w:szCs w:val="28"/>
        </w:rPr>
        <w:t xml:space="preserve">Таблица 1 </w:t>
      </w:r>
    </w:p>
    <w:p w:rsidR="00DF5944" w:rsidRPr="009F3521" w:rsidRDefault="00DF5944" w:rsidP="001210E2">
      <w:pPr>
        <w:ind w:firstLine="708"/>
        <w:jc w:val="center"/>
        <w:rPr>
          <w:b/>
          <w:bCs/>
          <w:sz w:val="28"/>
          <w:szCs w:val="28"/>
        </w:rPr>
      </w:pPr>
      <w:r w:rsidRPr="009F3521">
        <w:rPr>
          <w:b/>
          <w:bCs/>
          <w:sz w:val="28"/>
          <w:szCs w:val="28"/>
        </w:rPr>
        <w:t>Рекомендуемые размеры постоянных повышающих надбавок к окладу (должностному окладу) ставке заработной платы</w:t>
      </w:r>
    </w:p>
    <w:p w:rsidR="00DF5944" w:rsidRPr="009F3521" w:rsidRDefault="00DF5944" w:rsidP="001210E2">
      <w:pPr>
        <w:ind w:firstLine="708"/>
        <w:jc w:val="center"/>
        <w:rPr>
          <w:b/>
          <w:bCs/>
          <w:sz w:val="28"/>
          <w:szCs w:val="28"/>
        </w:rPr>
      </w:pPr>
    </w:p>
    <w:tbl>
      <w:tblPr>
        <w:tblW w:w="9355" w:type="dxa"/>
        <w:tblInd w:w="-106" w:type="dxa"/>
        <w:tblLayout w:type="fixed"/>
        <w:tblLook w:val="0000"/>
      </w:tblPr>
      <w:tblGrid>
        <w:gridCol w:w="709"/>
        <w:gridCol w:w="3685"/>
        <w:gridCol w:w="991"/>
        <w:gridCol w:w="3970"/>
      </w:tblGrid>
      <w:tr w:rsidR="00DF5944" w:rsidRPr="009F3521">
        <w:trPr>
          <w:trHeight w:val="580"/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1210E2">
            <w:pPr>
              <w:jc w:val="both"/>
              <w:rPr>
                <w:b/>
                <w:bCs/>
              </w:rPr>
            </w:pPr>
            <w:r w:rsidRPr="009F3521">
              <w:rPr>
                <w:b/>
                <w:bCs/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9F3521">
              <w:rPr>
                <w:b/>
                <w:bCs/>
                <w:sz w:val="22"/>
                <w:szCs w:val="22"/>
              </w:rPr>
              <w:t>п</w:t>
            </w:r>
            <w:proofErr w:type="spellEnd"/>
            <w:proofErr w:type="gramEnd"/>
            <w:r w:rsidRPr="009F3521">
              <w:rPr>
                <w:b/>
                <w:bCs/>
                <w:sz w:val="22"/>
                <w:szCs w:val="22"/>
              </w:rPr>
              <w:t>/</w:t>
            </w:r>
            <w:proofErr w:type="spellStart"/>
            <w:r w:rsidRPr="009F3521">
              <w:rPr>
                <w:b/>
                <w:bCs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1210E2">
            <w:pPr>
              <w:jc w:val="center"/>
              <w:rPr>
                <w:b/>
                <w:bCs/>
              </w:rPr>
            </w:pPr>
            <w:r w:rsidRPr="009F3521">
              <w:rPr>
                <w:b/>
                <w:bCs/>
                <w:sz w:val="22"/>
                <w:szCs w:val="22"/>
              </w:rPr>
              <w:t>Категории работников и основания установления надбавок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1210E2">
            <w:pPr>
              <w:jc w:val="center"/>
              <w:rPr>
                <w:b/>
                <w:bCs/>
              </w:rPr>
            </w:pPr>
            <w:proofErr w:type="spellStart"/>
            <w:r w:rsidRPr="009F3521">
              <w:rPr>
                <w:b/>
                <w:bCs/>
                <w:sz w:val="22"/>
                <w:szCs w:val="22"/>
              </w:rPr>
              <w:t>РазмерК</w:t>
            </w:r>
            <w:r w:rsidRPr="009F3521">
              <w:rPr>
                <w:b/>
                <w:bCs/>
                <w:sz w:val="22"/>
                <w:szCs w:val="22"/>
                <w:vertAlign w:val="subscript"/>
              </w:rPr>
              <w:t>н</w:t>
            </w:r>
            <w:proofErr w:type="spellEnd"/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 w:rsidP="001210E2">
            <w:pPr>
              <w:tabs>
                <w:tab w:val="center" w:pos="1750"/>
                <w:tab w:val="right" w:pos="3500"/>
              </w:tabs>
            </w:pPr>
            <w:r w:rsidRPr="009F3521">
              <w:rPr>
                <w:b/>
                <w:bCs/>
                <w:sz w:val="22"/>
                <w:szCs w:val="22"/>
              </w:rPr>
              <w:tab/>
              <w:t>Примечания</w:t>
            </w:r>
            <w:r w:rsidRPr="009F3521">
              <w:rPr>
                <w:b/>
                <w:bCs/>
                <w:sz w:val="22"/>
                <w:szCs w:val="22"/>
              </w:rPr>
              <w:tab/>
            </w:r>
          </w:p>
        </w:tc>
      </w:tr>
      <w:tr w:rsidR="00DF5944" w:rsidRPr="009F35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spacing w:line="360" w:lineRule="auto"/>
              <w:jc w:val="both"/>
            </w:pPr>
            <w:r w:rsidRPr="009F3521">
              <w:rPr>
                <w:sz w:val="22"/>
                <w:szCs w:val="22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rPr>
                <w:sz w:val="22"/>
                <w:szCs w:val="22"/>
              </w:rPr>
              <w:t>Педагогическим работникам при наличии квалификационной категории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snapToGrid w:val="0"/>
              <w:jc w:val="both"/>
            </w:pPr>
          </w:p>
        </w:tc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rPr>
                <w:sz w:val="22"/>
                <w:szCs w:val="22"/>
              </w:rPr>
              <w:t>Коэффициент за квалификационную категорию сохраняется до конца месяца, в котором закончился срок действия квалификационной категории.</w:t>
            </w:r>
          </w:p>
          <w:p w:rsidR="00DF5944" w:rsidRPr="009F3521" w:rsidRDefault="00DF5944" w:rsidP="00983D80">
            <w:pPr>
              <w:jc w:val="both"/>
            </w:pPr>
            <w:r w:rsidRPr="009F3521">
              <w:rPr>
                <w:sz w:val="22"/>
                <w:szCs w:val="22"/>
              </w:rPr>
              <w:t>Коэффициент за квалификационную категорию сохраняется на год в следующих случаях:</w:t>
            </w:r>
          </w:p>
          <w:p w:rsidR="00DF5944" w:rsidRPr="009F3521" w:rsidRDefault="00DF5944" w:rsidP="00983D80">
            <w:pPr>
              <w:jc w:val="both"/>
            </w:pPr>
            <w:r w:rsidRPr="009F3521">
              <w:rPr>
                <w:sz w:val="22"/>
                <w:szCs w:val="22"/>
              </w:rPr>
              <w:t>- длительный отпуск до года;</w:t>
            </w:r>
          </w:p>
          <w:p w:rsidR="00DF5944" w:rsidRPr="009F3521" w:rsidRDefault="00DF5944" w:rsidP="00983D80">
            <w:pPr>
              <w:jc w:val="both"/>
            </w:pPr>
            <w:r w:rsidRPr="009F3521">
              <w:rPr>
                <w:sz w:val="22"/>
                <w:szCs w:val="22"/>
              </w:rPr>
              <w:t>- заграничная командировка;</w:t>
            </w:r>
          </w:p>
          <w:p w:rsidR="00DF5944" w:rsidRPr="009F3521" w:rsidRDefault="00DF5944" w:rsidP="00983D80">
            <w:pPr>
              <w:jc w:val="both"/>
            </w:pPr>
            <w:r w:rsidRPr="009F3521">
              <w:rPr>
                <w:sz w:val="22"/>
                <w:szCs w:val="22"/>
              </w:rPr>
              <w:t>- длительное лечение (более 6 месяцев);</w:t>
            </w:r>
          </w:p>
          <w:p w:rsidR="00DF5944" w:rsidRPr="009F3521" w:rsidRDefault="00DF5944" w:rsidP="00983D80">
            <w:pPr>
              <w:jc w:val="both"/>
            </w:pPr>
            <w:r w:rsidRPr="009F3521">
              <w:rPr>
                <w:sz w:val="22"/>
                <w:szCs w:val="22"/>
              </w:rPr>
              <w:t>- в течение года до ухода работника на пенсию по возрасту</w:t>
            </w:r>
            <w:r w:rsidRPr="009F3521">
              <w:rPr>
                <w:rStyle w:val="af1"/>
                <w:sz w:val="22"/>
                <w:szCs w:val="22"/>
              </w:rPr>
              <w:footnoteReference w:id="5"/>
            </w:r>
            <w:r w:rsidRPr="009F3521">
              <w:rPr>
                <w:sz w:val="22"/>
                <w:szCs w:val="22"/>
              </w:rPr>
              <w:t>.</w:t>
            </w:r>
          </w:p>
          <w:p w:rsidR="00DF5944" w:rsidRPr="009F3521" w:rsidRDefault="00DF5944" w:rsidP="00983D80">
            <w:pPr>
              <w:jc w:val="both"/>
            </w:pPr>
            <w:r w:rsidRPr="009F3521">
              <w:rPr>
                <w:sz w:val="22"/>
                <w:szCs w:val="22"/>
              </w:rPr>
              <w:t>После окончания отпуска по уходу за ребенком до трех лет коэффициент квалификационной категории сохраняется на период до двух лет, с момента выхода из отпуска по уходу за ребенком.</w:t>
            </w:r>
          </w:p>
        </w:tc>
      </w:tr>
      <w:tr w:rsidR="00DF5944" w:rsidRPr="009F35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spacing w:line="360" w:lineRule="auto"/>
              <w:jc w:val="both"/>
            </w:pPr>
            <w:r w:rsidRPr="009F3521">
              <w:rPr>
                <w:sz w:val="22"/>
                <w:szCs w:val="22"/>
              </w:rPr>
              <w:t>1.1.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rPr>
                <w:sz w:val="22"/>
                <w:szCs w:val="22"/>
              </w:rPr>
              <w:t>- высшая квалификационная категория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rPr>
                <w:sz w:val="22"/>
                <w:szCs w:val="22"/>
              </w:rPr>
              <w:t>1.4</w:t>
            </w: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 w:rsidP="00983D80">
            <w:pPr>
              <w:snapToGrid w:val="0"/>
              <w:spacing w:line="360" w:lineRule="auto"/>
              <w:jc w:val="both"/>
            </w:pPr>
          </w:p>
        </w:tc>
      </w:tr>
      <w:tr w:rsidR="00DF5944" w:rsidRPr="009F3521">
        <w:trPr>
          <w:trHeight w:val="5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</w:tcBorders>
          </w:tcPr>
          <w:p w:rsidR="00DF5944" w:rsidRPr="009F3521" w:rsidRDefault="00DF5944" w:rsidP="00983D80">
            <w:pPr>
              <w:spacing w:line="360" w:lineRule="auto"/>
              <w:jc w:val="both"/>
            </w:pPr>
            <w:r w:rsidRPr="009F3521">
              <w:rPr>
                <w:sz w:val="22"/>
                <w:szCs w:val="22"/>
              </w:rPr>
              <w:t>1.2.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rPr>
                <w:sz w:val="22"/>
                <w:szCs w:val="22"/>
              </w:rPr>
              <w:t>- первая квалификационная категория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rPr>
                <w:sz w:val="22"/>
                <w:szCs w:val="22"/>
              </w:rPr>
              <w:t>1.2</w:t>
            </w: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 w:rsidP="00983D80">
            <w:pPr>
              <w:snapToGrid w:val="0"/>
              <w:spacing w:line="360" w:lineRule="auto"/>
              <w:jc w:val="both"/>
            </w:pPr>
          </w:p>
        </w:tc>
      </w:tr>
      <w:tr w:rsidR="00DF5944" w:rsidRPr="009F35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spacing w:line="360" w:lineRule="auto"/>
              <w:jc w:val="both"/>
            </w:pPr>
            <w:r w:rsidRPr="009F3521">
              <w:rPr>
                <w:sz w:val="22"/>
                <w:szCs w:val="22"/>
              </w:rPr>
              <w:t>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rPr>
                <w:sz w:val="22"/>
                <w:szCs w:val="22"/>
              </w:rPr>
              <w:t>Учителям, получившим статус «Учитель-методист»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rPr>
                <w:sz w:val="22"/>
                <w:szCs w:val="22"/>
              </w:rPr>
              <w:t>1,4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 w:rsidP="00983D80">
            <w:pPr>
              <w:tabs>
                <w:tab w:val="left" w:pos="60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</w:pPr>
            <w:r w:rsidRPr="009F3521">
              <w:rPr>
                <w:sz w:val="22"/>
                <w:szCs w:val="22"/>
              </w:rPr>
              <w:t>Список учителей, получивших статус «Учитель-методист», определяется приказом департамента образования, науки и молодежной политики Воронежской области</w:t>
            </w:r>
          </w:p>
        </w:tc>
      </w:tr>
      <w:tr w:rsidR="00DF5944" w:rsidRPr="009F35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spacing w:line="360" w:lineRule="auto"/>
              <w:jc w:val="both"/>
            </w:pPr>
            <w:r w:rsidRPr="009F3521">
              <w:rPr>
                <w:sz w:val="22"/>
                <w:szCs w:val="22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rPr>
                <w:sz w:val="22"/>
                <w:szCs w:val="22"/>
              </w:rPr>
              <w:t xml:space="preserve">Работникам за стаж непрерывной работы (выслугу лет). При стаже: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snapToGrid w:val="0"/>
              <w:jc w:val="both"/>
            </w:pPr>
          </w:p>
        </w:tc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 w:rsidP="00983D80">
            <w:pPr>
              <w:tabs>
                <w:tab w:val="left" w:pos="600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jc w:val="both"/>
            </w:pPr>
            <w:r w:rsidRPr="009F3521">
              <w:rPr>
                <w:sz w:val="22"/>
                <w:szCs w:val="22"/>
              </w:rPr>
              <w:t xml:space="preserve">Выплата за стаж непрерывной работы может осуществляться работникам, для которых данная образовательная организация является местом основной работы. </w:t>
            </w:r>
          </w:p>
          <w:p w:rsidR="00DF5944" w:rsidRPr="009F3521" w:rsidRDefault="00DF5944" w:rsidP="00983D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9F3521">
              <w:rPr>
                <w:sz w:val="22"/>
                <w:szCs w:val="22"/>
              </w:rPr>
              <w:t>В стаж непрерывной работы включается:</w:t>
            </w:r>
          </w:p>
          <w:p w:rsidR="00DF5944" w:rsidRPr="009F3521" w:rsidRDefault="00DF5944" w:rsidP="00983D80">
            <w:pPr>
              <w:pStyle w:val="ConsNormal"/>
              <w:widowControl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0" w:firstLine="0"/>
              <w:jc w:val="both"/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 время работы в данной организации;</w:t>
            </w:r>
          </w:p>
          <w:p w:rsidR="00DF5944" w:rsidRPr="009F3521" w:rsidRDefault="00DF5944" w:rsidP="00983D80">
            <w:pPr>
              <w:tabs>
                <w:tab w:val="left" w:pos="19"/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</w:tabs>
              <w:ind w:left="19"/>
              <w:jc w:val="both"/>
              <w:rPr>
                <w:shd w:val="clear" w:color="auto" w:fill="FFFFFF"/>
              </w:rPr>
            </w:pPr>
            <w:r w:rsidRPr="009F3521">
              <w:rPr>
                <w:sz w:val="22"/>
                <w:szCs w:val="22"/>
                <w:shd w:val="clear" w:color="auto" w:fill="FFFFFF"/>
              </w:rPr>
              <w:t xml:space="preserve">- время военной службы граждан, если в течение трех месяцев после увольнения с этой службы они </w:t>
            </w:r>
            <w:r w:rsidRPr="009F3521">
              <w:rPr>
                <w:sz w:val="22"/>
                <w:szCs w:val="22"/>
                <w:shd w:val="clear" w:color="auto" w:fill="FFFFFF"/>
              </w:rPr>
              <w:lastRenderedPageBreak/>
              <w:t>поступили на работу в ту же организацию;</w:t>
            </w:r>
          </w:p>
          <w:p w:rsidR="00DF5944" w:rsidRPr="009F3521" w:rsidRDefault="00DF5944" w:rsidP="00983D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shd w:val="clear" w:color="auto" w:fill="FFFFFF"/>
              </w:rPr>
            </w:pPr>
            <w:r w:rsidRPr="009F3521">
              <w:rPr>
                <w:sz w:val="22"/>
                <w:szCs w:val="22"/>
                <w:shd w:val="clear" w:color="auto" w:fill="FFFFFF"/>
              </w:rPr>
              <w:t>- время отпуска по уходу за ребенком до достижения им возраста трех лет работникам, состоящим в трудовых отношениях с организацией.</w:t>
            </w:r>
          </w:p>
          <w:p w:rsidR="00DF5944" w:rsidRPr="009F3521" w:rsidRDefault="00DF5944" w:rsidP="00983D80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</w:pPr>
            <w:r w:rsidRPr="009F3521">
              <w:rPr>
                <w:sz w:val="22"/>
                <w:szCs w:val="22"/>
                <w:shd w:val="clear" w:color="auto" w:fill="FFFFFF"/>
              </w:rPr>
              <w:t>Для педагогических работников в непрерывный трудовой стаж  входит стаж педагогической работы в образовательных учреждениях.</w:t>
            </w:r>
          </w:p>
        </w:tc>
      </w:tr>
      <w:tr w:rsidR="00DF5944" w:rsidRPr="009F35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spacing w:line="360" w:lineRule="auto"/>
              <w:jc w:val="both"/>
            </w:pPr>
            <w:r w:rsidRPr="009F3521">
              <w:rPr>
                <w:sz w:val="22"/>
                <w:szCs w:val="22"/>
              </w:rPr>
              <w:t>3.1.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rPr>
                <w:sz w:val="22"/>
                <w:szCs w:val="22"/>
              </w:rPr>
              <w:t>- от 3 до 5 лет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rPr>
                <w:sz w:val="22"/>
                <w:szCs w:val="22"/>
              </w:rPr>
              <w:t>1.02</w:t>
            </w: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 w:rsidP="00983D80">
            <w:pPr>
              <w:snapToGrid w:val="0"/>
              <w:spacing w:line="360" w:lineRule="auto"/>
              <w:jc w:val="both"/>
            </w:pPr>
          </w:p>
        </w:tc>
      </w:tr>
      <w:tr w:rsidR="00DF5944" w:rsidRPr="009F35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spacing w:line="360" w:lineRule="auto"/>
              <w:jc w:val="both"/>
            </w:pPr>
            <w:r w:rsidRPr="009F3521">
              <w:rPr>
                <w:sz w:val="22"/>
                <w:szCs w:val="22"/>
              </w:rPr>
              <w:t>3.2.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rPr>
                <w:sz w:val="22"/>
                <w:szCs w:val="22"/>
              </w:rPr>
              <w:t>- от 5 до 10 лет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rPr>
                <w:sz w:val="22"/>
                <w:szCs w:val="22"/>
              </w:rPr>
              <w:t>1.03</w:t>
            </w: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 w:rsidP="00983D80">
            <w:pPr>
              <w:snapToGrid w:val="0"/>
              <w:spacing w:line="360" w:lineRule="auto"/>
              <w:jc w:val="both"/>
            </w:pPr>
          </w:p>
        </w:tc>
      </w:tr>
      <w:tr w:rsidR="00DF5944" w:rsidRPr="009F35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spacing w:line="360" w:lineRule="auto"/>
              <w:jc w:val="both"/>
            </w:pPr>
            <w:r w:rsidRPr="009F3521">
              <w:rPr>
                <w:sz w:val="22"/>
                <w:szCs w:val="22"/>
              </w:rPr>
              <w:t>3.3.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rPr>
                <w:sz w:val="22"/>
                <w:szCs w:val="22"/>
              </w:rPr>
              <w:t>- от 10 до 15 лет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rPr>
                <w:sz w:val="22"/>
                <w:szCs w:val="22"/>
              </w:rPr>
              <w:t>1.05</w:t>
            </w: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 w:rsidP="00983D80">
            <w:pPr>
              <w:snapToGrid w:val="0"/>
              <w:spacing w:line="360" w:lineRule="auto"/>
              <w:jc w:val="both"/>
            </w:pPr>
          </w:p>
        </w:tc>
      </w:tr>
      <w:tr w:rsidR="00DF5944" w:rsidRPr="009F35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spacing w:line="360" w:lineRule="auto"/>
              <w:jc w:val="both"/>
            </w:pPr>
            <w:r w:rsidRPr="009F3521">
              <w:rPr>
                <w:sz w:val="22"/>
                <w:szCs w:val="22"/>
              </w:rPr>
              <w:t>3.4.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rPr>
                <w:sz w:val="22"/>
                <w:szCs w:val="22"/>
              </w:rPr>
              <w:t>- свыше 15 лет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rPr>
                <w:sz w:val="22"/>
                <w:szCs w:val="22"/>
              </w:rPr>
              <w:t>1.07</w:t>
            </w: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 w:rsidP="00983D80">
            <w:pPr>
              <w:snapToGrid w:val="0"/>
              <w:spacing w:line="360" w:lineRule="auto"/>
              <w:jc w:val="both"/>
            </w:pPr>
          </w:p>
        </w:tc>
      </w:tr>
      <w:tr w:rsidR="00DF5944" w:rsidRPr="009F35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spacing w:line="360" w:lineRule="auto"/>
              <w:jc w:val="both"/>
            </w:pPr>
            <w:r w:rsidRPr="009F3521">
              <w:rPr>
                <w:sz w:val="22"/>
                <w:szCs w:val="22"/>
              </w:rPr>
              <w:lastRenderedPageBreak/>
              <w:t>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rPr>
                <w:sz w:val="22"/>
                <w:szCs w:val="22"/>
              </w:rPr>
              <w:t>Руководящим работникам, специалистам, служащим за наличие государственных наград, Почетного звания, ученой степени и ученого звания: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snapToGrid w:val="0"/>
              <w:jc w:val="both"/>
            </w:pPr>
          </w:p>
        </w:tc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 w:rsidP="00983D80">
            <w:pPr>
              <w:widowControl w:val="0"/>
              <w:autoSpaceDE w:val="0"/>
              <w:snapToGrid w:val="0"/>
              <w:spacing w:line="360" w:lineRule="auto"/>
              <w:jc w:val="both"/>
            </w:pPr>
          </w:p>
        </w:tc>
      </w:tr>
      <w:tr w:rsidR="00DF5944" w:rsidRPr="009F35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spacing w:line="360" w:lineRule="auto"/>
              <w:jc w:val="both"/>
            </w:pPr>
            <w:r w:rsidRPr="009F3521">
              <w:rPr>
                <w:sz w:val="22"/>
                <w:szCs w:val="22"/>
              </w:rPr>
              <w:t>4.1.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rPr>
                <w:sz w:val="22"/>
                <w:szCs w:val="22"/>
              </w:rPr>
              <w:t>- при наличии ученой степени доктора наук по профилю образовательной организации и/или педагогической деятельности (преподаваемых дисциплин);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rPr>
                <w:sz w:val="22"/>
                <w:szCs w:val="22"/>
              </w:rPr>
              <w:t>1.2</w:t>
            </w: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 w:rsidP="00983D80">
            <w:pPr>
              <w:snapToGrid w:val="0"/>
              <w:spacing w:line="360" w:lineRule="auto"/>
              <w:ind w:firstLine="708"/>
              <w:jc w:val="both"/>
            </w:pPr>
          </w:p>
        </w:tc>
      </w:tr>
      <w:tr w:rsidR="00DF5944" w:rsidRPr="009F35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spacing w:line="360" w:lineRule="auto"/>
              <w:jc w:val="both"/>
            </w:pPr>
            <w:r w:rsidRPr="009F3521">
              <w:rPr>
                <w:sz w:val="22"/>
                <w:szCs w:val="22"/>
              </w:rPr>
              <w:t>4.2.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rPr>
                <w:sz w:val="22"/>
                <w:szCs w:val="22"/>
              </w:rPr>
              <w:t>- при наличии ученой степени кандидата наук по профилю образовательной организации и/или педагогической деятельности (преподаваемых дисциплин);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rPr>
                <w:sz w:val="22"/>
                <w:szCs w:val="22"/>
              </w:rPr>
              <w:t>1.1</w:t>
            </w: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 w:rsidP="00983D80">
            <w:pPr>
              <w:snapToGrid w:val="0"/>
              <w:spacing w:line="360" w:lineRule="auto"/>
              <w:ind w:firstLine="708"/>
              <w:jc w:val="both"/>
            </w:pPr>
          </w:p>
        </w:tc>
      </w:tr>
      <w:tr w:rsidR="00DF5944" w:rsidRPr="009F35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spacing w:line="360" w:lineRule="auto"/>
              <w:jc w:val="both"/>
            </w:pPr>
            <w:r w:rsidRPr="009F3521">
              <w:rPr>
                <w:sz w:val="22"/>
                <w:szCs w:val="22"/>
              </w:rPr>
              <w:t>4.3.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widowControl w:val="0"/>
              <w:autoSpaceDE w:val="0"/>
              <w:jc w:val="both"/>
            </w:pPr>
            <w:r w:rsidRPr="009F3521">
              <w:rPr>
                <w:sz w:val="22"/>
                <w:szCs w:val="22"/>
              </w:rPr>
              <w:t>- при наличии почетных званий  и наград Российской Федерации, СССР («Народный …», «Заслуженный …»);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rPr>
                <w:sz w:val="22"/>
                <w:szCs w:val="22"/>
              </w:rPr>
              <w:t>1.2</w:t>
            </w: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 w:rsidP="00983D80">
            <w:pPr>
              <w:snapToGrid w:val="0"/>
              <w:spacing w:line="360" w:lineRule="auto"/>
              <w:ind w:firstLine="708"/>
              <w:jc w:val="both"/>
            </w:pPr>
          </w:p>
        </w:tc>
      </w:tr>
      <w:tr w:rsidR="00DF5944" w:rsidRPr="009F35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spacing w:line="360" w:lineRule="auto"/>
              <w:jc w:val="both"/>
            </w:pPr>
            <w:r w:rsidRPr="009F3521">
              <w:rPr>
                <w:sz w:val="22"/>
                <w:szCs w:val="22"/>
              </w:rPr>
              <w:t>4.4.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widowControl w:val="0"/>
              <w:autoSpaceDE w:val="0"/>
              <w:jc w:val="both"/>
            </w:pPr>
            <w:r w:rsidRPr="009F3521">
              <w:rPr>
                <w:sz w:val="22"/>
                <w:szCs w:val="22"/>
              </w:rPr>
              <w:t>- при наличии ведомственных наград и почетных званий.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rPr>
                <w:sz w:val="22"/>
                <w:szCs w:val="22"/>
              </w:rPr>
              <w:t>1.1</w:t>
            </w: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 w:rsidP="00983D80">
            <w:pPr>
              <w:snapToGrid w:val="0"/>
              <w:spacing w:line="360" w:lineRule="auto"/>
              <w:ind w:firstLine="708"/>
              <w:jc w:val="both"/>
            </w:pPr>
          </w:p>
        </w:tc>
      </w:tr>
      <w:tr w:rsidR="00DF5944" w:rsidRPr="009F35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spacing w:line="360" w:lineRule="auto"/>
              <w:jc w:val="both"/>
            </w:pPr>
            <w:r w:rsidRPr="009F3521">
              <w:rPr>
                <w:sz w:val="22"/>
                <w:szCs w:val="22"/>
              </w:rPr>
              <w:t>5.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rPr>
                <w:sz w:val="22"/>
                <w:szCs w:val="22"/>
              </w:rPr>
              <w:t>Молодым специалистам (в возрасте до 30 лет), впервые</w:t>
            </w:r>
            <w:r w:rsidRPr="009F3521">
              <w:rPr>
                <w:rStyle w:val="af1"/>
                <w:sz w:val="22"/>
                <w:szCs w:val="22"/>
              </w:rPr>
              <w:footnoteReference w:id="6"/>
            </w:r>
            <w:r w:rsidRPr="009F3521">
              <w:rPr>
                <w:sz w:val="22"/>
                <w:szCs w:val="22"/>
              </w:rPr>
              <w:t>заключившим трудовой договор в первые пять лет после окончания профессиональных образовательных организаций либо образовательных организаций высшего образования по профилю деятельности: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snapToGrid w:val="0"/>
              <w:jc w:val="both"/>
            </w:pPr>
          </w:p>
        </w:tc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 w:rsidP="008A2F82">
            <w:pPr>
              <w:pStyle w:val="p50"/>
              <w:shd w:val="clear" w:color="auto" w:fill="FFFFFF"/>
              <w:spacing w:before="0" w:beforeAutospacing="0" w:after="0" w:afterAutospacing="0"/>
              <w:jc w:val="both"/>
              <w:rPr>
                <w:rStyle w:val="s13"/>
              </w:rPr>
            </w:pPr>
            <w:r w:rsidRPr="009F3521">
              <w:rPr>
                <w:rStyle w:val="s13"/>
                <w:sz w:val="22"/>
                <w:szCs w:val="22"/>
              </w:rPr>
              <w:t>Молодыми специалистами являются лица в возрасте до 30 лет:</w:t>
            </w:r>
          </w:p>
          <w:p w:rsidR="00DF5944" w:rsidRPr="009F3521" w:rsidRDefault="00DF5944" w:rsidP="008A2F82">
            <w:pPr>
              <w:pStyle w:val="p50"/>
              <w:shd w:val="clear" w:color="auto" w:fill="FFFFFF"/>
              <w:spacing w:before="0" w:beforeAutospacing="0" w:after="0" w:afterAutospacing="0"/>
              <w:jc w:val="both"/>
            </w:pPr>
            <w:r w:rsidRPr="009F3521">
              <w:rPr>
                <w:rStyle w:val="s13"/>
                <w:sz w:val="22"/>
                <w:szCs w:val="22"/>
              </w:rPr>
              <w:t xml:space="preserve">- заключившие трудовой договор сразу после </w:t>
            </w:r>
            <w:r w:rsidRPr="009F3521">
              <w:rPr>
                <w:sz w:val="22"/>
                <w:szCs w:val="22"/>
              </w:rPr>
              <w:t>окончания профессиональных образовательных организаций либо образовательных организаций высшего образования по профилю деятельности за исключением случаев перечисленных в третьем абзаце</w:t>
            </w:r>
          </w:p>
          <w:p w:rsidR="00DF5944" w:rsidRPr="009F3521" w:rsidRDefault="00DF5944" w:rsidP="008A2F82">
            <w:pPr>
              <w:pStyle w:val="p16"/>
              <w:shd w:val="clear" w:color="auto" w:fill="FFFFFF"/>
              <w:spacing w:before="0" w:beforeAutospacing="0" w:after="0" w:afterAutospacing="0"/>
              <w:ind w:firstLine="34"/>
              <w:jc w:val="both"/>
            </w:pPr>
            <w:r w:rsidRPr="009F3521">
              <w:rPr>
                <w:sz w:val="22"/>
                <w:szCs w:val="22"/>
              </w:rPr>
              <w:t xml:space="preserve">- </w:t>
            </w:r>
            <w:proofErr w:type="gramStart"/>
            <w:r w:rsidRPr="009F3521">
              <w:rPr>
                <w:sz w:val="22"/>
                <w:szCs w:val="22"/>
              </w:rPr>
              <w:t>имеющие</w:t>
            </w:r>
            <w:proofErr w:type="gramEnd"/>
            <w:r w:rsidR="00273C54">
              <w:rPr>
                <w:sz w:val="22"/>
                <w:szCs w:val="22"/>
              </w:rPr>
              <w:t xml:space="preserve"> </w:t>
            </w:r>
            <w:r w:rsidRPr="009F3521">
              <w:rPr>
                <w:sz w:val="22"/>
                <w:szCs w:val="22"/>
              </w:rPr>
              <w:t>законченное высшее (среднее) профессиональное образование;</w:t>
            </w:r>
          </w:p>
          <w:p w:rsidR="00DF5944" w:rsidRPr="009F3521" w:rsidRDefault="00DF5944" w:rsidP="008A2F82">
            <w:pPr>
              <w:pStyle w:val="p16"/>
              <w:shd w:val="clear" w:color="auto" w:fill="FFFFFF"/>
              <w:spacing w:before="0" w:beforeAutospacing="0" w:after="0" w:afterAutospacing="0"/>
              <w:ind w:firstLine="34"/>
              <w:jc w:val="both"/>
            </w:pPr>
            <w:r w:rsidRPr="009F3521">
              <w:rPr>
                <w:sz w:val="22"/>
                <w:szCs w:val="22"/>
              </w:rPr>
              <w:t>- имеющие профессионально-педагогическую квалификацию (соответствующую требованиям тарифно-квалификационной характеристики по должности и полученной специальности, подтвержденную документами государственного образца об уровне образования и (или) квалификации).</w:t>
            </w:r>
          </w:p>
          <w:p w:rsidR="00DF5944" w:rsidRPr="009F3521" w:rsidRDefault="00DF5944" w:rsidP="008A2F82">
            <w:pPr>
              <w:pStyle w:val="p16"/>
              <w:shd w:val="clear" w:color="auto" w:fill="FFFFFF"/>
              <w:spacing w:before="0" w:beforeAutospacing="0" w:after="0" w:afterAutospacing="0"/>
              <w:ind w:firstLine="539"/>
              <w:jc w:val="both"/>
            </w:pPr>
            <w:r w:rsidRPr="009F3521">
              <w:rPr>
                <w:sz w:val="22"/>
                <w:szCs w:val="22"/>
              </w:rPr>
              <w:t xml:space="preserve">Доплаты молодым специалистам </w:t>
            </w:r>
            <w:r w:rsidRPr="009F3521">
              <w:rPr>
                <w:sz w:val="22"/>
                <w:szCs w:val="22"/>
              </w:rPr>
              <w:lastRenderedPageBreak/>
              <w:t>устанавливаются после окончания образовательного учреждения на период первых пяти лет профессиональной деятельности в учреждении образования со дня заключения трудового договора (но до достижения возраста 30 лет), за исключением случаев, указанных в следующем абзаце.</w:t>
            </w:r>
          </w:p>
          <w:p w:rsidR="00DF5944" w:rsidRPr="009F3521" w:rsidRDefault="00DF5944" w:rsidP="008A2F82">
            <w:pPr>
              <w:pStyle w:val="p16"/>
              <w:shd w:val="clear" w:color="auto" w:fill="FFFFFF"/>
              <w:spacing w:before="0" w:beforeAutospacing="0" w:after="0" w:afterAutospacing="0"/>
              <w:ind w:firstLine="539"/>
              <w:jc w:val="both"/>
            </w:pPr>
            <w:proofErr w:type="gramStart"/>
            <w:r w:rsidRPr="009F3521">
              <w:rPr>
                <w:sz w:val="22"/>
                <w:szCs w:val="22"/>
              </w:rPr>
              <w:t>Молодым специалистам, не приступившим к работе в год окончания учебного заведения в связи с беременностью и родами, уходом за ребенком, призывом на военную службу или направлением на альтернативную гражданскую службу, в связи с временной нетрудоспособностью, невозможностью трудоустройства по полученной специальности при условии регистрации в качестве безработных в органах службы занятости населения, доплаты устанавливаются при предоставлении подтверждающих документов, на пять лет</w:t>
            </w:r>
            <w:proofErr w:type="gramEnd"/>
            <w:r w:rsidR="00273C54">
              <w:rPr>
                <w:sz w:val="22"/>
                <w:szCs w:val="22"/>
              </w:rPr>
              <w:t xml:space="preserve"> </w:t>
            </w:r>
            <w:proofErr w:type="gramStart"/>
            <w:r w:rsidRPr="009F3521">
              <w:rPr>
                <w:sz w:val="22"/>
                <w:szCs w:val="22"/>
              </w:rPr>
              <w:t>с даты трудоустройства</w:t>
            </w:r>
            <w:proofErr w:type="gramEnd"/>
            <w:r w:rsidRPr="009F3521">
              <w:rPr>
                <w:sz w:val="22"/>
                <w:szCs w:val="22"/>
              </w:rPr>
              <w:t xml:space="preserve"> в учреждения образования в качестве специалистов по окончании указанных событий и при представлении подтверждающих документов.</w:t>
            </w:r>
          </w:p>
          <w:p w:rsidR="00DF5944" w:rsidRPr="009F3521" w:rsidRDefault="00DF5944" w:rsidP="008A2F82">
            <w:pPr>
              <w:jc w:val="both"/>
            </w:pPr>
            <w:r w:rsidRPr="009F3521">
              <w:rPr>
                <w:sz w:val="22"/>
                <w:szCs w:val="22"/>
              </w:rPr>
              <w:t xml:space="preserve">Молодым специалистам, совмещавшим обучение в учебном заведении с работой в учреждениях образования (при наличии соответствующих записей в трудовой книжке) и продолжившим работу в учреждениях образования в качестве специалистов, доплаты устанавливаются на пять лет </w:t>
            </w:r>
            <w:proofErr w:type="gramStart"/>
            <w:r w:rsidRPr="009F3521">
              <w:rPr>
                <w:sz w:val="22"/>
                <w:szCs w:val="22"/>
              </w:rPr>
              <w:t>с даты окончания</w:t>
            </w:r>
            <w:proofErr w:type="gramEnd"/>
            <w:r w:rsidRPr="009F3521">
              <w:rPr>
                <w:sz w:val="22"/>
                <w:szCs w:val="22"/>
              </w:rPr>
              <w:t xml:space="preserve"> образовательного учреждения.</w:t>
            </w:r>
          </w:p>
        </w:tc>
      </w:tr>
      <w:tr w:rsidR="00DF5944" w:rsidRPr="009F35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spacing w:line="360" w:lineRule="auto"/>
              <w:jc w:val="both"/>
            </w:pPr>
            <w:r w:rsidRPr="009F3521">
              <w:rPr>
                <w:sz w:val="22"/>
                <w:szCs w:val="22"/>
              </w:rPr>
              <w:t>5.1.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widowControl w:val="0"/>
              <w:autoSpaceDE w:val="0"/>
              <w:jc w:val="both"/>
            </w:pPr>
            <w:r w:rsidRPr="009F3521">
              <w:rPr>
                <w:sz w:val="22"/>
                <w:szCs w:val="22"/>
              </w:rPr>
              <w:t>- с общеобразовательной организацией, расположенной в городской местности или  в поселке городского типа;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rPr>
                <w:sz w:val="22"/>
                <w:szCs w:val="22"/>
              </w:rPr>
              <w:t>1.2</w:t>
            </w: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 w:rsidP="00983D80">
            <w:pPr>
              <w:snapToGrid w:val="0"/>
              <w:spacing w:line="360" w:lineRule="auto"/>
              <w:ind w:firstLine="708"/>
              <w:jc w:val="both"/>
            </w:pPr>
          </w:p>
        </w:tc>
      </w:tr>
      <w:tr w:rsidR="00DF5944" w:rsidRPr="009F35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spacing w:line="360" w:lineRule="auto"/>
              <w:jc w:val="both"/>
            </w:pPr>
            <w:r w:rsidRPr="009F3521">
              <w:rPr>
                <w:sz w:val="22"/>
                <w:szCs w:val="22"/>
              </w:rPr>
              <w:t>5.2.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widowControl w:val="0"/>
              <w:autoSpaceDE w:val="0"/>
              <w:jc w:val="both"/>
            </w:pPr>
            <w:r w:rsidRPr="009F3521">
              <w:rPr>
                <w:sz w:val="22"/>
                <w:szCs w:val="22"/>
              </w:rPr>
              <w:t>- с общеобразовательной организацией, расположенной в городской местности или  в поселке городского типа (при наличии диплома с отличием);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rPr>
                <w:sz w:val="22"/>
                <w:szCs w:val="22"/>
              </w:rPr>
              <w:t>1.25</w:t>
            </w: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 w:rsidP="00983D80">
            <w:pPr>
              <w:snapToGrid w:val="0"/>
              <w:spacing w:line="360" w:lineRule="auto"/>
              <w:ind w:firstLine="708"/>
              <w:jc w:val="both"/>
            </w:pPr>
          </w:p>
        </w:tc>
      </w:tr>
      <w:tr w:rsidR="00DF5944" w:rsidRPr="009F35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spacing w:line="360" w:lineRule="auto"/>
              <w:jc w:val="both"/>
            </w:pPr>
            <w:r w:rsidRPr="009F3521">
              <w:rPr>
                <w:sz w:val="22"/>
                <w:szCs w:val="22"/>
              </w:rPr>
              <w:t>5.3.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widowControl w:val="0"/>
              <w:autoSpaceDE w:val="0"/>
              <w:jc w:val="both"/>
            </w:pPr>
            <w:r w:rsidRPr="009F3521">
              <w:rPr>
                <w:sz w:val="22"/>
                <w:szCs w:val="22"/>
              </w:rPr>
              <w:t>- с общеобразовательной организацией, расположенной в сельской местности;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rPr>
                <w:sz w:val="22"/>
                <w:szCs w:val="22"/>
              </w:rPr>
              <w:t>1.25</w:t>
            </w: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 w:rsidP="00983D80">
            <w:pPr>
              <w:snapToGrid w:val="0"/>
              <w:spacing w:line="360" w:lineRule="auto"/>
              <w:ind w:firstLine="708"/>
              <w:jc w:val="both"/>
            </w:pPr>
          </w:p>
        </w:tc>
      </w:tr>
      <w:tr w:rsidR="00DF5944" w:rsidRPr="009F35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spacing w:line="360" w:lineRule="auto"/>
              <w:jc w:val="both"/>
            </w:pPr>
            <w:r w:rsidRPr="009F3521">
              <w:rPr>
                <w:sz w:val="22"/>
                <w:szCs w:val="22"/>
              </w:rPr>
              <w:t>5.4.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widowControl w:val="0"/>
              <w:autoSpaceDE w:val="0"/>
              <w:jc w:val="both"/>
            </w:pPr>
            <w:r w:rsidRPr="009F3521">
              <w:rPr>
                <w:sz w:val="22"/>
                <w:szCs w:val="22"/>
              </w:rPr>
              <w:t xml:space="preserve">- с общеобразовательной организацией, расположенной в </w:t>
            </w:r>
            <w:r w:rsidRPr="009F3521">
              <w:rPr>
                <w:sz w:val="22"/>
                <w:szCs w:val="22"/>
              </w:rPr>
              <w:lastRenderedPageBreak/>
              <w:t>сельской местности (при наличии диплома с отличием);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rPr>
                <w:sz w:val="22"/>
                <w:szCs w:val="22"/>
              </w:rPr>
              <w:lastRenderedPageBreak/>
              <w:t>1.3</w:t>
            </w:r>
          </w:p>
        </w:tc>
        <w:tc>
          <w:tcPr>
            <w:tcW w:w="39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 w:rsidP="00983D80">
            <w:pPr>
              <w:snapToGrid w:val="0"/>
              <w:spacing w:line="360" w:lineRule="auto"/>
              <w:ind w:firstLine="708"/>
              <w:jc w:val="both"/>
            </w:pPr>
          </w:p>
        </w:tc>
      </w:tr>
      <w:tr w:rsidR="00DF5944" w:rsidRPr="009F35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spacing w:line="360" w:lineRule="auto"/>
              <w:jc w:val="both"/>
            </w:pPr>
            <w:r w:rsidRPr="009F3521">
              <w:rPr>
                <w:sz w:val="22"/>
                <w:szCs w:val="22"/>
              </w:rPr>
              <w:lastRenderedPageBreak/>
              <w:t>6.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rPr>
                <w:sz w:val="22"/>
                <w:szCs w:val="22"/>
              </w:rPr>
              <w:t>Учителям и другим педагогическим работникам за индивидуальное обучение на дому (при наличии соответствующего медицинского заключения).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spacing w:line="360" w:lineRule="auto"/>
              <w:jc w:val="both"/>
            </w:pPr>
            <w:r w:rsidRPr="009F3521">
              <w:rPr>
                <w:sz w:val="22"/>
                <w:szCs w:val="22"/>
              </w:rPr>
              <w:t>1.2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 w:rsidP="00983D80">
            <w:pPr>
              <w:snapToGrid w:val="0"/>
              <w:spacing w:line="360" w:lineRule="auto"/>
              <w:jc w:val="both"/>
            </w:pPr>
          </w:p>
        </w:tc>
      </w:tr>
      <w:tr w:rsidR="00DF5944" w:rsidRPr="009F35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spacing w:line="360" w:lineRule="auto"/>
              <w:jc w:val="both"/>
            </w:pPr>
            <w:r w:rsidRPr="009F3521">
              <w:rPr>
                <w:sz w:val="22"/>
                <w:szCs w:val="22"/>
              </w:rPr>
              <w:t>7.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rPr>
                <w:sz w:val="22"/>
                <w:szCs w:val="22"/>
              </w:rPr>
              <w:t xml:space="preserve">Специалистам логопедических пунктов 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spacing w:line="360" w:lineRule="auto"/>
              <w:jc w:val="both"/>
            </w:pPr>
            <w:r w:rsidRPr="009F3521">
              <w:rPr>
                <w:sz w:val="22"/>
                <w:szCs w:val="22"/>
              </w:rPr>
              <w:t>1.2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 w:rsidP="00983D80">
            <w:pPr>
              <w:snapToGrid w:val="0"/>
              <w:spacing w:line="360" w:lineRule="auto"/>
              <w:jc w:val="both"/>
            </w:pPr>
          </w:p>
        </w:tc>
      </w:tr>
      <w:tr w:rsidR="00DF5944" w:rsidRPr="009F35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spacing w:line="360" w:lineRule="auto"/>
              <w:jc w:val="both"/>
            </w:pPr>
            <w:r w:rsidRPr="009F3521">
              <w:rPr>
                <w:sz w:val="22"/>
                <w:szCs w:val="22"/>
              </w:rPr>
              <w:t>8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rPr>
                <w:sz w:val="22"/>
                <w:szCs w:val="22"/>
              </w:rPr>
              <w:t xml:space="preserve">Педагогическим работникам, работающим в «Ресурсном классе» с детьми с расстройством </w:t>
            </w:r>
            <w:proofErr w:type="spellStart"/>
            <w:r w:rsidRPr="009F3521">
              <w:rPr>
                <w:sz w:val="22"/>
                <w:szCs w:val="22"/>
              </w:rPr>
              <w:t>аутистического</w:t>
            </w:r>
            <w:proofErr w:type="spellEnd"/>
            <w:r w:rsidRPr="009F3521">
              <w:rPr>
                <w:sz w:val="22"/>
                <w:szCs w:val="22"/>
              </w:rPr>
              <w:t xml:space="preserve"> спектра и другими нарушениями ментальной сферы, а также сопутствующими выраженными нарушениями поведения, коммуникации и речи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spacing w:line="360" w:lineRule="auto"/>
              <w:jc w:val="both"/>
            </w:pPr>
            <w:r w:rsidRPr="009F3521">
              <w:rPr>
                <w:sz w:val="22"/>
                <w:szCs w:val="22"/>
              </w:rPr>
              <w:t>1,8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rPr>
                <w:sz w:val="22"/>
                <w:szCs w:val="22"/>
              </w:rPr>
              <w:t xml:space="preserve">Применяется только к работникам занимающим должности: </w:t>
            </w:r>
            <w:proofErr w:type="spellStart"/>
            <w:r w:rsidRPr="009F3521">
              <w:rPr>
                <w:sz w:val="22"/>
                <w:szCs w:val="22"/>
              </w:rPr>
              <w:t>тьютора</w:t>
            </w:r>
            <w:proofErr w:type="spellEnd"/>
            <w:r w:rsidRPr="009F3521">
              <w:rPr>
                <w:sz w:val="22"/>
                <w:szCs w:val="22"/>
              </w:rPr>
              <w:t>, учителя и педагога-психолога.</w:t>
            </w:r>
          </w:p>
        </w:tc>
      </w:tr>
      <w:tr w:rsidR="00DF5944" w:rsidRPr="009F35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spacing w:line="360" w:lineRule="auto"/>
              <w:jc w:val="both"/>
            </w:pPr>
            <w:r w:rsidRPr="009F3521">
              <w:rPr>
                <w:sz w:val="22"/>
                <w:szCs w:val="22"/>
              </w:rPr>
              <w:lastRenderedPageBreak/>
              <w:t>9.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rPr>
                <w:sz w:val="22"/>
                <w:szCs w:val="22"/>
              </w:rPr>
              <w:t xml:space="preserve">Учителям за работу с </w:t>
            </w:r>
            <w:proofErr w:type="gramStart"/>
            <w:r w:rsidRPr="009F3521">
              <w:rPr>
                <w:sz w:val="22"/>
                <w:szCs w:val="22"/>
              </w:rPr>
              <w:t>обучающимися</w:t>
            </w:r>
            <w:proofErr w:type="gramEnd"/>
            <w:r w:rsidRPr="009F3521">
              <w:rPr>
                <w:sz w:val="22"/>
                <w:szCs w:val="22"/>
              </w:rPr>
              <w:t>, имеющими ограниченные возможности здоровья (далее</w:t>
            </w:r>
            <w:r w:rsidR="00273C54">
              <w:rPr>
                <w:sz w:val="22"/>
                <w:szCs w:val="22"/>
              </w:rPr>
              <w:t xml:space="preserve"> </w:t>
            </w:r>
            <w:r w:rsidRPr="009F3521">
              <w:rPr>
                <w:sz w:val="22"/>
                <w:szCs w:val="22"/>
              </w:rPr>
              <w:t>-</w:t>
            </w:r>
            <w:r w:rsidR="00273C54">
              <w:rPr>
                <w:sz w:val="22"/>
                <w:szCs w:val="22"/>
              </w:rPr>
              <w:t xml:space="preserve"> </w:t>
            </w:r>
            <w:r w:rsidRPr="009F3521">
              <w:rPr>
                <w:sz w:val="22"/>
                <w:szCs w:val="22"/>
              </w:rPr>
              <w:t>ОВЗ)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spacing w:line="360" w:lineRule="auto"/>
              <w:jc w:val="both"/>
            </w:pPr>
            <w:r w:rsidRPr="009F3521">
              <w:rPr>
                <w:sz w:val="22"/>
                <w:szCs w:val="22"/>
              </w:rPr>
              <w:t>1,05</w:t>
            </w:r>
          </w:p>
        </w:tc>
        <w:tc>
          <w:tcPr>
            <w:tcW w:w="3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rPr>
                <w:sz w:val="22"/>
                <w:szCs w:val="22"/>
              </w:rPr>
              <w:t>За каждого обучающегося с ОВЗ в классе, но не более 1,2, при условии организации инклюзивного обучения</w:t>
            </w:r>
          </w:p>
        </w:tc>
      </w:tr>
      <w:tr w:rsidR="00DF5944" w:rsidRPr="009F35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spacing w:line="360" w:lineRule="auto"/>
              <w:jc w:val="both"/>
            </w:pPr>
            <w:r w:rsidRPr="009F3521">
              <w:rPr>
                <w:sz w:val="22"/>
                <w:szCs w:val="22"/>
              </w:rPr>
              <w:t>10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rPr>
                <w:sz w:val="22"/>
                <w:szCs w:val="22"/>
              </w:rPr>
              <w:t xml:space="preserve">Учителям, осуществляющим дистанционное обучение на основе </w:t>
            </w:r>
            <w:proofErr w:type="spellStart"/>
            <w:r w:rsidRPr="009F3521">
              <w:rPr>
                <w:sz w:val="22"/>
                <w:szCs w:val="22"/>
              </w:rPr>
              <w:t>видео-конференц-связи</w:t>
            </w:r>
            <w:proofErr w:type="spellEnd"/>
            <w:r w:rsidRPr="009F3521">
              <w:rPr>
                <w:sz w:val="22"/>
                <w:szCs w:val="22"/>
              </w:rPr>
              <w:t xml:space="preserve"> (с эффектом присутствия):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spacing w:line="360" w:lineRule="auto"/>
              <w:jc w:val="both"/>
            </w:pPr>
          </w:p>
        </w:tc>
        <w:tc>
          <w:tcPr>
            <w:tcW w:w="39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rPr>
                <w:sz w:val="22"/>
                <w:szCs w:val="22"/>
              </w:rPr>
              <w:t xml:space="preserve">Данный коэффициент применяется только к учебным  часам, проводимым в режиме </w:t>
            </w:r>
            <w:proofErr w:type="spellStart"/>
            <w:r w:rsidRPr="009F3521">
              <w:rPr>
                <w:sz w:val="22"/>
                <w:szCs w:val="22"/>
              </w:rPr>
              <w:t>видео-конференц-связи</w:t>
            </w:r>
            <w:proofErr w:type="spellEnd"/>
          </w:p>
        </w:tc>
      </w:tr>
      <w:tr w:rsidR="00DF5944" w:rsidRPr="009F35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spacing w:line="360" w:lineRule="auto"/>
              <w:jc w:val="both"/>
            </w:pPr>
            <w:r w:rsidRPr="009F3521">
              <w:rPr>
                <w:sz w:val="22"/>
                <w:szCs w:val="22"/>
              </w:rPr>
              <w:t>10.1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5944" w:rsidRPr="009F3521" w:rsidRDefault="00DF5944" w:rsidP="00983D80">
            <w:pPr>
              <w:widowControl w:val="0"/>
              <w:autoSpaceDE w:val="0"/>
            </w:pPr>
            <w:r w:rsidRPr="009F3521">
              <w:rPr>
                <w:sz w:val="22"/>
                <w:szCs w:val="22"/>
              </w:rPr>
              <w:t>- за каждого обучающегося с ОВЗ или инвалида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spacing w:line="360" w:lineRule="auto"/>
              <w:jc w:val="both"/>
            </w:pPr>
            <w:r w:rsidRPr="009F3521">
              <w:rPr>
                <w:sz w:val="22"/>
                <w:szCs w:val="22"/>
              </w:rPr>
              <w:t>1,1</w:t>
            </w:r>
          </w:p>
        </w:tc>
        <w:tc>
          <w:tcPr>
            <w:tcW w:w="3970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</w:p>
        </w:tc>
      </w:tr>
      <w:tr w:rsidR="00DF5944" w:rsidRPr="009F3521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spacing w:line="360" w:lineRule="auto"/>
              <w:jc w:val="both"/>
            </w:pPr>
            <w:r w:rsidRPr="009F3521">
              <w:rPr>
                <w:sz w:val="22"/>
                <w:szCs w:val="22"/>
              </w:rPr>
              <w:t>10.2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5944" w:rsidRPr="009F3521" w:rsidRDefault="00DF5944" w:rsidP="00983D80">
            <w:pPr>
              <w:widowControl w:val="0"/>
              <w:autoSpaceDE w:val="0"/>
            </w:pPr>
            <w:r w:rsidRPr="009F3521">
              <w:rPr>
                <w:sz w:val="22"/>
                <w:szCs w:val="22"/>
              </w:rPr>
              <w:t>- за каждый удаленный класс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spacing w:line="360" w:lineRule="auto"/>
              <w:jc w:val="both"/>
            </w:pPr>
            <w:r w:rsidRPr="009F3521">
              <w:rPr>
                <w:sz w:val="22"/>
                <w:szCs w:val="22"/>
              </w:rPr>
              <w:t>1,2</w:t>
            </w:r>
          </w:p>
        </w:tc>
        <w:tc>
          <w:tcPr>
            <w:tcW w:w="3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</w:p>
        </w:tc>
      </w:tr>
    </w:tbl>
    <w:p w:rsidR="00DF5944" w:rsidRPr="009F3521" w:rsidRDefault="00DF5944">
      <w:pPr>
        <w:spacing w:line="360" w:lineRule="auto"/>
        <w:ind w:firstLine="851"/>
        <w:jc w:val="both"/>
        <w:rPr>
          <w:sz w:val="28"/>
          <w:szCs w:val="28"/>
        </w:rPr>
      </w:pP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5.2. При наличии нескольких оснований для установления постоянных повышающих надбавок расчет коэффициента постоянных повышающих надбавок к окладу производится по формуле:</w:t>
      </w: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r w:rsidRPr="009F3521">
        <w:rPr>
          <w:position w:val="-5"/>
          <w:sz w:val="28"/>
          <w:szCs w:val="28"/>
        </w:rPr>
        <w:object w:dxaOrig="2940" w:dyaOrig="360">
          <v:shape id="_x0000_i1028" type="#_x0000_t75" style="width:145.35pt;height:16.3pt" o:ole="" filled="t">
            <v:fill color2="black"/>
            <v:imagedata r:id="rId18" o:title=""/>
          </v:shape>
          <o:OLEObject Type="Embed" ProgID="Equation.3" ShapeID="_x0000_i1028" DrawAspect="Content" ObjectID="_1583906466" r:id="rId19"/>
        </w:object>
      </w: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5.3. Повышения окладов (должностных окладов), ставок заработной платы по вышеуказанным основаниям образуют новые размеры окладов (должностных окладов), ставок заработной платы, применяемые при исчислении заработной платы с учетом объема работы (учебной нагрузки, педагогической работы и т.д.).</w:t>
      </w: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5.4. Особенности расчета заработной платы учителей в общеобразовательной организации.</w:t>
      </w: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Размер оклада (должностного оклада) учителей определяется по следующей формуле:</w:t>
      </w:r>
    </w:p>
    <w:p w:rsidR="00DF5944" w:rsidRPr="009F3521" w:rsidRDefault="00DF5944" w:rsidP="00FB427E">
      <w:pPr>
        <w:ind w:firstLine="851"/>
        <w:jc w:val="both"/>
        <w:rPr>
          <w:b/>
          <w:bCs/>
          <w:sz w:val="28"/>
          <w:szCs w:val="28"/>
        </w:rPr>
      </w:pPr>
      <w:r w:rsidRPr="009F3521">
        <w:rPr>
          <w:position w:val="-6"/>
          <w:sz w:val="28"/>
          <w:szCs w:val="28"/>
        </w:rPr>
        <w:object w:dxaOrig="1540" w:dyaOrig="360">
          <v:shape id="_x0000_i1029" type="#_x0000_t75" style="width:76.75pt;height:19pt" o:ole="" filled="t">
            <v:fill color2="black"/>
            <v:imagedata r:id="rId20" o:title=""/>
          </v:shape>
          <o:OLEObject Type="Embed" ProgID="Equation.3" ShapeID="_x0000_i1029" DrawAspect="Content" ObjectID="_1583906467" r:id="rId21"/>
        </w:object>
      </w:r>
      <w:r w:rsidRPr="009F3521">
        <w:rPr>
          <w:b/>
          <w:bCs/>
          <w:sz w:val="28"/>
          <w:szCs w:val="28"/>
        </w:rPr>
        <w:t xml:space="preserve">, </w:t>
      </w:r>
      <w:r w:rsidRPr="009F3521">
        <w:rPr>
          <w:sz w:val="28"/>
          <w:szCs w:val="28"/>
        </w:rPr>
        <w:t>где:</w:t>
      </w:r>
    </w:p>
    <w:p w:rsidR="00DF5944" w:rsidRPr="009F3521" w:rsidRDefault="00DF5944" w:rsidP="00FB427E">
      <w:pPr>
        <w:ind w:firstLine="851"/>
        <w:jc w:val="both"/>
        <w:rPr>
          <w:b/>
          <w:bCs/>
          <w:sz w:val="28"/>
          <w:szCs w:val="28"/>
        </w:rPr>
      </w:pPr>
      <w:r w:rsidRPr="009F3521">
        <w:rPr>
          <w:b/>
          <w:bCs/>
          <w:sz w:val="28"/>
          <w:szCs w:val="28"/>
        </w:rPr>
        <w:t>Од</w:t>
      </w:r>
      <w:r w:rsidRPr="009F3521">
        <w:rPr>
          <w:sz w:val="28"/>
          <w:szCs w:val="28"/>
        </w:rPr>
        <w:t xml:space="preserve"> – оклад (должностной оклад) педагогического работника;</w:t>
      </w:r>
    </w:p>
    <w:p w:rsidR="00DF5944" w:rsidRPr="009F3521" w:rsidRDefault="00DF5944" w:rsidP="00FB427E">
      <w:pPr>
        <w:ind w:firstLine="851"/>
        <w:jc w:val="both"/>
        <w:rPr>
          <w:b/>
          <w:bCs/>
          <w:sz w:val="28"/>
          <w:szCs w:val="28"/>
        </w:rPr>
      </w:pPr>
      <w:proofErr w:type="spellStart"/>
      <w:r w:rsidRPr="009F3521">
        <w:rPr>
          <w:b/>
          <w:bCs/>
          <w:sz w:val="28"/>
          <w:szCs w:val="28"/>
        </w:rPr>
        <w:t>О</w:t>
      </w:r>
      <w:r w:rsidRPr="009F3521">
        <w:rPr>
          <w:b/>
          <w:bCs/>
          <w:sz w:val="28"/>
          <w:szCs w:val="28"/>
          <w:vertAlign w:val="subscript"/>
        </w:rPr>
        <w:t>аз</w:t>
      </w:r>
      <w:proofErr w:type="spellEnd"/>
      <w:r w:rsidRPr="009F3521">
        <w:rPr>
          <w:sz w:val="28"/>
          <w:szCs w:val="28"/>
        </w:rPr>
        <w:t xml:space="preserve"> – оплата за аудиторную занятость;</w:t>
      </w: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proofErr w:type="spellStart"/>
      <w:r w:rsidRPr="009F3521">
        <w:rPr>
          <w:b/>
          <w:bCs/>
          <w:sz w:val="28"/>
          <w:szCs w:val="28"/>
        </w:rPr>
        <w:t>О</w:t>
      </w:r>
      <w:r w:rsidRPr="009F3521">
        <w:rPr>
          <w:b/>
          <w:bCs/>
          <w:sz w:val="28"/>
          <w:szCs w:val="28"/>
          <w:vertAlign w:val="subscript"/>
        </w:rPr>
        <w:t>наз</w:t>
      </w:r>
      <w:proofErr w:type="spellEnd"/>
      <w:r w:rsidRPr="009F3521">
        <w:rPr>
          <w:sz w:val="28"/>
          <w:szCs w:val="28"/>
        </w:rPr>
        <w:t xml:space="preserve">– </w:t>
      </w:r>
      <w:proofErr w:type="gramStart"/>
      <w:r w:rsidRPr="009F3521">
        <w:rPr>
          <w:sz w:val="28"/>
          <w:szCs w:val="28"/>
        </w:rPr>
        <w:t>оп</w:t>
      </w:r>
      <w:proofErr w:type="gramEnd"/>
      <w:r w:rsidRPr="009F3521">
        <w:rPr>
          <w:sz w:val="28"/>
          <w:szCs w:val="28"/>
        </w:rPr>
        <w:t xml:space="preserve">лата за неаудиторную занятость. </w:t>
      </w:r>
    </w:p>
    <w:p w:rsidR="00DF5944" w:rsidRPr="009F3521" w:rsidRDefault="00DF5944" w:rsidP="00FB427E">
      <w:pPr>
        <w:ind w:firstLine="709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Методика расчета заработной платы учителей, предлагается в двух вариантах в соответствии с пунктами 5.4.1. и 5.4.2 данного Положения. Выбор методики общеобразовательной организацией, определяется решением трудового коллектива, оформленным в установленном законодательством порядке.</w:t>
      </w:r>
    </w:p>
    <w:p w:rsidR="00DF5944" w:rsidRPr="009F3521" w:rsidRDefault="00DF5944" w:rsidP="00FB427E">
      <w:pPr>
        <w:ind w:firstLine="708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5.4.1.Расчёт заработной платы учителей на основе окладов по ПКГ.</w:t>
      </w: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Размер оплаты за аудиторную занятость учителей определяется по следующей формуле:</w:t>
      </w:r>
    </w:p>
    <w:p w:rsidR="00DF5944" w:rsidRPr="009F3521" w:rsidRDefault="00DF5944" w:rsidP="00FB427E">
      <w:pPr>
        <w:ind w:firstLine="708"/>
        <w:jc w:val="both"/>
        <w:rPr>
          <w:b/>
          <w:bCs/>
          <w:sz w:val="28"/>
          <w:szCs w:val="28"/>
        </w:rPr>
      </w:pPr>
      <w:r w:rsidRPr="009F3521">
        <w:rPr>
          <w:position w:val="-24"/>
          <w:sz w:val="28"/>
          <w:szCs w:val="28"/>
        </w:rPr>
        <w:object w:dxaOrig="3540" w:dyaOrig="639">
          <v:shape id="_x0000_i1030" type="#_x0000_t75" style="width:175.9pt;height:31.9pt" o:ole="" filled="t">
            <v:fill color2="black"/>
            <v:imagedata r:id="rId22" o:title=""/>
          </v:shape>
          <o:OLEObject Type="Embed" ProgID="Equation.3" ShapeID="_x0000_i1030" DrawAspect="Content" ObjectID="_1583906468" r:id="rId23"/>
        </w:object>
      </w:r>
      <w:r w:rsidRPr="009F3521">
        <w:rPr>
          <w:sz w:val="28"/>
          <w:szCs w:val="28"/>
        </w:rPr>
        <w:t>, где:</w:t>
      </w:r>
    </w:p>
    <w:p w:rsidR="00DF5944" w:rsidRPr="009F3521" w:rsidRDefault="00DF5944" w:rsidP="00FB427E">
      <w:pPr>
        <w:ind w:firstLine="851"/>
        <w:jc w:val="both"/>
        <w:rPr>
          <w:b/>
          <w:bCs/>
          <w:sz w:val="28"/>
          <w:szCs w:val="28"/>
        </w:rPr>
      </w:pPr>
      <w:r w:rsidRPr="009F3521">
        <w:rPr>
          <w:b/>
          <w:bCs/>
          <w:sz w:val="28"/>
          <w:szCs w:val="28"/>
        </w:rPr>
        <w:t>Б</w:t>
      </w:r>
      <w:r w:rsidRPr="009F3521">
        <w:rPr>
          <w:sz w:val="28"/>
          <w:szCs w:val="28"/>
        </w:rPr>
        <w:t xml:space="preserve">– </w:t>
      </w:r>
      <w:proofErr w:type="gramStart"/>
      <w:r w:rsidRPr="009F3521">
        <w:rPr>
          <w:sz w:val="28"/>
          <w:szCs w:val="28"/>
        </w:rPr>
        <w:t>ок</w:t>
      </w:r>
      <w:proofErr w:type="gramEnd"/>
      <w:r w:rsidRPr="009F3521">
        <w:rPr>
          <w:sz w:val="28"/>
          <w:szCs w:val="28"/>
        </w:rPr>
        <w:t>лад по ПКГ</w:t>
      </w:r>
      <w:r w:rsidR="00273C54">
        <w:rPr>
          <w:sz w:val="28"/>
          <w:szCs w:val="28"/>
        </w:rPr>
        <w:t xml:space="preserve"> </w:t>
      </w:r>
      <w:r w:rsidRPr="009F3521">
        <w:rPr>
          <w:sz w:val="28"/>
          <w:szCs w:val="28"/>
        </w:rPr>
        <w:t>(П</w:t>
      </w:r>
      <w:r w:rsidR="005C6580">
        <w:rPr>
          <w:sz w:val="28"/>
          <w:szCs w:val="28"/>
        </w:rPr>
        <w:t xml:space="preserve">риложение  </w:t>
      </w:r>
      <w:r w:rsidR="00AE2E82">
        <w:rPr>
          <w:sz w:val="28"/>
          <w:szCs w:val="28"/>
        </w:rPr>
        <w:t>6</w:t>
      </w:r>
      <w:r w:rsidRPr="009F3521">
        <w:rPr>
          <w:sz w:val="28"/>
          <w:szCs w:val="28"/>
        </w:rPr>
        <w:t>);</w:t>
      </w:r>
    </w:p>
    <w:p w:rsidR="00DF5944" w:rsidRPr="009F3521" w:rsidRDefault="00DF5944" w:rsidP="00FB427E">
      <w:pPr>
        <w:ind w:firstLine="851"/>
        <w:jc w:val="both"/>
        <w:rPr>
          <w:b/>
          <w:bCs/>
          <w:sz w:val="28"/>
          <w:szCs w:val="28"/>
        </w:rPr>
      </w:pPr>
      <w:r w:rsidRPr="009F3521">
        <w:rPr>
          <w:b/>
          <w:bCs/>
          <w:sz w:val="28"/>
          <w:szCs w:val="28"/>
        </w:rPr>
        <w:t>К</w:t>
      </w:r>
      <w:r w:rsidRPr="009F3521">
        <w:rPr>
          <w:b/>
          <w:bCs/>
          <w:sz w:val="28"/>
          <w:szCs w:val="28"/>
          <w:vertAlign w:val="subscript"/>
        </w:rPr>
        <w:t>с</w:t>
      </w:r>
      <w:r w:rsidRPr="009F3521">
        <w:rPr>
          <w:sz w:val="28"/>
          <w:szCs w:val="28"/>
        </w:rPr>
        <w:t xml:space="preserve"> - коэффициент удорожания по местонахождению общеобразовательной организации (город - 1, село - 1,25);</w:t>
      </w:r>
    </w:p>
    <w:p w:rsidR="00DF5944" w:rsidRPr="009F3521" w:rsidRDefault="00DF5944" w:rsidP="00FB427E">
      <w:pPr>
        <w:ind w:firstLine="851"/>
        <w:jc w:val="both"/>
        <w:rPr>
          <w:b/>
          <w:bCs/>
          <w:sz w:val="28"/>
          <w:szCs w:val="28"/>
        </w:rPr>
      </w:pPr>
      <w:proofErr w:type="spellStart"/>
      <w:r w:rsidRPr="009F3521">
        <w:rPr>
          <w:b/>
          <w:bCs/>
          <w:sz w:val="28"/>
          <w:szCs w:val="28"/>
        </w:rPr>
        <w:t>К</w:t>
      </w:r>
      <w:r w:rsidRPr="009F3521">
        <w:rPr>
          <w:b/>
          <w:bCs/>
          <w:sz w:val="28"/>
          <w:szCs w:val="28"/>
          <w:vertAlign w:val="subscript"/>
        </w:rPr>
        <w:t>н</w:t>
      </w:r>
      <w:proofErr w:type="spellEnd"/>
      <w:r w:rsidRPr="009F3521">
        <w:rPr>
          <w:sz w:val="28"/>
          <w:szCs w:val="28"/>
        </w:rPr>
        <w:t xml:space="preserve"> – коэффициент постоянных повышающих надбавок к окладу (должностному окладу), ставке заработной платы в зависимости от специфики и особенностей труда (Таблица 1).</w:t>
      </w:r>
    </w:p>
    <w:p w:rsidR="00DF5944" w:rsidRPr="009F3521" w:rsidRDefault="00DF5944" w:rsidP="00FB427E">
      <w:pPr>
        <w:ind w:firstLine="851"/>
        <w:jc w:val="both"/>
        <w:rPr>
          <w:b/>
          <w:bCs/>
          <w:sz w:val="28"/>
          <w:szCs w:val="28"/>
        </w:rPr>
      </w:pPr>
      <w:proofErr w:type="spellStart"/>
      <w:r w:rsidRPr="009F3521">
        <w:rPr>
          <w:b/>
          <w:bCs/>
          <w:sz w:val="28"/>
          <w:szCs w:val="28"/>
        </w:rPr>
        <w:lastRenderedPageBreak/>
        <w:t>Фн</w:t>
      </w:r>
      <w:proofErr w:type="spellEnd"/>
      <w:r w:rsidRPr="009F3521">
        <w:rPr>
          <w:sz w:val="28"/>
          <w:szCs w:val="28"/>
        </w:rPr>
        <w:t xml:space="preserve"> - фактическая учебная нагрузка в неделю;</w:t>
      </w:r>
    </w:p>
    <w:p w:rsidR="00DF5944" w:rsidRPr="009F3521" w:rsidRDefault="00DF5944" w:rsidP="00FB427E">
      <w:pPr>
        <w:ind w:firstLine="851"/>
        <w:jc w:val="both"/>
        <w:rPr>
          <w:b/>
          <w:bCs/>
          <w:sz w:val="28"/>
          <w:szCs w:val="28"/>
        </w:rPr>
      </w:pPr>
      <w:proofErr w:type="spellStart"/>
      <w:r w:rsidRPr="009F3521">
        <w:rPr>
          <w:b/>
          <w:bCs/>
          <w:sz w:val="28"/>
          <w:szCs w:val="28"/>
        </w:rPr>
        <w:t>Нчс</w:t>
      </w:r>
      <w:proofErr w:type="spellEnd"/>
      <w:r w:rsidRPr="009F3521">
        <w:rPr>
          <w:sz w:val="28"/>
          <w:szCs w:val="28"/>
        </w:rPr>
        <w:t xml:space="preserve"> - норма часов педагогической работы в неделю за ставку заработной платы;</w:t>
      </w: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proofErr w:type="spellStart"/>
      <w:r w:rsidRPr="009F3521">
        <w:rPr>
          <w:b/>
          <w:bCs/>
          <w:sz w:val="28"/>
          <w:szCs w:val="28"/>
        </w:rPr>
        <w:t>Кпр</w:t>
      </w:r>
      <w:proofErr w:type="spellEnd"/>
      <w:r w:rsidRPr="009F3521">
        <w:rPr>
          <w:sz w:val="28"/>
          <w:szCs w:val="28"/>
        </w:rPr>
        <w:t xml:space="preserve"> - коэффициент, учитывающий особенности обучения предметам, устанавливается следующим образом (Таблица 2):</w:t>
      </w:r>
      <w:r w:rsidRPr="009F3521">
        <w:rPr>
          <w:sz w:val="28"/>
          <w:szCs w:val="28"/>
        </w:rPr>
        <w:tab/>
      </w:r>
    </w:p>
    <w:p w:rsidR="00DF5944" w:rsidRPr="009F3521" w:rsidRDefault="00DF5944">
      <w:pPr>
        <w:spacing w:line="360" w:lineRule="auto"/>
        <w:ind w:firstLine="708"/>
        <w:jc w:val="right"/>
        <w:rPr>
          <w:b/>
          <w:bCs/>
        </w:rPr>
      </w:pPr>
      <w:r w:rsidRPr="009F3521">
        <w:rPr>
          <w:sz w:val="28"/>
          <w:szCs w:val="28"/>
        </w:rPr>
        <w:t>Таблица 2</w:t>
      </w: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68"/>
        <w:gridCol w:w="6804"/>
        <w:gridCol w:w="2435"/>
      </w:tblGrid>
      <w:tr w:rsidR="00DF5944" w:rsidRPr="009F3521">
        <w:trPr>
          <w:trHeight w:val="165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F5944" w:rsidRPr="009F3521" w:rsidRDefault="00DF5944">
            <w:pPr>
              <w:jc w:val="center"/>
              <w:rPr>
                <w:b/>
                <w:bCs/>
              </w:rPr>
            </w:pPr>
            <w:r w:rsidRPr="009F3521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9F3521">
              <w:rPr>
                <w:b/>
                <w:bCs/>
              </w:rPr>
              <w:t>п</w:t>
            </w:r>
            <w:proofErr w:type="spellEnd"/>
            <w:proofErr w:type="gramEnd"/>
            <w:r w:rsidRPr="009F3521">
              <w:rPr>
                <w:b/>
                <w:bCs/>
              </w:rPr>
              <w:t>/</w:t>
            </w:r>
            <w:proofErr w:type="spellStart"/>
            <w:r w:rsidRPr="009F3521">
              <w:rPr>
                <w:b/>
                <w:bCs/>
              </w:rPr>
              <w:t>п</w:t>
            </w:r>
            <w:proofErr w:type="spellEnd"/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F5944" w:rsidRPr="009F3521" w:rsidRDefault="00DF5944">
            <w:pPr>
              <w:jc w:val="center"/>
              <w:rPr>
                <w:b/>
                <w:bCs/>
              </w:rPr>
            </w:pPr>
            <w:r w:rsidRPr="009F3521">
              <w:rPr>
                <w:b/>
                <w:bCs/>
              </w:rPr>
              <w:t>Сумма баллов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5944" w:rsidRPr="009F3521" w:rsidRDefault="00DF5944">
            <w:pPr>
              <w:jc w:val="center"/>
            </w:pPr>
            <w:r w:rsidRPr="009F3521">
              <w:rPr>
                <w:b/>
                <w:bCs/>
              </w:rPr>
              <w:t>Значение коэффициента</w:t>
            </w:r>
          </w:p>
        </w:tc>
      </w:tr>
      <w:tr w:rsidR="00DF5944" w:rsidRPr="009F3521">
        <w:trPr>
          <w:trHeight w:val="148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F5944" w:rsidRPr="009F3521" w:rsidRDefault="00DF5944">
            <w:pPr>
              <w:jc w:val="center"/>
            </w:pPr>
            <w:r w:rsidRPr="009F3521">
              <w:t>1.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F5944" w:rsidRPr="009F3521" w:rsidRDefault="00DF5944">
            <w:r w:rsidRPr="009F3521">
              <w:t>Если сумма баллов особенности предмета больше 3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5944" w:rsidRPr="009F3521" w:rsidRDefault="00DF5944">
            <w:pPr>
              <w:jc w:val="center"/>
            </w:pPr>
            <w:r w:rsidRPr="009F3521">
              <w:t>1,15</w:t>
            </w:r>
          </w:p>
        </w:tc>
      </w:tr>
      <w:tr w:rsidR="00DF5944" w:rsidRPr="009F3521">
        <w:trPr>
          <w:trHeight w:val="13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F5944" w:rsidRPr="009F3521" w:rsidRDefault="00DF5944">
            <w:pPr>
              <w:jc w:val="center"/>
            </w:pPr>
            <w:r w:rsidRPr="009F3521">
              <w:t>2.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F5944" w:rsidRPr="009F3521" w:rsidRDefault="00DF5944">
            <w:r w:rsidRPr="009F3521">
              <w:t>Если сумма баллов особенности предмета не больше 3, но больше 2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5944" w:rsidRPr="009F3521" w:rsidRDefault="00DF5944">
            <w:pPr>
              <w:jc w:val="center"/>
            </w:pPr>
            <w:r w:rsidRPr="009F3521">
              <w:t>1,10</w:t>
            </w:r>
          </w:p>
        </w:tc>
      </w:tr>
      <w:tr w:rsidR="00DF5944" w:rsidRPr="009F3521">
        <w:trPr>
          <w:trHeight w:val="1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F5944" w:rsidRPr="009F3521" w:rsidRDefault="00DF5944">
            <w:pPr>
              <w:jc w:val="center"/>
            </w:pPr>
            <w:r w:rsidRPr="009F3521">
              <w:t>3.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F5944" w:rsidRPr="009F3521" w:rsidRDefault="00DF5944">
            <w:r w:rsidRPr="009F3521">
              <w:t>Если сумма баллов особенности предмета не больше 2, но больше 1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5944" w:rsidRPr="009F3521" w:rsidRDefault="00DF5944">
            <w:pPr>
              <w:jc w:val="center"/>
            </w:pPr>
            <w:r w:rsidRPr="009F3521">
              <w:t>1,05</w:t>
            </w:r>
          </w:p>
        </w:tc>
      </w:tr>
      <w:tr w:rsidR="00DF5944" w:rsidRPr="009F3521">
        <w:trPr>
          <w:trHeight w:val="280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F5944" w:rsidRPr="009F3521" w:rsidRDefault="00DF5944">
            <w:pPr>
              <w:jc w:val="center"/>
            </w:pPr>
            <w:r w:rsidRPr="009F3521">
              <w:t>4.</w:t>
            </w:r>
          </w:p>
        </w:tc>
        <w:tc>
          <w:tcPr>
            <w:tcW w:w="6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F5944" w:rsidRPr="009F3521" w:rsidRDefault="00DF5944">
            <w:r w:rsidRPr="009F3521">
              <w:t>Если сумма баллов особенности предмета не больше 1</w:t>
            </w:r>
          </w:p>
        </w:tc>
        <w:tc>
          <w:tcPr>
            <w:tcW w:w="2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5944" w:rsidRPr="009F3521" w:rsidRDefault="00DF5944">
            <w:pPr>
              <w:jc w:val="center"/>
            </w:pPr>
            <w:r w:rsidRPr="009F3521">
              <w:t>1,00</w:t>
            </w:r>
          </w:p>
        </w:tc>
      </w:tr>
    </w:tbl>
    <w:p w:rsidR="00DF5944" w:rsidRPr="009F3521" w:rsidRDefault="00DF5944">
      <w:pPr>
        <w:shd w:val="clear" w:color="auto" w:fill="FFFFFF"/>
        <w:spacing w:line="360" w:lineRule="auto"/>
        <w:ind w:firstLine="708"/>
        <w:jc w:val="both"/>
        <w:rPr>
          <w:b/>
          <w:bCs/>
        </w:rPr>
      </w:pPr>
    </w:p>
    <w:p w:rsidR="00DF5944" w:rsidRPr="009F3521" w:rsidRDefault="00DF5944" w:rsidP="00FB427E">
      <w:pPr>
        <w:shd w:val="clear" w:color="auto" w:fill="FFFFFF"/>
        <w:ind w:firstLine="708"/>
        <w:jc w:val="both"/>
        <w:rPr>
          <w:sz w:val="28"/>
          <w:szCs w:val="28"/>
        </w:rPr>
      </w:pPr>
      <w:proofErr w:type="spellStart"/>
      <w:r w:rsidRPr="009F3521">
        <w:rPr>
          <w:b/>
          <w:bCs/>
          <w:sz w:val="28"/>
          <w:szCs w:val="28"/>
        </w:rPr>
        <w:t>Кпр</w:t>
      </w:r>
      <w:proofErr w:type="spellEnd"/>
      <w:r w:rsidRPr="009F3521">
        <w:rPr>
          <w:sz w:val="28"/>
          <w:szCs w:val="28"/>
        </w:rPr>
        <w:t xml:space="preserve"> вычисляется исходя из суммы баллов особенности предмета (Таблица 3).</w:t>
      </w:r>
    </w:p>
    <w:p w:rsidR="005C6580" w:rsidRDefault="005C6580">
      <w:pPr>
        <w:jc w:val="right"/>
        <w:rPr>
          <w:sz w:val="27"/>
          <w:szCs w:val="27"/>
        </w:rPr>
      </w:pPr>
    </w:p>
    <w:p w:rsidR="005C6580" w:rsidRDefault="00DF5944" w:rsidP="006B72C9">
      <w:pPr>
        <w:jc w:val="right"/>
        <w:rPr>
          <w:b/>
          <w:bCs/>
          <w:sz w:val="27"/>
          <w:szCs w:val="27"/>
        </w:rPr>
      </w:pPr>
      <w:r w:rsidRPr="009F3521">
        <w:rPr>
          <w:sz w:val="27"/>
          <w:szCs w:val="27"/>
        </w:rPr>
        <w:t>Таблица 3</w:t>
      </w:r>
    </w:p>
    <w:p w:rsidR="00DF5944" w:rsidRPr="009F3521" w:rsidRDefault="00DF5944">
      <w:pPr>
        <w:shd w:val="clear" w:color="auto" w:fill="FFFFFF"/>
        <w:ind w:firstLine="567"/>
        <w:jc w:val="center"/>
        <w:rPr>
          <w:sz w:val="27"/>
          <w:szCs w:val="27"/>
        </w:rPr>
      </w:pPr>
      <w:r w:rsidRPr="009F3521">
        <w:rPr>
          <w:b/>
          <w:bCs/>
          <w:sz w:val="27"/>
          <w:szCs w:val="27"/>
        </w:rPr>
        <w:t>Расчёт коэффициента за особенность предмета (</w:t>
      </w:r>
      <w:proofErr w:type="spellStart"/>
      <w:r w:rsidRPr="009F3521">
        <w:rPr>
          <w:b/>
          <w:bCs/>
          <w:sz w:val="27"/>
          <w:szCs w:val="27"/>
        </w:rPr>
        <w:t>Кпр</w:t>
      </w:r>
      <w:proofErr w:type="spellEnd"/>
      <w:r w:rsidRPr="009F3521">
        <w:rPr>
          <w:b/>
          <w:bCs/>
          <w:sz w:val="27"/>
          <w:szCs w:val="27"/>
        </w:rPr>
        <w:t>)</w:t>
      </w:r>
    </w:p>
    <w:p w:rsidR="00DF5944" w:rsidRPr="009F3521" w:rsidRDefault="00DF5944">
      <w:pPr>
        <w:shd w:val="clear" w:color="auto" w:fill="FFFFFF"/>
        <w:ind w:firstLine="567"/>
        <w:jc w:val="center"/>
        <w:rPr>
          <w:sz w:val="27"/>
          <w:szCs w:val="27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568"/>
        <w:gridCol w:w="3969"/>
        <w:gridCol w:w="727"/>
        <w:gridCol w:w="691"/>
        <w:gridCol w:w="567"/>
        <w:gridCol w:w="567"/>
        <w:gridCol w:w="506"/>
        <w:gridCol w:w="628"/>
        <w:gridCol w:w="708"/>
        <w:gridCol w:w="871"/>
      </w:tblGrid>
      <w:tr w:rsidR="00DF5944" w:rsidRPr="009F3521">
        <w:trPr>
          <w:trHeight w:val="49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</w:tcBorders>
          </w:tcPr>
          <w:p w:rsidR="00DF5944" w:rsidRPr="009F3521" w:rsidRDefault="00DF5944">
            <w:pPr>
              <w:jc w:val="center"/>
              <w:rPr>
                <w:b/>
                <w:bCs/>
              </w:rPr>
            </w:pPr>
            <w:r w:rsidRPr="009F3521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9F3521">
              <w:rPr>
                <w:b/>
                <w:bCs/>
              </w:rPr>
              <w:t>п</w:t>
            </w:r>
            <w:proofErr w:type="spellEnd"/>
            <w:proofErr w:type="gramEnd"/>
            <w:r w:rsidRPr="009F3521">
              <w:rPr>
                <w:b/>
                <w:bCs/>
              </w:rPr>
              <w:t>/</w:t>
            </w:r>
            <w:proofErr w:type="spellStart"/>
            <w:r w:rsidRPr="009F3521">
              <w:rPr>
                <w:b/>
                <w:bCs/>
              </w:rPr>
              <w:t>п</w:t>
            </w:r>
            <w:proofErr w:type="spellEnd"/>
          </w:p>
        </w:tc>
        <w:tc>
          <w:tcPr>
            <w:tcW w:w="396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  <w:rPr>
                <w:b/>
                <w:bCs/>
              </w:rPr>
            </w:pPr>
          </w:p>
          <w:p w:rsidR="00DF5944" w:rsidRPr="009F3521" w:rsidRDefault="00DF5944">
            <w:pPr>
              <w:jc w:val="center"/>
              <w:rPr>
                <w:b/>
                <w:bCs/>
              </w:rPr>
            </w:pPr>
            <w:r w:rsidRPr="009F3521">
              <w:rPr>
                <w:b/>
                <w:bCs/>
              </w:rPr>
              <w:t>Предметы</w:t>
            </w:r>
          </w:p>
        </w:tc>
        <w:tc>
          <w:tcPr>
            <w:tcW w:w="368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  <w:rPr>
                <w:b/>
                <w:bCs/>
              </w:rPr>
            </w:pPr>
            <w:r w:rsidRPr="009F3521">
              <w:rPr>
                <w:b/>
                <w:bCs/>
              </w:rPr>
              <w:t>Показатели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</w:tcBorders>
            <w:textDirection w:val="btLr"/>
          </w:tcPr>
          <w:p w:rsidR="00DF5944" w:rsidRPr="009F3521" w:rsidRDefault="00DF5944">
            <w:pPr>
              <w:rPr>
                <w:b/>
                <w:bCs/>
              </w:rPr>
            </w:pPr>
            <w:r w:rsidRPr="009F3521">
              <w:rPr>
                <w:b/>
                <w:bCs/>
              </w:rPr>
              <w:t>Сумма баллов</w:t>
            </w:r>
          </w:p>
        </w:tc>
        <w:tc>
          <w:tcPr>
            <w:tcW w:w="8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DF5944" w:rsidRPr="009F3521" w:rsidRDefault="00DF5944">
            <w:r w:rsidRPr="009F3521">
              <w:rPr>
                <w:b/>
                <w:bCs/>
              </w:rPr>
              <w:t xml:space="preserve"> Значение </w:t>
            </w:r>
            <w:proofErr w:type="spellStart"/>
            <w:r w:rsidRPr="009F3521">
              <w:rPr>
                <w:b/>
                <w:bCs/>
              </w:rPr>
              <w:t>Кпр</w:t>
            </w:r>
            <w:proofErr w:type="spellEnd"/>
          </w:p>
        </w:tc>
      </w:tr>
      <w:tr w:rsidR="00DF5944" w:rsidRPr="009F3521">
        <w:trPr>
          <w:trHeight w:val="1897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rPr>
                <w:b/>
                <w:bCs/>
              </w:rPr>
            </w:pPr>
          </w:p>
        </w:tc>
        <w:tc>
          <w:tcPr>
            <w:tcW w:w="396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rPr>
                <w:b/>
                <w:bCs/>
              </w:rPr>
            </w:pP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</w:tcPr>
          <w:p w:rsidR="00DF5944" w:rsidRPr="009F3521" w:rsidRDefault="00DF5944">
            <w:pPr>
              <w:ind w:left="113"/>
              <w:rPr>
                <w:b/>
                <w:bCs/>
              </w:rPr>
            </w:pPr>
            <w:r w:rsidRPr="009F3521">
              <w:rPr>
                <w:b/>
                <w:bCs/>
              </w:rPr>
              <w:t>ЕГЭ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</w:tcPr>
          <w:p w:rsidR="00DF5944" w:rsidRPr="009F3521" w:rsidRDefault="00DF5944">
            <w:pPr>
              <w:rPr>
                <w:b/>
                <w:bCs/>
              </w:rPr>
            </w:pPr>
            <w:r w:rsidRPr="009F3521">
              <w:rPr>
                <w:b/>
                <w:bCs/>
              </w:rPr>
              <w:t>Подготовка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</w:tcPr>
          <w:p w:rsidR="00DF5944" w:rsidRPr="009F3521" w:rsidRDefault="00DF5944">
            <w:pPr>
              <w:rPr>
                <w:b/>
                <w:bCs/>
              </w:rPr>
            </w:pPr>
            <w:r w:rsidRPr="009F3521">
              <w:rPr>
                <w:b/>
                <w:bCs/>
              </w:rPr>
              <w:t>Лабораторные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</w:tcPr>
          <w:p w:rsidR="00DF5944" w:rsidRPr="009F3521" w:rsidRDefault="00DF5944">
            <w:pPr>
              <w:ind w:left="113"/>
              <w:rPr>
                <w:b/>
                <w:bCs/>
              </w:rPr>
            </w:pPr>
            <w:r w:rsidRPr="009F3521">
              <w:rPr>
                <w:b/>
                <w:bCs/>
              </w:rPr>
              <w:t>Условия</w:t>
            </w:r>
          </w:p>
        </w:tc>
        <w:tc>
          <w:tcPr>
            <w:tcW w:w="506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</w:tcPr>
          <w:p w:rsidR="00DF5944" w:rsidRPr="009F3521" w:rsidRDefault="00DF5944">
            <w:pPr>
              <w:ind w:left="113"/>
              <w:rPr>
                <w:b/>
                <w:bCs/>
              </w:rPr>
            </w:pPr>
            <w:r w:rsidRPr="009F3521">
              <w:rPr>
                <w:b/>
                <w:bCs/>
              </w:rPr>
              <w:t>Тетради</w:t>
            </w:r>
          </w:p>
        </w:tc>
        <w:tc>
          <w:tcPr>
            <w:tcW w:w="628" w:type="dxa"/>
            <w:tcBorders>
              <w:left w:val="single" w:sz="4" w:space="0" w:color="000000"/>
              <w:bottom w:val="single" w:sz="4" w:space="0" w:color="000000"/>
            </w:tcBorders>
            <w:textDirection w:val="btLr"/>
          </w:tcPr>
          <w:p w:rsidR="00DF5944" w:rsidRPr="009F3521" w:rsidRDefault="00DF5944">
            <w:r w:rsidRPr="009F3521">
              <w:rPr>
                <w:b/>
                <w:bCs/>
              </w:rPr>
              <w:t>ТБ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</w:tcBorders>
            <w:textDirection w:val="btLr"/>
          </w:tcPr>
          <w:p w:rsidR="00DF5944" w:rsidRPr="009F3521" w:rsidRDefault="00DF5944">
            <w:pPr>
              <w:snapToGrid w:val="0"/>
            </w:pPr>
          </w:p>
        </w:tc>
        <w:tc>
          <w:tcPr>
            <w:tcW w:w="8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DF5944" w:rsidRPr="009F3521" w:rsidRDefault="00DF5944">
            <w:pPr>
              <w:snapToGrid w:val="0"/>
            </w:pPr>
          </w:p>
        </w:tc>
      </w:tr>
      <w:tr w:rsidR="00DF5944" w:rsidRPr="009F3521">
        <w:trPr>
          <w:trHeight w:val="195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1.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Начальная школа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</w:pP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ind w:firstLine="45"/>
              <w:jc w:val="center"/>
            </w:pPr>
            <w:r w:rsidRPr="009F3521">
              <w:t>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ind w:firstLine="45"/>
              <w:jc w:val="center"/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ind w:firstLine="18"/>
              <w:jc w:val="center"/>
            </w:pPr>
            <w:r w:rsidRPr="009F3521">
              <w:t>2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ind w:hanging="9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3</w:t>
            </w: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1,1</w:t>
            </w:r>
          </w:p>
        </w:tc>
      </w:tr>
      <w:tr w:rsidR="00DF5944" w:rsidRPr="009F3521">
        <w:trPr>
          <w:trHeight w:val="19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2.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 xml:space="preserve">Русский язык, 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2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ind w:firstLine="45"/>
              <w:jc w:val="center"/>
            </w:pPr>
            <w:r w:rsidRPr="009F3521">
              <w:t>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ind w:firstLine="45"/>
              <w:jc w:val="center"/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ind w:firstLine="18"/>
              <w:jc w:val="center"/>
            </w:pPr>
            <w:r w:rsidRPr="009F3521">
              <w:t>2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ind w:hanging="9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5</w:t>
            </w: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1,15</w:t>
            </w:r>
          </w:p>
        </w:tc>
      </w:tr>
      <w:tr w:rsidR="00DF5944" w:rsidRPr="009F3521">
        <w:trPr>
          <w:trHeight w:val="19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3.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Литература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1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ind w:firstLine="45"/>
              <w:jc w:val="center"/>
            </w:pPr>
            <w:r w:rsidRPr="009F3521">
              <w:t>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ind w:firstLine="45"/>
              <w:jc w:val="center"/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ind w:firstLine="18"/>
              <w:jc w:val="center"/>
            </w:pPr>
            <w:r w:rsidRPr="009F3521">
              <w:t>1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ind w:hanging="9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3</w:t>
            </w: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1,1</w:t>
            </w:r>
          </w:p>
        </w:tc>
      </w:tr>
      <w:tr w:rsidR="00DF5944" w:rsidRPr="009F3521">
        <w:trPr>
          <w:trHeight w:val="19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4.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Иностранный язык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1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ind w:firstLine="45"/>
              <w:jc w:val="center"/>
            </w:pPr>
            <w:r w:rsidRPr="009F3521">
              <w:t>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ind w:firstLine="45"/>
              <w:jc w:val="center"/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ind w:firstLine="18"/>
              <w:jc w:val="center"/>
            </w:pPr>
            <w:r w:rsidRPr="009F3521">
              <w:t>1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ind w:hanging="9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3</w:t>
            </w: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1,1</w:t>
            </w:r>
          </w:p>
        </w:tc>
      </w:tr>
      <w:tr w:rsidR="00DF5944" w:rsidRPr="009F3521">
        <w:trPr>
          <w:trHeight w:val="19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5.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Математика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2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ind w:firstLine="45"/>
              <w:jc w:val="center"/>
            </w:pPr>
            <w:r w:rsidRPr="009F3521">
              <w:t>0,5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ind w:firstLine="45"/>
              <w:jc w:val="center"/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ind w:firstLine="18"/>
              <w:jc w:val="center"/>
            </w:pPr>
            <w:r w:rsidRPr="009F3521">
              <w:t>2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ind w:hanging="9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4,5</w:t>
            </w: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1,15</w:t>
            </w:r>
          </w:p>
        </w:tc>
      </w:tr>
      <w:tr w:rsidR="00DF5944" w:rsidRPr="009F3521">
        <w:trPr>
          <w:trHeight w:val="19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6.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История, обществознание, экономика, право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1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ind w:firstLine="45"/>
              <w:jc w:val="center"/>
            </w:pPr>
            <w:r w:rsidRPr="009F3521">
              <w:t>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ind w:firstLine="45"/>
              <w:jc w:val="center"/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ind w:firstLine="18"/>
              <w:jc w:val="center"/>
            </w:pPr>
            <w:r w:rsidRPr="009F3521">
              <w:t>1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ind w:hanging="9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3</w:t>
            </w: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1,1</w:t>
            </w:r>
          </w:p>
        </w:tc>
      </w:tr>
      <w:tr w:rsidR="00DF5944" w:rsidRPr="009F3521">
        <w:trPr>
          <w:trHeight w:val="19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7.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Естествознание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</w:pP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ind w:firstLine="45"/>
              <w:jc w:val="center"/>
            </w:pPr>
            <w:r w:rsidRPr="009F3521">
              <w:t>0,5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ind w:firstLine="45"/>
              <w:jc w:val="center"/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ind w:firstLine="18"/>
              <w:jc w:val="center"/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ind w:hanging="9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1,5</w:t>
            </w: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1,05</w:t>
            </w:r>
          </w:p>
        </w:tc>
      </w:tr>
      <w:tr w:rsidR="00DF5944" w:rsidRPr="009F3521">
        <w:trPr>
          <w:trHeight w:val="19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8.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География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1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ind w:firstLine="45"/>
              <w:jc w:val="center"/>
            </w:pPr>
            <w:r w:rsidRPr="009F3521">
              <w:t>0,5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ind w:firstLine="45"/>
              <w:jc w:val="center"/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ind w:firstLine="18"/>
              <w:jc w:val="center"/>
            </w:pPr>
            <w:r w:rsidRPr="009F3521">
              <w:t>1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ind w:hanging="9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2,5</w:t>
            </w: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1,1</w:t>
            </w:r>
          </w:p>
        </w:tc>
      </w:tr>
      <w:tr w:rsidR="00DF5944" w:rsidRPr="009F3521">
        <w:trPr>
          <w:trHeight w:val="19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9.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Физика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1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ind w:firstLine="45"/>
              <w:jc w:val="center"/>
            </w:pPr>
            <w:r w:rsidRPr="009F3521">
              <w:t>0,5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ind w:firstLine="45"/>
              <w:jc w:val="center"/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ind w:firstLine="18"/>
              <w:jc w:val="center"/>
            </w:pPr>
            <w:r w:rsidRPr="009F3521">
              <w:t>1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ind w:hanging="9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3,5</w:t>
            </w: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1,15</w:t>
            </w:r>
          </w:p>
        </w:tc>
      </w:tr>
      <w:tr w:rsidR="00DF5944" w:rsidRPr="009F3521">
        <w:trPr>
          <w:trHeight w:val="19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10.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Химия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1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ind w:firstLine="45"/>
              <w:jc w:val="center"/>
            </w:pPr>
            <w:r w:rsidRPr="009F3521">
              <w:t>0,5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ind w:firstLine="45"/>
              <w:jc w:val="center"/>
            </w:pPr>
            <w:r w:rsidRPr="009F3521">
              <w:t>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ind w:firstLine="18"/>
              <w:jc w:val="center"/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ind w:hanging="9"/>
              <w:jc w:val="center"/>
            </w:pPr>
            <w:r w:rsidRPr="009F3521"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4,5</w:t>
            </w: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1,15</w:t>
            </w:r>
          </w:p>
        </w:tc>
      </w:tr>
      <w:tr w:rsidR="00DF5944" w:rsidRPr="009F3521">
        <w:trPr>
          <w:trHeight w:val="19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11.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 xml:space="preserve">Биология 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1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ind w:firstLine="45"/>
              <w:jc w:val="center"/>
            </w:pPr>
            <w:r w:rsidRPr="009F3521">
              <w:t>0,5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ind w:firstLine="45"/>
              <w:jc w:val="center"/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ind w:firstLine="18"/>
              <w:jc w:val="center"/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ind w:hanging="9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2,5</w:t>
            </w: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1,1</w:t>
            </w:r>
          </w:p>
        </w:tc>
      </w:tr>
      <w:tr w:rsidR="00DF5944" w:rsidRPr="009F3521">
        <w:trPr>
          <w:trHeight w:val="19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12.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Информатика и ИКТ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1</w:t>
            </w: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ind w:firstLine="45"/>
              <w:jc w:val="center"/>
            </w:pPr>
            <w:r w:rsidRPr="009F3521">
              <w:t>1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ind w:firstLine="45"/>
              <w:jc w:val="center"/>
            </w:pPr>
            <w:r w:rsidRPr="009F3521">
              <w:t>1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ind w:firstLine="18"/>
              <w:jc w:val="center"/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ind w:hanging="9"/>
              <w:jc w:val="center"/>
            </w:pPr>
            <w:r w:rsidRPr="009F3521"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4</w:t>
            </w: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1,15</w:t>
            </w:r>
          </w:p>
        </w:tc>
      </w:tr>
      <w:tr w:rsidR="00DF5944" w:rsidRPr="009F3521">
        <w:trPr>
          <w:trHeight w:val="19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13.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rPr>
                <w:shd w:val="clear" w:color="auto" w:fill="00FF00"/>
              </w:rPr>
            </w:pPr>
            <w:r w:rsidRPr="009F3521">
              <w:t>Изобразительное искусство, МХК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  <w:rPr>
                <w:shd w:val="clear" w:color="auto" w:fill="00FF00"/>
              </w:rPr>
            </w:pP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ind w:firstLine="45"/>
              <w:jc w:val="center"/>
            </w:pPr>
            <w:r w:rsidRPr="009F3521">
              <w:t>0,5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ind w:firstLine="45"/>
              <w:jc w:val="center"/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ind w:firstLine="18"/>
              <w:jc w:val="center"/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ind w:hanging="9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0</w:t>
            </w: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1</w:t>
            </w:r>
          </w:p>
        </w:tc>
      </w:tr>
      <w:tr w:rsidR="00DF5944" w:rsidRPr="009F3521">
        <w:trPr>
          <w:trHeight w:val="19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14.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Черчение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</w:pP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ind w:firstLine="45"/>
              <w:jc w:val="center"/>
            </w:pPr>
            <w:r w:rsidRPr="009F3521">
              <w:t>0,5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ind w:firstLine="45"/>
              <w:jc w:val="center"/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ind w:firstLine="18"/>
              <w:jc w:val="center"/>
            </w:pPr>
            <w:r w:rsidRPr="009F3521">
              <w:t>1</w:t>
            </w: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ind w:hanging="9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1,5</w:t>
            </w: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1,05</w:t>
            </w:r>
          </w:p>
        </w:tc>
      </w:tr>
      <w:tr w:rsidR="00DF5944" w:rsidRPr="009F3521">
        <w:trPr>
          <w:trHeight w:val="19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15.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Технология, трудовое обучение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</w:pP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ind w:firstLine="45"/>
              <w:jc w:val="center"/>
            </w:pPr>
            <w:r w:rsidRPr="009F3521">
              <w:t>0,5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ind w:firstLine="45"/>
              <w:jc w:val="center"/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ind w:firstLine="18"/>
              <w:jc w:val="center"/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ind w:hanging="9"/>
              <w:jc w:val="center"/>
            </w:pPr>
            <w:r w:rsidRPr="009F3521"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1,5</w:t>
            </w: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1,05</w:t>
            </w:r>
          </w:p>
        </w:tc>
      </w:tr>
      <w:tr w:rsidR="00DF5944" w:rsidRPr="009F3521">
        <w:trPr>
          <w:trHeight w:val="19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16.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Физическая культура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</w:pP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ind w:firstLine="45"/>
              <w:jc w:val="center"/>
            </w:pPr>
            <w:r w:rsidRPr="009F3521">
              <w:t>0,5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ind w:firstLine="45"/>
              <w:jc w:val="center"/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ind w:firstLine="18"/>
              <w:jc w:val="center"/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ind w:hanging="9"/>
              <w:jc w:val="center"/>
            </w:pPr>
            <w:r w:rsidRPr="009F3521"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1,5</w:t>
            </w: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1,05</w:t>
            </w:r>
          </w:p>
        </w:tc>
      </w:tr>
      <w:tr w:rsidR="00DF5944" w:rsidRPr="009F3521">
        <w:trPr>
          <w:trHeight w:val="19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17.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Музыка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</w:pP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ind w:firstLine="45"/>
              <w:jc w:val="center"/>
            </w:pPr>
            <w:r w:rsidRPr="009F3521">
              <w:t>0,5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ind w:firstLine="45"/>
              <w:jc w:val="center"/>
            </w:pP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ind w:firstLine="18"/>
              <w:jc w:val="center"/>
            </w:pPr>
          </w:p>
        </w:tc>
        <w:tc>
          <w:tcPr>
            <w:tcW w:w="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ind w:hanging="9"/>
              <w:jc w:val="center"/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0,5</w:t>
            </w: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1</w:t>
            </w:r>
          </w:p>
        </w:tc>
      </w:tr>
      <w:tr w:rsidR="00DF5944" w:rsidRPr="009F3521">
        <w:trPr>
          <w:trHeight w:val="193"/>
        </w:trPr>
        <w:tc>
          <w:tcPr>
            <w:tcW w:w="56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18.</w:t>
            </w:r>
          </w:p>
        </w:tc>
        <w:tc>
          <w:tcPr>
            <w:tcW w:w="396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ОБЖ</w:t>
            </w:r>
          </w:p>
        </w:tc>
        <w:tc>
          <w:tcPr>
            <w:tcW w:w="72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</w:pPr>
          </w:p>
        </w:tc>
        <w:tc>
          <w:tcPr>
            <w:tcW w:w="691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ind w:firstLine="45"/>
              <w:jc w:val="center"/>
            </w:pPr>
            <w:r w:rsidRPr="009F3521">
              <w:t>0,5</w:t>
            </w: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ind w:firstLine="45"/>
              <w:jc w:val="center"/>
            </w:pPr>
          </w:p>
        </w:tc>
        <w:tc>
          <w:tcPr>
            <w:tcW w:w="506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ind w:firstLine="18"/>
              <w:jc w:val="center"/>
            </w:pPr>
          </w:p>
        </w:tc>
        <w:tc>
          <w:tcPr>
            <w:tcW w:w="62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ind w:hanging="9"/>
              <w:jc w:val="center"/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0,5</w:t>
            </w:r>
          </w:p>
        </w:tc>
        <w:tc>
          <w:tcPr>
            <w:tcW w:w="8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1</w:t>
            </w:r>
          </w:p>
        </w:tc>
      </w:tr>
    </w:tbl>
    <w:p w:rsidR="00DF5944" w:rsidRPr="009F3521" w:rsidRDefault="00DF5944" w:rsidP="00FB427E">
      <w:pPr>
        <w:shd w:val="clear" w:color="auto" w:fill="FFFFFF"/>
      </w:pPr>
    </w:p>
    <w:p w:rsidR="00DF5944" w:rsidRPr="009F3521" w:rsidRDefault="00DF5944" w:rsidP="00FB427E">
      <w:pPr>
        <w:ind w:firstLine="851"/>
        <w:jc w:val="both"/>
        <w:rPr>
          <w:b/>
          <w:bCs/>
          <w:sz w:val="28"/>
          <w:szCs w:val="28"/>
        </w:rPr>
      </w:pPr>
      <w:r w:rsidRPr="009F3521">
        <w:rPr>
          <w:sz w:val="28"/>
          <w:szCs w:val="28"/>
        </w:rPr>
        <w:lastRenderedPageBreak/>
        <w:t>где показатели особенности предметов могут иметь следующие значения:</w:t>
      </w:r>
    </w:p>
    <w:p w:rsidR="00DF5944" w:rsidRPr="009F3521" w:rsidRDefault="00DF5944" w:rsidP="00FB427E">
      <w:pPr>
        <w:ind w:firstLine="851"/>
        <w:jc w:val="both"/>
        <w:rPr>
          <w:b/>
          <w:bCs/>
          <w:spacing w:val="-4"/>
          <w:sz w:val="28"/>
          <w:szCs w:val="28"/>
        </w:rPr>
      </w:pPr>
      <w:r w:rsidRPr="009F3521">
        <w:rPr>
          <w:b/>
          <w:bCs/>
          <w:sz w:val="28"/>
          <w:szCs w:val="28"/>
        </w:rPr>
        <w:t>ЕГЭ</w:t>
      </w:r>
      <w:r w:rsidRPr="009F3521">
        <w:rPr>
          <w:sz w:val="28"/>
          <w:szCs w:val="28"/>
        </w:rPr>
        <w:t xml:space="preserve"> - участие предмета в ЕГЭ (2 - обязательный, 1 - по выбору, 0 - нет);</w:t>
      </w:r>
    </w:p>
    <w:p w:rsidR="00DF5944" w:rsidRPr="009F3521" w:rsidRDefault="00DF5944" w:rsidP="00FB427E">
      <w:pPr>
        <w:ind w:firstLine="851"/>
        <w:jc w:val="both"/>
        <w:rPr>
          <w:b/>
          <w:bCs/>
          <w:sz w:val="28"/>
          <w:szCs w:val="28"/>
        </w:rPr>
      </w:pPr>
      <w:r w:rsidRPr="009F3521">
        <w:rPr>
          <w:b/>
          <w:bCs/>
          <w:spacing w:val="-4"/>
          <w:sz w:val="28"/>
          <w:szCs w:val="28"/>
        </w:rPr>
        <w:t>Подготовка</w:t>
      </w:r>
      <w:r w:rsidRPr="009F3521">
        <w:rPr>
          <w:spacing w:val="-4"/>
          <w:sz w:val="28"/>
          <w:szCs w:val="28"/>
        </w:rPr>
        <w:t xml:space="preserve"> - сложность подготовки к занятиям (большая информативная емкость предмета, обновление содержания, большое количество источников, изготовление дидактических и инструктивно-методических материалов) (1;0,5);</w:t>
      </w:r>
    </w:p>
    <w:p w:rsidR="00DF5944" w:rsidRPr="009F3521" w:rsidRDefault="00DF5944" w:rsidP="00FB427E">
      <w:pPr>
        <w:ind w:firstLine="851"/>
        <w:jc w:val="both"/>
        <w:rPr>
          <w:b/>
          <w:bCs/>
          <w:sz w:val="28"/>
          <w:szCs w:val="28"/>
        </w:rPr>
      </w:pPr>
      <w:proofErr w:type="gramStart"/>
      <w:r w:rsidRPr="009F3521">
        <w:rPr>
          <w:b/>
          <w:bCs/>
          <w:sz w:val="28"/>
          <w:szCs w:val="28"/>
        </w:rPr>
        <w:t>Лабораторные</w:t>
      </w:r>
      <w:r w:rsidRPr="009F3521">
        <w:rPr>
          <w:sz w:val="28"/>
          <w:szCs w:val="28"/>
        </w:rPr>
        <w:t xml:space="preserve"> - требуется подготовка лабораторного и демонстрационного оборудования (1;0);</w:t>
      </w:r>
      <w:proofErr w:type="gramEnd"/>
    </w:p>
    <w:p w:rsidR="00DF5944" w:rsidRPr="009F3521" w:rsidRDefault="00DF5944" w:rsidP="00FB427E">
      <w:pPr>
        <w:ind w:firstLine="851"/>
        <w:jc w:val="both"/>
        <w:rPr>
          <w:b/>
          <w:bCs/>
          <w:sz w:val="28"/>
          <w:szCs w:val="28"/>
        </w:rPr>
      </w:pPr>
      <w:r w:rsidRPr="009F3521">
        <w:rPr>
          <w:b/>
          <w:bCs/>
          <w:sz w:val="28"/>
          <w:szCs w:val="28"/>
        </w:rPr>
        <w:t>Условия</w:t>
      </w:r>
      <w:r w:rsidRPr="009F3521">
        <w:rPr>
          <w:sz w:val="28"/>
          <w:szCs w:val="28"/>
        </w:rPr>
        <w:t xml:space="preserve"> - неблагоприятные условия труда педагога (химия, информатика (1;0));</w:t>
      </w:r>
    </w:p>
    <w:p w:rsidR="00DF5944" w:rsidRPr="009F3521" w:rsidRDefault="00DF5944" w:rsidP="00FB427E">
      <w:pPr>
        <w:ind w:firstLine="851"/>
        <w:jc w:val="both"/>
        <w:rPr>
          <w:b/>
          <w:bCs/>
          <w:sz w:val="28"/>
          <w:szCs w:val="28"/>
        </w:rPr>
      </w:pPr>
      <w:r w:rsidRPr="009F3521">
        <w:rPr>
          <w:b/>
          <w:bCs/>
          <w:sz w:val="28"/>
          <w:szCs w:val="28"/>
        </w:rPr>
        <w:t>Тетради</w:t>
      </w:r>
      <w:r w:rsidRPr="009F3521">
        <w:rPr>
          <w:sz w:val="28"/>
          <w:szCs w:val="28"/>
        </w:rPr>
        <w:t xml:space="preserve"> - проверка тетрадей (2- проверка высокой трудоемкости, 1 - проверка средней трудоемкости, 0 - не требуется);</w:t>
      </w: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r w:rsidRPr="009F3521">
        <w:rPr>
          <w:b/>
          <w:bCs/>
          <w:sz w:val="28"/>
          <w:szCs w:val="28"/>
        </w:rPr>
        <w:t>ТБ</w:t>
      </w:r>
      <w:r w:rsidRPr="009F3521">
        <w:rPr>
          <w:sz w:val="28"/>
          <w:szCs w:val="28"/>
        </w:rPr>
        <w:t xml:space="preserve"> - особые требования по охране труда и здоровья обучающихся (1;0).</w:t>
      </w: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r w:rsidRPr="009F3521">
        <w:rPr>
          <w:sz w:val="28"/>
          <w:szCs w:val="28"/>
        </w:rPr>
        <w:t xml:space="preserve">С учетом специфики основной общеобразовательной программы общеобразовательной организации в расчёт коэффициента особенности предмета могут быть введены как другие учебные предметы (курсы, учебные модули), так и дополнительные показатели (проведение учителем консультаций, дополнительных занятий с обучающимися, реализация проектов и </w:t>
      </w:r>
      <w:proofErr w:type="spellStart"/>
      <w:proofErr w:type="gramStart"/>
      <w:r w:rsidRPr="009F3521">
        <w:rPr>
          <w:sz w:val="28"/>
          <w:szCs w:val="28"/>
        </w:rPr>
        <w:t>др</w:t>
      </w:r>
      <w:proofErr w:type="spellEnd"/>
      <w:proofErr w:type="gramEnd"/>
      <w:r w:rsidRPr="009F3521">
        <w:rPr>
          <w:sz w:val="28"/>
          <w:szCs w:val="28"/>
        </w:rPr>
        <w:t>).</w:t>
      </w: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Числовые значения показателей особенностей предметов в общеобразовательной организации устанавливаются самостоятельно руководителем с учетом мнения профсоюзного комитета или другого представительного органа  общеобразовательной</w:t>
      </w:r>
      <w:r w:rsidR="00273C54">
        <w:rPr>
          <w:sz w:val="28"/>
          <w:szCs w:val="28"/>
        </w:rPr>
        <w:t xml:space="preserve"> </w:t>
      </w:r>
      <w:r w:rsidRPr="009F3521">
        <w:rPr>
          <w:sz w:val="28"/>
          <w:szCs w:val="28"/>
        </w:rPr>
        <w:t>организации, наделенного соответствующими полномочиями.</w:t>
      </w:r>
    </w:p>
    <w:p w:rsidR="00DF5944" w:rsidRPr="009F3521" w:rsidRDefault="00DF5944" w:rsidP="00FB427E">
      <w:pPr>
        <w:ind w:firstLine="851"/>
        <w:jc w:val="both"/>
        <w:rPr>
          <w:spacing w:val="-4"/>
          <w:sz w:val="28"/>
          <w:szCs w:val="28"/>
        </w:rPr>
      </w:pPr>
      <w:r w:rsidRPr="009F3521">
        <w:rPr>
          <w:sz w:val="28"/>
          <w:szCs w:val="28"/>
        </w:rPr>
        <w:t>Размер оплаты за фактическую учебную нагрузку учителя рассчитывается по каждому предмету и ступени отдельно, полученные значения суммируются.</w:t>
      </w:r>
    </w:p>
    <w:p w:rsidR="00DF5944" w:rsidRPr="009F3521" w:rsidRDefault="00DF5944" w:rsidP="00FB427E">
      <w:pPr>
        <w:ind w:firstLine="851"/>
        <w:jc w:val="both"/>
        <w:rPr>
          <w:b/>
          <w:bCs/>
          <w:sz w:val="28"/>
          <w:szCs w:val="28"/>
        </w:rPr>
      </w:pPr>
      <w:r w:rsidRPr="009F3521">
        <w:rPr>
          <w:spacing w:val="-4"/>
          <w:sz w:val="28"/>
          <w:szCs w:val="28"/>
        </w:rPr>
        <w:t>В пределах фонда оплаты труда в общеобразовательных организациях учителям  могут быть установлены дополнительные коэффициенты за работу в профильных классах и группах (в том числе при реализации индивидуальных учебных планов), за дистанционное обучение и др.</w:t>
      </w:r>
    </w:p>
    <w:p w:rsidR="00DF5944" w:rsidRPr="009F3521" w:rsidRDefault="00DF5944" w:rsidP="00FB427E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9F3521">
        <w:rPr>
          <w:b/>
          <w:bCs/>
          <w:sz w:val="28"/>
          <w:szCs w:val="28"/>
        </w:rPr>
        <w:t>Кк</w:t>
      </w:r>
      <w:proofErr w:type="spellEnd"/>
      <w:r w:rsidRPr="009F3521">
        <w:rPr>
          <w:sz w:val="28"/>
          <w:szCs w:val="28"/>
        </w:rPr>
        <w:t xml:space="preserve"> - коэффициент, учитывающий число классов, объединяемых в класс-комплект для проведения занятий (начальные классы, физическая культура, технология, </w:t>
      </w:r>
      <w:proofErr w:type="gramStart"/>
      <w:r w:rsidRPr="009F3521">
        <w:rPr>
          <w:sz w:val="28"/>
          <w:szCs w:val="28"/>
        </w:rPr>
        <w:t>изо</w:t>
      </w:r>
      <w:proofErr w:type="gramEnd"/>
      <w:r w:rsidRPr="009F3521">
        <w:rPr>
          <w:sz w:val="28"/>
          <w:szCs w:val="28"/>
        </w:rPr>
        <w:t>, музыка и т.д.) (Таблица 4):</w:t>
      </w:r>
    </w:p>
    <w:p w:rsidR="00DF5944" w:rsidRPr="009F3521" w:rsidRDefault="00DF5944">
      <w:pPr>
        <w:shd w:val="clear" w:color="auto" w:fill="FFFFFF"/>
        <w:ind w:firstLine="567"/>
        <w:jc w:val="right"/>
        <w:rPr>
          <w:sz w:val="27"/>
          <w:szCs w:val="27"/>
        </w:rPr>
      </w:pPr>
      <w:r w:rsidRPr="009F3521">
        <w:rPr>
          <w:sz w:val="28"/>
          <w:szCs w:val="28"/>
        </w:rPr>
        <w:t>Таблица 4</w:t>
      </w:r>
    </w:p>
    <w:tbl>
      <w:tblPr>
        <w:tblW w:w="0" w:type="auto"/>
        <w:tblInd w:w="-38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09"/>
        <w:gridCol w:w="1985"/>
        <w:gridCol w:w="6828"/>
      </w:tblGrid>
      <w:tr w:rsidR="00DF5944" w:rsidRPr="009F3521">
        <w:trPr>
          <w:trHeight w:val="3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F5944" w:rsidRPr="009F3521" w:rsidRDefault="00DF5944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proofErr w:type="spellStart"/>
            <w:proofErr w:type="gramStart"/>
            <w:r w:rsidRPr="009F3521">
              <w:rPr>
                <w:sz w:val="27"/>
                <w:szCs w:val="27"/>
              </w:rPr>
              <w:t>п</w:t>
            </w:r>
            <w:proofErr w:type="spellEnd"/>
            <w:proofErr w:type="gramEnd"/>
            <w:r w:rsidRPr="009F3521">
              <w:rPr>
                <w:sz w:val="27"/>
                <w:szCs w:val="27"/>
              </w:rPr>
              <w:t>/</w:t>
            </w:r>
            <w:proofErr w:type="spellStart"/>
            <w:r w:rsidRPr="009F3521">
              <w:rPr>
                <w:sz w:val="27"/>
                <w:szCs w:val="27"/>
              </w:rPr>
              <w:t>п</w:t>
            </w:r>
            <w:proofErr w:type="spellEnd"/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DF5944" w:rsidRPr="009F3521" w:rsidRDefault="00DF5944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9F3521">
              <w:rPr>
                <w:sz w:val="27"/>
                <w:szCs w:val="27"/>
              </w:rPr>
              <w:t>Значение коэффициентов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DF5944" w:rsidRPr="009F3521" w:rsidRDefault="00DF5944">
            <w:pPr>
              <w:shd w:val="clear" w:color="auto" w:fill="FFFFFF"/>
              <w:jc w:val="center"/>
            </w:pPr>
            <w:r w:rsidRPr="009F3521">
              <w:rPr>
                <w:sz w:val="27"/>
                <w:szCs w:val="27"/>
              </w:rPr>
              <w:t>Показатели</w:t>
            </w:r>
          </w:p>
        </w:tc>
      </w:tr>
      <w:tr w:rsidR="00DF5944" w:rsidRPr="009F3521">
        <w:trPr>
          <w:trHeight w:val="14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F5944" w:rsidRPr="009F3521" w:rsidRDefault="00DF5944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9F3521">
              <w:rPr>
                <w:sz w:val="27"/>
                <w:szCs w:val="27"/>
              </w:rPr>
              <w:t>1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F5944" w:rsidRPr="009F3521" w:rsidRDefault="00DF5944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9F3521">
              <w:rPr>
                <w:sz w:val="27"/>
                <w:szCs w:val="27"/>
              </w:rPr>
              <w:t>0,2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F5944" w:rsidRPr="009F3521" w:rsidRDefault="00DF5944">
            <w:pPr>
              <w:shd w:val="clear" w:color="auto" w:fill="FFFFFF"/>
            </w:pPr>
            <w:r w:rsidRPr="009F3521">
              <w:rPr>
                <w:sz w:val="27"/>
                <w:szCs w:val="27"/>
              </w:rPr>
              <w:t>На уроке объединены учащиеся из 2-х классов</w:t>
            </w:r>
          </w:p>
        </w:tc>
      </w:tr>
      <w:tr w:rsidR="00DF5944" w:rsidRPr="009F3521">
        <w:trPr>
          <w:trHeight w:val="25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F5944" w:rsidRPr="009F3521" w:rsidRDefault="00DF5944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9F3521">
              <w:rPr>
                <w:sz w:val="27"/>
                <w:szCs w:val="27"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DF5944" w:rsidRPr="009F3521" w:rsidRDefault="00DF5944">
            <w:pPr>
              <w:shd w:val="clear" w:color="auto" w:fill="FFFFFF"/>
              <w:jc w:val="center"/>
              <w:rPr>
                <w:sz w:val="27"/>
                <w:szCs w:val="27"/>
              </w:rPr>
            </w:pPr>
            <w:r w:rsidRPr="009F3521">
              <w:rPr>
                <w:sz w:val="27"/>
                <w:szCs w:val="27"/>
              </w:rPr>
              <w:t>0,3</w:t>
            </w:r>
          </w:p>
        </w:tc>
        <w:tc>
          <w:tcPr>
            <w:tcW w:w="6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F5944" w:rsidRPr="009F3521" w:rsidRDefault="00DF5944">
            <w:pPr>
              <w:shd w:val="clear" w:color="auto" w:fill="FFFFFF"/>
            </w:pPr>
            <w:r w:rsidRPr="009F3521">
              <w:rPr>
                <w:sz w:val="27"/>
                <w:szCs w:val="27"/>
              </w:rPr>
              <w:t>На уроке объединены учащиеся более чем из 2-х классов</w:t>
            </w:r>
          </w:p>
        </w:tc>
      </w:tr>
    </w:tbl>
    <w:p w:rsidR="00DF5944" w:rsidRPr="009F3521" w:rsidRDefault="00DF5944">
      <w:pPr>
        <w:spacing w:line="360" w:lineRule="auto"/>
        <w:ind w:firstLine="851"/>
        <w:jc w:val="both"/>
        <w:rPr>
          <w:spacing w:val="-4"/>
          <w:sz w:val="28"/>
          <w:szCs w:val="28"/>
        </w:rPr>
      </w:pPr>
    </w:p>
    <w:p w:rsidR="00DF5944" w:rsidRPr="009F3521" w:rsidRDefault="00DF5944" w:rsidP="00FB427E">
      <w:pPr>
        <w:ind w:firstLine="851"/>
        <w:jc w:val="both"/>
        <w:rPr>
          <w:spacing w:val="-4"/>
          <w:sz w:val="28"/>
          <w:szCs w:val="28"/>
        </w:rPr>
      </w:pPr>
      <w:r w:rsidRPr="009F3521">
        <w:rPr>
          <w:spacing w:val="-4"/>
          <w:sz w:val="28"/>
          <w:szCs w:val="28"/>
        </w:rPr>
        <w:t>Для оптимального соотношения базовой и стимулирующей части применяется следующая формула к оплате за аудиторную занятость:</w:t>
      </w:r>
    </w:p>
    <w:p w:rsidR="00DF5944" w:rsidRPr="009F3521" w:rsidRDefault="00DF5944" w:rsidP="00FB427E">
      <w:pPr>
        <w:ind w:firstLine="851"/>
        <w:jc w:val="both"/>
        <w:rPr>
          <w:spacing w:val="-4"/>
          <w:sz w:val="28"/>
          <w:szCs w:val="28"/>
        </w:rPr>
      </w:pPr>
      <w:r w:rsidRPr="009F3521">
        <w:rPr>
          <w:position w:val="-12"/>
          <w:sz w:val="28"/>
          <w:szCs w:val="28"/>
        </w:rPr>
        <w:object w:dxaOrig="1460" w:dyaOrig="360">
          <v:shape id="_x0000_i1031" type="#_x0000_t75" style="width:70.65pt;height:19pt" o:ole="" filled="t">
            <v:fill color2="black"/>
            <v:imagedata r:id="rId24" o:title=""/>
          </v:shape>
          <o:OLEObject Type="Embed" ProgID="Equation.3" ShapeID="_x0000_i1031" DrawAspect="Content" ObjectID="_1583906469" r:id="rId25"/>
        </w:object>
      </w:r>
      <w:r w:rsidRPr="009F3521">
        <w:rPr>
          <w:sz w:val="28"/>
          <w:szCs w:val="28"/>
        </w:rPr>
        <w:t>; где</w:t>
      </w:r>
    </w:p>
    <w:p w:rsidR="00DF5944" w:rsidRPr="009F3521" w:rsidRDefault="00DF5944" w:rsidP="00FB427E">
      <w:pPr>
        <w:shd w:val="clear" w:color="auto" w:fill="FFFFFF"/>
        <w:ind w:firstLine="851"/>
        <w:jc w:val="both"/>
        <w:rPr>
          <w:sz w:val="28"/>
          <w:szCs w:val="28"/>
        </w:rPr>
      </w:pPr>
      <w:proofErr w:type="gramStart"/>
      <w:r w:rsidRPr="009F3521">
        <w:rPr>
          <w:b/>
          <w:bCs/>
          <w:sz w:val="28"/>
          <w:szCs w:val="28"/>
        </w:rPr>
        <w:t>К</w:t>
      </w:r>
      <w:r w:rsidRPr="009F3521">
        <w:rPr>
          <w:sz w:val="28"/>
          <w:szCs w:val="28"/>
        </w:rPr>
        <w:t>-</w:t>
      </w:r>
      <w:proofErr w:type="gramEnd"/>
      <w:r w:rsidRPr="009F3521">
        <w:rPr>
          <w:sz w:val="28"/>
          <w:szCs w:val="28"/>
        </w:rPr>
        <w:t xml:space="preserve"> индивидуальный коэффициент для общеобразовательной организации,  который рассчитывается по формуле </w:t>
      </w:r>
    </w:p>
    <w:p w:rsidR="00DF5944" w:rsidRPr="009F3521" w:rsidRDefault="00DF5944" w:rsidP="00FB427E">
      <w:pPr>
        <w:shd w:val="clear" w:color="auto" w:fill="FFFFFF"/>
        <w:ind w:firstLine="851"/>
        <w:rPr>
          <w:b/>
          <w:bCs/>
          <w:i/>
          <w:iCs/>
          <w:sz w:val="28"/>
          <w:szCs w:val="28"/>
        </w:rPr>
      </w:pPr>
      <w:r w:rsidRPr="009F3521">
        <w:rPr>
          <w:position w:val="-24"/>
          <w:sz w:val="28"/>
          <w:szCs w:val="28"/>
        </w:rPr>
        <w:object w:dxaOrig="1340" w:dyaOrig="720">
          <v:shape id="_x0000_i1032" type="#_x0000_t75" style="width:65.9pt;height:36.7pt" o:ole="" filled="t">
            <v:fill color2="black"/>
            <v:imagedata r:id="rId26" o:title=""/>
          </v:shape>
          <o:OLEObject Type="Embed" ProgID="Equation.3" ShapeID="_x0000_i1032" DrawAspect="Content" ObjectID="_1583906470" r:id="rId27"/>
        </w:object>
      </w:r>
      <w:r w:rsidRPr="009F3521">
        <w:rPr>
          <w:sz w:val="28"/>
          <w:szCs w:val="28"/>
        </w:rPr>
        <w:t xml:space="preserve">, где: </w:t>
      </w:r>
    </w:p>
    <w:p w:rsidR="00DF5944" w:rsidRPr="009F3521" w:rsidRDefault="00DF5944" w:rsidP="00FB427E">
      <w:pPr>
        <w:shd w:val="clear" w:color="auto" w:fill="FFFFFF"/>
        <w:ind w:firstLine="851"/>
        <w:rPr>
          <w:b/>
          <w:bCs/>
          <w:i/>
          <w:iCs/>
          <w:sz w:val="28"/>
          <w:szCs w:val="28"/>
        </w:rPr>
      </w:pPr>
      <w:proofErr w:type="spellStart"/>
      <w:r w:rsidRPr="009F3521">
        <w:rPr>
          <w:b/>
          <w:bCs/>
          <w:i/>
          <w:iCs/>
          <w:sz w:val="28"/>
          <w:szCs w:val="28"/>
        </w:rPr>
        <w:t>ФОТ</w:t>
      </w:r>
      <w:r w:rsidRPr="009F3521">
        <w:rPr>
          <w:b/>
          <w:bCs/>
          <w:i/>
          <w:iCs/>
          <w:sz w:val="28"/>
          <w:szCs w:val="28"/>
          <w:vertAlign w:val="subscript"/>
        </w:rPr>
        <w:t>аз</w:t>
      </w:r>
      <w:proofErr w:type="spellEnd"/>
      <w:r w:rsidRPr="009F3521">
        <w:rPr>
          <w:sz w:val="28"/>
          <w:szCs w:val="28"/>
        </w:rPr>
        <w:t xml:space="preserve"> – фонд оплаты труда за аудиторную занятость, полученный при распределении фонда оплаты труда общеобразовательной организации;</w:t>
      </w:r>
    </w:p>
    <w:p w:rsidR="00DF5944" w:rsidRPr="009F3521" w:rsidRDefault="00DF5944" w:rsidP="001E4B07">
      <w:pPr>
        <w:shd w:val="clear" w:color="auto" w:fill="FFFFFF"/>
        <w:ind w:firstLine="851"/>
        <w:jc w:val="both"/>
        <w:rPr>
          <w:sz w:val="28"/>
          <w:szCs w:val="28"/>
        </w:rPr>
      </w:pPr>
      <w:proofErr w:type="spellStart"/>
      <w:r w:rsidRPr="009F3521">
        <w:rPr>
          <w:b/>
          <w:bCs/>
          <w:i/>
          <w:iCs/>
          <w:sz w:val="28"/>
          <w:szCs w:val="28"/>
        </w:rPr>
        <w:t>ФОТ</w:t>
      </w:r>
      <w:r w:rsidRPr="009F3521">
        <w:rPr>
          <w:b/>
          <w:bCs/>
          <w:i/>
          <w:iCs/>
          <w:sz w:val="28"/>
          <w:szCs w:val="28"/>
          <w:vertAlign w:val="subscript"/>
        </w:rPr>
        <w:t>азф</w:t>
      </w:r>
      <w:proofErr w:type="spellEnd"/>
      <w:r w:rsidRPr="009F3521">
        <w:rPr>
          <w:sz w:val="28"/>
          <w:szCs w:val="28"/>
        </w:rPr>
        <w:t xml:space="preserve"> – фонд оплаты труда за аудиторную занятость  фактически сложившийся при расчете заработной платы учителей</w:t>
      </w:r>
      <w:r w:rsidR="001E4B07">
        <w:rPr>
          <w:sz w:val="28"/>
          <w:szCs w:val="28"/>
        </w:rPr>
        <w:t xml:space="preserve">, </w:t>
      </w:r>
      <w:r w:rsidRPr="009F3521">
        <w:rPr>
          <w:sz w:val="28"/>
          <w:szCs w:val="28"/>
        </w:rPr>
        <w:t>который рассчитывается по формуле:</w:t>
      </w:r>
    </w:p>
    <w:p w:rsidR="00DF5944" w:rsidRPr="009F3521" w:rsidRDefault="00DF5944" w:rsidP="00FB427E">
      <w:pPr>
        <w:shd w:val="clear" w:color="auto" w:fill="FFFFFF"/>
        <w:ind w:firstLine="851"/>
        <w:rPr>
          <w:sz w:val="28"/>
          <w:szCs w:val="28"/>
        </w:rPr>
      </w:pPr>
      <w:r w:rsidRPr="009F3521">
        <w:rPr>
          <w:position w:val="-28"/>
          <w:sz w:val="28"/>
          <w:szCs w:val="28"/>
        </w:rPr>
        <w:object w:dxaOrig="1780" w:dyaOrig="680">
          <v:shape id="_x0000_i1033" type="#_x0000_t75" style="width:86.95pt;height:34.65pt" o:ole="" filled="t">
            <v:fill color2="black"/>
            <v:imagedata r:id="rId28" o:title=""/>
          </v:shape>
          <o:OLEObject Type="Embed" ProgID="Equation.3" ShapeID="_x0000_i1033" DrawAspect="Content" ObjectID="_1583906471" r:id="rId29"/>
        </w:object>
      </w:r>
    </w:p>
    <w:p w:rsidR="00DF5944" w:rsidRPr="009F3521" w:rsidRDefault="00DF5944" w:rsidP="00FB427E">
      <w:pPr>
        <w:shd w:val="clear" w:color="auto" w:fill="FFFFFF"/>
        <w:ind w:firstLine="851"/>
        <w:rPr>
          <w:sz w:val="28"/>
          <w:szCs w:val="28"/>
        </w:rPr>
      </w:pPr>
      <w:r w:rsidRPr="009F3521">
        <w:rPr>
          <w:sz w:val="28"/>
          <w:szCs w:val="28"/>
        </w:rPr>
        <w:t>Индивидуальный коэффициент (К) не может быть менее 1, в случае если при расчете значение (К)  меньше 1, то применяется (К) = 1.</w:t>
      </w:r>
    </w:p>
    <w:p w:rsidR="00DF5944" w:rsidRPr="009F3521" w:rsidRDefault="00DF5944" w:rsidP="00FB427E">
      <w:pPr>
        <w:shd w:val="clear" w:color="auto" w:fill="FFFFFF"/>
        <w:ind w:firstLine="540"/>
        <w:jc w:val="both"/>
        <w:rPr>
          <w:sz w:val="28"/>
          <w:szCs w:val="28"/>
        </w:rPr>
      </w:pPr>
      <w:r w:rsidRPr="009F3521">
        <w:rPr>
          <w:sz w:val="28"/>
          <w:szCs w:val="28"/>
        </w:rPr>
        <w:t xml:space="preserve">5.4.2. Расчет заработной платы учителей на основе стоимости 1 </w:t>
      </w:r>
      <w:proofErr w:type="spellStart"/>
      <w:r w:rsidRPr="009F3521">
        <w:rPr>
          <w:sz w:val="28"/>
          <w:szCs w:val="28"/>
        </w:rPr>
        <w:t>ученико-часа</w:t>
      </w:r>
      <w:proofErr w:type="spellEnd"/>
      <w:r w:rsidRPr="009F3521">
        <w:rPr>
          <w:sz w:val="28"/>
          <w:szCs w:val="28"/>
        </w:rPr>
        <w:t>.</w:t>
      </w: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Размер оплаты за аудиторную занятость учителей определяется по следующей формуле:</w:t>
      </w:r>
    </w:p>
    <w:p w:rsidR="00DF5944" w:rsidRPr="009F3521" w:rsidRDefault="00DF5944" w:rsidP="00FB427E">
      <w:pPr>
        <w:shd w:val="clear" w:color="auto" w:fill="FFFFFF"/>
        <w:ind w:firstLine="540"/>
        <w:jc w:val="both"/>
        <w:rPr>
          <w:b/>
          <w:bCs/>
          <w:sz w:val="28"/>
          <w:szCs w:val="28"/>
        </w:rPr>
      </w:pPr>
      <w:proofErr w:type="spellStart"/>
      <w:r w:rsidRPr="009F3521">
        <w:rPr>
          <w:sz w:val="28"/>
          <w:szCs w:val="28"/>
        </w:rPr>
        <w:t>О</w:t>
      </w:r>
      <w:r w:rsidRPr="009F3521">
        <w:rPr>
          <w:sz w:val="28"/>
          <w:szCs w:val="28"/>
          <w:vertAlign w:val="subscript"/>
        </w:rPr>
        <w:t>аз</w:t>
      </w:r>
      <w:proofErr w:type="spellEnd"/>
      <w:r w:rsidRPr="009F3521">
        <w:rPr>
          <w:sz w:val="28"/>
          <w:szCs w:val="28"/>
        </w:rPr>
        <w:t xml:space="preserve"> = </w:t>
      </w:r>
      <w:proofErr w:type="spellStart"/>
      <w:r w:rsidRPr="009F3521">
        <w:rPr>
          <w:sz w:val="28"/>
          <w:szCs w:val="28"/>
        </w:rPr>
        <w:t>О</w:t>
      </w:r>
      <w:r w:rsidRPr="009F3521">
        <w:rPr>
          <w:sz w:val="28"/>
          <w:szCs w:val="28"/>
          <w:vertAlign w:val="subscript"/>
        </w:rPr>
        <w:t>ч</w:t>
      </w:r>
      <w:r w:rsidRPr="009F3521">
        <w:rPr>
          <w:sz w:val="28"/>
          <w:szCs w:val="28"/>
        </w:rPr>
        <w:t>+</w:t>
      </w:r>
      <w:proofErr w:type="spellEnd"/>
      <w:r w:rsidRPr="009F3521">
        <w:rPr>
          <w:sz w:val="28"/>
          <w:szCs w:val="28"/>
        </w:rPr>
        <w:t xml:space="preserve"> О</w:t>
      </w:r>
      <w:r w:rsidRPr="009F3521">
        <w:rPr>
          <w:sz w:val="28"/>
          <w:szCs w:val="28"/>
          <w:vertAlign w:val="subscript"/>
        </w:rPr>
        <w:t>сп</w:t>
      </w:r>
      <w:r w:rsidRPr="009F3521">
        <w:rPr>
          <w:sz w:val="28"/>
          <w:szCs w:val="28"/>
        </w:rPr>
        <w:t>, где</w:t>
      </w:r>
    </w:p>
    <w:p w:rsidR="00DF5944" w:rsidRPr="009F3521" w:rsidRDefault="00DF5944" w:rsidP="00FB427E">
      <w:pPr>
        <w:shd w:val="clear" w:color="auto" w:fill="FFFFFF"/>
        <w:ind w:left="360" w:firstLine="207"/>
        <w:jc w:val="both"/>
        <w:rPr>
          <w:b/>
          <w:bCs/>
          <w:sz w:val="28"/>
          <w:szCs w:val="28"/>
        </w:rPr>
      </w:pPr>
      <w:proofErr w:type="spellStart"/>
      <w:r w:rsidRPr="009F3521">
        <w:rPr>
          <w:b/>
          <w:bCs/>
          <w:sz w:val="28"/>
          <w:szCs w:val="28"/>
        </w:rPr>
        <w:t>О</w:t>
      </w:r>
      <w:r w:rsidRPr="009F3521">
        <w:rPr>
          <w:b/>
          <w:bCs/>
          <w:sz w:val="28"/>
          <w:szCs w:val="28"/>
          <w:vertAlign w:val="subscript"/>
        </w:rPr>
        <w:t>ч</w:t>
      </w:r>
      <w:proofErr w:type="spellEnd"/>
      <w:r w:rsidRPr="009F3521">
        <w:rPr>
          <w:sz w:val="28"/>
          <w:szCs w:val="28"/>
        </w:rPr>
        <w:t xml:space="preserve"> - оплата за часы педагогической нагрузки;</w:t>
      </w:r>
    </w:p>
    <w:p w:rsidR="00DF5944" w:rsidRPr="009F3521" w:rsidRDefault="00DF5944" w:rsidP="00FB427E">
      <w:pPr>
        <w:shd w:val="clear" w:color="auto" w:fill="FFFFFF"/>
        <w:ind w:firstLine="567"/>
        <w:jc w:val="both"/>
        <w:rPr>
          <w:sz w:val="28"/>
          <w:szCs w:val="28"/>
        </w:rPr>
      </w:pPr>
      <w:r w:rsidRPr="009F3521">
        <w:rPr>
          <w:b/>
          <w:bCs/>
          <w:sz w:val="28"/>
          <w:szCs w:val="28"/>
        </w:rPr>
        <w:t>О</w:t>
      </w:r>
      <w:r w:rsidRPr="009F3521">
        <w:rPr>
          <w:b/>
          <w:bCs/>
          <w:sz w:val="28"/>
          <w:szCs w:val="28"/>
          <w:vertAlign w:val="subscript"/>
        </w:rPr>
        <w:t>сп</w:t>
      </w:r>
      <w:r w:rsidRPr="009F3521">
        <w:rPr>
          <w:sz w:val="28"/>
          <w:szCs w:val="28"/>
        </w:rPr>
        <w:t xml:space="preserve"> - специальная заработная плата, учитывающая деление класса на группы и объединение классов-комплектов.</w:t>
      </w:r>
    </w:p>
    <w:p w:rsidR="00DF5944" w:rsidRPr="009F3521" w:rsidRDefault="00DF5944" w:rsidP="00FB427E">
      <w:pPr>
        <w:shd w:val="clear" w:color="auto" w:fill="FFFFFF"/>
        <w:ind w:firstLine="540"/>
        <w:jc w:val="both"/>
        <w:rPr>
          <w:b/>
          <w:bCs/>
          <w:sz w:val="28"/>
          <w:szCs w:val="28"/>
        </w:rPr>
      </w:pPr>
      <w:r w:rsidRPr="009F3521">
        <w:rPr>
          <w:sz w:val="28"/>
          <w:szCs w:val="28"/>
        </w:rPr>
        <w:t>Расчет заработной платы за часы педагогической нагрузки по общеобразовательной организации осуществляется по формуле:</w:t>
      </w:r>
    </w:p>
    <w:p w:rsidR="00DF5944" w:rsidRPr="009F3521" w:rsidRDefault="00DF5944" w:rsidP="00FB427E">
      <w:pPr>
        <w:shd w:val="clear" w:color="auto" w:fill="FFFFFF"/>
        <w:ind w:firstLine="540"/>
        <w:jc w:val="both"/>
        <w:rPr>
          <w:b/>
          <w:bCs/>
          <w:sz w:val="28"/>
          <w:szCs w:val="28"/>
        </w:rPr>
      </w:pPr>
      <w:proofErr w:type="spellStart"/>
      <w:r w:rsidRPr="009F3521">
        <w:rPr>
          <w:b/>
          <w:bCs/>
          <w:sz w:val="28"/>
          <w:szCs w:val="28"/>
        </w:rPr>
        <w:t>О</w:t>
      </w:r>
      <w:r w:rsidRPr="009F3521">
        <w:rPr>
          <w:b/>
          <w:bCs/>
          <w:sz w:val="28"/>
          <w:szCs w:val="28"/>
          <w:vertAlign w:val="subscript"/>
        </w:rPr>
        <w:t>ч</w:t>
      </w:r>
      <w:proofErr w:type="spellEnd"/>
      <w:r w:rsidRPr="009F3521">
        <w:rPr>
          <w:b/>
          <w:bCs/>
          <w:sz w:val="28"/>
          <w:szCs w:val="28"/>
        </w:rPr>
        <w:t xml:space="preserve"> = </w:t>
      </w:r>
      <w:proofErr w:type="spellStart"/>
      <w:r w:rsidRPr="009F3521">
        <w:rPr>
          <w:b/>
          <w:bCs/>
          <w:sz w:val="28"/>
          <w:szCs w:val="28"/>
        </w:rPr>
        <w:t>Сч</w:t>
      </w:r>
      <w:proofErr w:type="spellEnd"/>
      <w:r w:rsidRPr="009F3521">
        <w:rPr>
          <w:b/>
          <w:bCs/>
          <w:sz w:val="28"/>
          <w:szCs w:val="28"/>
        </w:rPr>
        <w:t xml:space="preserve"> × Н × </w:t>
      </w:r>
      <w:proofErr w:type="spellStart"/>
      <w:r w:rsidRPr="009F3521">
        <w:rPr>
          <w:b/>
          <w:bCs/>
          <w:sz w:val="28"/>
          <w:szCs w:val="28"/>
        </w:rPr>
        <w:t>Уп</w:t>
      </w:r>
      <w:proofErr w:type="spellEnd"/>
      <w:r w:rsidRPr="009F3521">
        <w:rPr>
          <w:b/>
          <w:bCs/>
          <w:sz w:val="28"/>
          <w:szCs w:val="28"/>
        </w:rPr>
        <w:t xml:space="preserve"> × </w:t>
      </w:r>
      <w:proofErr w:type="spellStart"/>
      <w:r w:rsidRPr="009F3521">
        <w:rPr>
          <w:b/>
          <w:bCs/>
          <w:sz w:val="28"/>
          <w:szCs w:val="28"/>
        </w:rPr>
        <w:t>Кпр</w:t>
      </w:r>
      <w:proofErr w:type="spellEnd"/>
      <w:proofErr w:type="gramStart"/>
      <w:r w:rsidRPr="009F3521">
        <w:rPr>
          <w:b/>
          <w:bCs/>
          <w:sz w:val="28"/>
          <w:szCs w:val="28"/>
        </w:rPr>
        <w:t xml:space="preserve"> × </w:t>
      </w:r>
      <w:proofErr w:type="spellStart"/>
      <w:r w:rsidRPr="009F3521">
        <w:rPr>
          <w:b/>
          <w:bCs/>
          <w:sz w:val="28"/>
          <w:szCs w:val="28"/>
        </w:rPr>
        <w:t>К</w:t>
      </w:r>
      <w:proofErr w:type="gramEnd"/>
      <w:r w:rsidRPr="009F3521">
        <w:rPr>
          <w:b/>
          <w:bCs/>
          <w:sz w:val="28"/>
          <w:szCs w:val="28"/>
        </w:rPr>
        <w:t>н</w:t>
      </w:r>
      <w:proofErr w:type="spellEnd"/>
      <w:r w:rsidRPr="009F3521">
        <w:rPr>
          <w:b/>
          <w:bCs/>
          <w:sz w:val="28"/>
          <w:szCs w:val="28"/>
        </w:rPr>
        <w:t xml:space="preserve"> × К</w:t>
      </w:r>
      <w:r w:rsidRPr="009F3521">
        <w:rPr>
          <w:sz w:val="28"/>
          <w:szCs w:val="28"/>
        </w:rPr>
        <w:t>, где:</w:t>
      </w:r>
    </w:p>
    <w:p w:rsidR="00DF5944" w:rsidRPr="009F3521" w:rsidRDefault="00DF5944" w:rsidP="00FB427E">
      <w:pPr>
        <w:shd w:val="clear" w:color="auto" w:fill="FFFFFF"/>
        <w:ind w:firstLine="540"/>
        <w:jc w:val="both"/>
        <w:rPr>
          <w:sz w:val="28"/>
          <w:szCs w:val="28"/>
        </w:rPr>
      </w:pPr>
      <w:proofErr w:type="spellStart"/>
      <w:r w:rsidRPr="009F3521">
        <w:rPr>
          <w:b/>
          <w:bCs/>
          <w:sz w:val="28"/>
          <w:szCs w:val="28"/>
        </w:rPr>
        <w:t>С</w:t>
      </w:r>
      <w:proofErr w:type="gramStart"/>
      <w:r w:rsidRPr="009F3521">
        <w:rPr>
          <w:b/>
          <w:bCs/>
          <w:sz w:val="28"/>
          <w:szCs w:val="28"/>
        </w:rPr>
        <w:t>ч</w:t>
      </w:r>
      <w:proofErr w:type="spellEnd"/>
      <w:r w:rsidRPr="009F3521">
        <w:rPr>
          <w:sz w:val="28"/>
          <w:szCs w:val="28"/>
        </w:rPr>
        <w:t>-</w:t>
      </w:r>
      <w:proofErr w:type="gramEnd"/>
      <w:r w:rsidRPr="009F3521">
        <w:rPr>
          <w:sz w:val="28"/>
          <w:szCs w:val="28"/>
        </w:rPr>
        <w:t xml:space="preserve"> стоимость 1 </w:t>
      </w:r>
      <w:proofErr w:type="spellStart"/>
      <w:r w:rsidRPr="009F3521">
        <w:rPr>
          <w:sz w:val="28"/>
          <w:szCs w:val="28"/>
        </w:rPr>
        <w:t>ученико</w:t>
      </w:r>
      <w:proofErr w:type="spellEnd"/>
      <w:r w:rsidR="00273C54">
        <w:rPr>
          <w:sz w:val="28"/>
          <w:szCs w:val="28"/>
        </w:rPr>
        <w:t xml:space="preserve"> </w:t>
      </w:r>
      <w:r w:rsidRPr="009F3521">
        <w:rPr>
          <w:sz w:val="28"/>
          <w:szCs w:val="28"/>
        </w:rPr>
        <w:t>-</w:t>
      </w:r>
      <w:r w:rsidR="00273C54">
        <w:rPr>
          <w:sz w:val="28"/>
          <w:szCs w:val="28"/>
        </w:rPr>
        <w:t xml:space="preserve"> </w:t>
      </w:r>
      <w:r w:rsidR="001E4B07">
        <w:rPr>
          <w:sz w:val="28"/>
          <w:szCs w:val="28"/>
        </w:rPr>
        <w:t>часа (</w:t>
      </w:r>
      <w:r w:rsidRPr="009F3521">
        <w:rPr>
          <w:sz w:val="28"/>
          <w:szCs w:val="28"/>
        </w:rPr>
        <w:t xml:space="preserve"> образовательной услуги), включающей 1 час учебной работы с 1 обучающимся.</w:t>
      </w:r>
    </w:p>
    <w:p w:rsidR="00DF5944" w:rsidRPr="009F3521" w:rsidRDefault="00DF5944" w:rsidP="00FB427E">
      <w:pPr>
        <w:shd w:val="clear" w:color="auto" w:fill="FFFFFF"/>
        <w:ind w:firstLine="540"/>
        <w:jc w:val="both"/>
        <w:rPr>
          <w:sz w:val="28"/>
          <w:szCs w:val="28"/>
        </w:rPr>
      </w:pPr>
      <w:r w:rsidRPr="009F3521">
        <w:rPr>
          <w:sz w:val="28"/>
          <w:szCs w:val="28"/>
        </w:rPr>
        <w:t xml:space="preserve">Стоимость 1 </w:t>
      </w:r>
      <w:proofErr w:type="spellStart"/>
      <w:r w:rsidRPr="009F3521">
        <w:rPr>
          <w:sz w:val="28"/>
          <w:szCs w:val="28"/>
        </w:rPr>
        <w:t>ученико-часа</w:t>
      </w:r>
      <w:proofErr w:type="spellEnd"/>
      <w:r w:rsidRPr="009F3521">
        <w:rPr>
          <w:sz w:val="28"/>
          <w:szCs w:val="28"/>
        </w:rPr>
        <w:t xml:space="preserve"> рассчитывается каждой образовательной организацией самостоятельно, в пределах (</w:t>
      </w:r>
      <w:proofErr w:type="spellStart"/>
      <w:r w:rsidRPr="009F3521">
        <w:rPr>
          <w:sz w:val="28"/>
          <w:szCs w:val="28"/>
        </w:rPr>
        <w:t>ФОТаз</w:t>
      </w:r>
      <w:proofErr w:type="spellEnd"/>
      <w:r w:rsidRPr="009F3521">
        <w:rPr>
          <w:sz w:val="28"/>
          <w:szCs w:val="28"/>
        </w:rPr>
        <w:t>) по формуле:</w:t>
      </w:r>
    </w:p>
    <w:p w:rsidR="00DF5944" w:rsidRPr="009F3521" w:rsidRDefault="00DF5944" w:rsidP="00FB427E">
      <w:pPr>
        <w:shd w:val="clear" w:color="auto" w:fill="FFFFFF"/>
        <w:jc w:val="both"/>
        <w:rPr>
          <w:sz w:val="28"/>
          <w:szCs w:val="28"/>
        </w:rPr>
      </w:pPr>
    </w:p>
    <w:p w:rsidR="00DF5944" w:rsidRPr="009F3521" w:rsidRDefault="00DF5944" w:rsidP="00FB427E">
      <w:pPr>
        <w:shd w:val="clear" w:color="auto" w:fill="FFFFFF"/>
        <w:jc w:val="both"/>
        <w:rPr>
          <w:sz w:val="28"/>
          <w:szCs w:val="28"/>
        </w:rPr>
      </w:pPr>
      <w:r w:rsidRPr="009F3521">
        <w:rPr>
          <w:position w:val="-24"/>
          <w:sz w:val="28"/>
          <w:szCs w:val="28"/>
        </w:rPr>
        <w:object w:dxaOrig="5880" w:dyaOrig="720">
          <v:shape id="_x0000_i1034" type="#_x0000_t75" style="width:294.1pt;height:36.7pt" o:ole="" filled="t">
            <v:fill color2="black"/>
            <v:imagedata r:id="rId30" o:title=""/>
          </v:shape>
          <o:OLEObject Type="Embed" ProgID="Equation.3" ShapeID="_x0000_i1034" DrawAspect="Content" ObjectID="_1583906472" r:id="rId31"/>
        </w:object>
      </w:r>
      <w:r w:rsidRPr="009F3521">
        <w:rPr>
          <w:sz w:val="28"/>
          <w:szCs w:val="28"/>
        </w:rPr>
        <w:t>где:</w:t>
      </w:r>
    </w:p>
    <w:p w:rsidR="00DF5944" w:rsidRPr="009F3521" w:rsidRDefault="00DF5944" w:rsidP="00FB427E">
      <w:pPr>
        <w:shd w:val="clear" w:color="auto" w:fill="FFFFFF"/>
        <w:ind w:firstLine="567"/>
        <w:jc w:val="both"/>
        <w:rPr>
          <w:sz w:val="28"/>
          <w:szCs w:val="28"/>
        </w:rPr>
      </w:pPr>
    </w:p>
    <w:p w:rsidR="00DF5944" w:rsidRPr="009F3521" w:rsidRDefault="00DF5944" w:rsidP="00FB427E">
      <w:pPr>
        <w:shd w:val="clear" w:color="auto" w:fill="FFFFFF"/>
        <w:ind w:firstLine="567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52 - количество недель в календарном году;</w:t>
      </w:r>
    </w:p>
    <w:p w:rsidR="00DF5944" w:rsidRPr="009F3521" w:rsidRDefault="00DF5944" w:rsidP="00FB427E">
      <w:pPr>
        <w:shd w:val="clear" w:color="auto" w:fill="FFFFFF"/>
        <w:ind w:firstLine="567"/>
        <w:jc w:val="both"/>
        <w:rPr>
          <w:b/>
          <w:bCs/>
          <w:i/>
          <w:iCs/>
          <w:sz w:val="28"/>
          <w:szCs w:val="28"/>
        </w:rPr>
      </w:pPr>
      <w:r w:rsidRPr="009F3521">
        <w:rPr>
          <w:sz w:val="28"/>
          <w:szCs w:val="28"/>
        </w:rPr>
        <w:t>34 - количество недель в учебном году;</w:t>
      </w:r>
    </w:p>
    <w:p w:rsidR="00DF5944" w:rsidRPr="009F3521" w:rsidRDefault="00DF5944" w:rsidP="00FB427E">
      <w:pPr>
        <w:shd w:val="clear" w:color="auto" w:fill="FFFFFF"/>
        <w:ind w:firstLine="567"/>
        <w:jc w:val="both"/>
        <w:rPr>
          <w:b/>
          <w:bCs/>
          <w:i/>
          <w:iCs/>
          <w:sz w:val="28"/>
          <w:szCs w:val="28"/>
        </w:rPr>
      </w:pPr>
      <w:proofErr w:type="spellStart"/>
      <w:r w:rsidRPr="009F3521">
        <w:rPr>
          <w:b/>
          <w:bCs/>
          <w:i/>
          <w:iCs/>
          <w:sz w:val="28"/>
          <w:szCs w:val="28"/>
        </w:rPr>
        <w:t>ФОТаз</w:t>
      </w:r>
      <w:proofErr w:type="spellEnd"/>
      <w:r w:rsidRPr="009F3521">
        <w:rPr>
          <w:sz w:val="28"/>
          <w:szCs w:val="28"/>
        </w:rPr>
        <w:t xml:space="preserve"> -  фонд оплаты труда за аудиторную занятость;</w:t>
      </w:r>
    </w:p>
    <w:p w:rsidR="00DF5944" w:rsidRPr="009F3521" w:rsidRDefault="00DF5944" w:rsidP="00FB427E">
      <w:pPr>
        <w:shd w:val="clear" w:color="auto" w:fill="FFFFFF"/>
        <w:ind w:firstLine="567"/>
        <w:jc w:val="both"/>
        <w:rPr>
          <w:b/>
          <w:bCs/>
          <w:i/>
          <w:iCs/>
          <w:sz w:val="28"/>
          <w:szCs w:val="28"/>
        </w:rPr>
      </w:pPr>
      <w:proofErr w:type="spellStart"/>
      <w:r w:rsidRPr="009F3521">
        <w:rPr>
          <w:b/>
          <w:bCs/>
          <w:i/>
          <w:iCs/>
          <w:sz w:val="28"/>
          <w:szCs w:val="28"/>
        </w:rPr>
        <w:t>К</w:t>
      </w:r>
      <w:r w:rsidRPr="009F3521">
        <w:rPr>
          <w:b/>
          <w:bCs/>
          <w:i/>
          <w:iCs/>
          <w:sz w:val="28"/>
          <w:szCs w:val="28"/>
          <w:vertAlign w:val="subscript"/>
        </w:rPr>
        <w:t>пр.ср</w:t>
      </w:r>
      <w:proofErr w:type="spellEnd"/>
      <w:r w:rsidRPr="009F3521">
        <w:rPr>
          <w:b/>
          <w:bCs/>
          <w:sz w:val="28"/>
          <w:szCs w:val="28"/>
          <w:vertAlign w:val="subscript"/>
        </w:rPr>
        <w:t>.</w:t>
      </w:r>
      <w:r w:rsidRPr="009F3521">
        <w:rPr>
          <w:sz w:val="28"/>
          <w:szCs w:val="28"/>
        </w:rPr>
        <w:t xml:space="preserve"> – средний коэффициент, учитывающий особенности обучения предметам (1,1);</w:t>
      </w:r>
    </w:p>
    <w:p w:rsidR="00DF5944" w:rsidRPr="009F3521" w:rsidRDefault="00DF5944" w:rsidP="00FB427E">
      <w:pPr>
        <w:shd w:val="clear" w:color="auto" w:fill="FFFFFF"/>
        <w:ind w:firstLine="567"/>
        <w:jc w:val="both"/>
        <w:rPr>
          <w:i/>
          <w:iCs/>
          <w:sz w:val="28"/>
          <w:szCs w:val="28"/>
        </w:rPr>
      </w:pPr>
      <w:proofErr w:type="spellStart"/>
      <w:r w:rsidRPr="009F3521">
        <w:rPr>
          <w:b/>
          <w:bCs/>
          <w:i/>
          <w:iCs/>
          <w:sz w:val="28"/>
          <w:szCs w:val="28"/>
        </w:rPr>
        <w:t>К</w:t>
      </w:r>
      <w:r w:rsidRPr="009F3521">
        <w:rPr>
          <w:b/>
          <w:bCs/>
          <w:i/>
          <w:iCs/>
          <w:sz w:val="28"/>
          <w:szCs w:val="28"/>
          <w:vertAlign w:val="subscript"/>
        </w:rPr>
        <w:t>кв.ср</w:t>
      </w:r>
      <w:proofErr w:type="spellEnd"/>
      <w:r w:rsidRPr="009F3521">
        <w:rPr>
          <w:b/>
          <w:bCs/>
          <w:i/>
          <w:iCs/>
          <w:sz w:val="28"/>
          <w:szCs w:val="28"/>
          <w:vertAlign w:val="subscript"/>
        </w:rPr>
        <w:t>.</w:t>
      </w:r>
      <w:r w:rsidRPr="009F3521">
        <w:rPr>
          <w:sz w:val="28"/>
          <w:szCs w:val="28"/>
        </w:rPr>
        <w:t>– средний коэффициент, учитывающий квалификацию педагогического работника, осуществляющего образовательный процесс (1,15);</w:t>
      </w:r>
    </w:p>
    <w:p w:rsidR="00DF5944" w:rsidRPr="009F3521" w:rsidRDefault="00DF5944" w:rsidP="00FB427E">
      <w:pPr>
        <w:shd w:val="clear" w:color="auto" w:fill="FFFFFF"/>
        <w:ind w:firstLine="567"/>
        <w:jc w:val="both"/>
        <w:rPr>
          <w:i/>
          <w:iCs/>
          <w:sz w:val="28"/>
          <w:szCs w:val="28"/>
        </w:rPr>
      </w:pPr>
      <w:r w:rsidRPr="009F3521">
        <w:rPr>
          <w:i/>
          <w:iCs/>
          <w:sz w:val="28"/>
          <w:szCs w:val="28"/>
        </w:rPr>
        <w:t>а</w:t>
      </w:r>
      <w:proofErr w:type="gramStart"/>
      <w:r w:rsidRPr="009F3521">
        <w:rPr>
          <w:i/>
          <w:iCs/>
          <w:sz w:val="28"/>
          <w:szCs w:val="28"/>
          <w:vertAlign w:val="subscript"/>
        </w:rPr>
        <w:t>1</w:t>
      </w:r>
      <w:proofErr w:type="gramEnd"/>
      <w:r w:rsidRPr="009F3521">
        <w:rPr>
          <w:sz w:val="28"/>
          <w:szCs w:val="28"/>
        </w:rPr>
        <w:t>- количество обучающихся в первых классах;</w:t>
      </w:r>
    </w:p>
    <w:p w:rsidR="00DF5944" w:rsidRPr="009F3521" w:rsidRDefault="00DF5944" w:rsidP="00FB427E">
      <w:pPr>
        <w:shd w:val="clear" w:color="auto" w:fill="FFFFFF"/>
        <w:ind w:firstLine="567"/>
        <w:jc w:val="both"/>
        <w:rPr>
          <w:i/>
          <w:iCs/>
          <w:sz w:val="28"/>
          <w:szCs w:val="28"/>
        </w:rPr>
      </w:pPr>
      <w:r w:rsidRPr="009F3521">
        <w:rPr>
          <w:i/>
          <w:iCs/>
          <w:sz w:val="28"/>
          <w:szCs w:val="28"/>
        </w:rPr>
        <w:t>а</w:t>
      </w:r>
      <w:proofErr w:type="gramStart"/>
      <w:r w:rsidRPr="009F3521">
        <w:rPr>
          <w:i/>
          <w:iCs/>
          <w:sz w:val="28"/>
          <w:szCs w:val="28"/>
          <w:vertAlign w:val="subscript"/>
        </w:rPr>
        <w:t>2</w:t>
      </w:r>
      <w:proofErr w:type="gramEnd"/>
      <w:r w:rsidRPr="009F3521">
        <w:rPr>
          <w:sz w:val="28"/>
          <w:szCs w:val="28"/>
        </w:rPr>
        <w:t xml:space="preserve"> - количество обучающихся во вторых классах; </w:t>
      </w:r>
    </w:p>
    <w:p w:rsidR="00DF5944" w:rsidRPr="009F3521" w:rsidRDefault="00DF5944" w:rsidP="00FB427E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9F3521">
        <w:rPr>
          <w:i/>
          <w:iCs/>
          <w:sz w:val="28"/>
          <w:szCs w:val="28"/>
        </w:rPr>
        <w:t>а</w:t>
      </w:r>
      <w:r w:rsidRPr="009F3521">
        <w:rPr>
          <w:i/>
          <w:iCs/>
          <w:sz w:val="28"/>
          <w:szCs w:val="28"/>
          <w:vertAlign w:val="subscript"/>
        </w:rPr>
        <w:t>З</w:t>
      </w:r>
      <w:proofErr w:type="spellEnd"/>
      <w:r w:rsidRPr="009F3521">
        <w:rPr>
          <w:sz w:val="28"/>
          <w:szCs w:val="28"/>
        </w:rPr>
        <w:t xml:space="preserve"> - количество обучающихся в третьих классах;</w:t>
      </w:r>
    </w:p>
    <w:p w:rsidR="00DF5944" w:rsidRPr="009F3521" w:rsidRDefault="00DF5944" w:rsidP="00FB427E">
      <w:pPr>
        <w:shd w:val="clear" w:color="auto" w:fill="FFFFFF"/>
        <w:ind w:firstLine="567"/>
        <w:jc w:val="both"/>
        <w:rPr>
          <w:i/>
          <w:iCs/>
          <w:sz w:val="28"/>
          <w:szCs w:val="28"/>
        </w:rPr>
      </w:pPr>
      <w:r w:rsidRPr="009F3521">
        <w:rPr>
          <w:sz w:val="28"/>
          <w:szCs w:val="28"/>
        </w:rPr>
        <w:t>….</w:t>
      </w:r>
    </w:p>
    <w:p w:rsidR="00DF5944" w:rsidRPr="009F3521" w:rsidRDefault="00DF5944" w:rsidP="00FB427E">
      <w:pPr>
        <w:shd w:val="clear" w:color="auto" w:fill="FFFFFF"/>
        <w:ind w:firstLine="567"/>
        <w:jc w:val="both"/>
        <w:rPr>
          <w:i/>
          <w:iCs/>
          <w:sz w:val="28"/>
          <w:szCs w:val="28"/>
        </w:rPr>
      </w:pPr>
      <w:proofErr w:type="gramStart"/>
      <w:r w:rsidRPr="009F3521">
        <w:rPr>
          <w:i/>
          <w:iCs/>
          <w:sz w:val="28"/>
          <w:szCs w:val="28"/>
          <w:lang w:val="en-US"/>
        </w:rPr>
        <w:lastRenderedPageBreak/>
        <w:t>a</w:t>
      </w:r>
      <w:r w:rsidRPr="009F3521">
        <w:rPr>
          <w:i/>
          <w:iCs/>
          <w:sz w:val="28"/>
          <w:szCs w:val="28"/>
          <w:vertAlign w:val="subscript"/>
        </w:rPr>
        <w:t>11</w:t>
      </w:r>
      <w:r w:rsidRPr="009F3521">
        <w:rPr>
          <w:sz w:val="28"/>
          <w:szCs w:val="28"/>
        </w:rPr>
        <w:t>-</w:t>
      </w:r>
      <w:proofErr w:type="gramEnd"/>
      <w:r w:rsidRPr="009F3521">
        <w:rPr>
          <w:sz w:val="28"/>
          <w:szCs w:val="28"/>
        </w:rPr>
        <w:t xml:space="preserve"> количество обучающихся в одиннадцатых классах;</w:t>
      </w:r>
    </w:p>
    <w:p w:rsidR="00DF5944" w:rsidRPr="009F3521" w:rsidRDefault="00DF5944" w:rsidP="00FB427E">
      <w:pPr>
        <w:shd w:val="clear" w:color="auto" w:fill="FFFFFF"/>
        <w:ind w:firstLine="567"/>
        <w:jc w:val="both"/>
        <w:rPr>
          <w:i/>
          <w:iCs/>
          <w:sz w:val="28"/>
          <w:szCs w:val="28"/>
        </w:rPr>
      </w:pPr>
      <w:r w:rsidRPr="009F3521">
        <w:rPr>
          <w:i/>
          <w:iCs/>
          <w:sz w:val="28"/>
          <w:szCs w:val="28"/>
        </w:rPr>
        <w:t>в</w:t>
      </w:r>
      <w:proofErr w:type="gramStart"/>
      <w:r w:rsidRPr="009F3521">
        <w:rPr>
          <w:i/>
          <w:iCs/>
          <w:sz w:val="28"/>
          <w:szCs w:val="28"/>
          <w:vertAlign w:val="subscript"/>
        </w:rPr>
        <w:t>1</w:t>
      </w:r>
      <w:proofErr w:type="gramEnd"/>
      <w:r w:rsidRPr="009F3521">
        <w:rPr>
          <w:sz w:val="28"/>
          <w:szCs w:val="28"/>
        </w:rPr>
        <w:t xml:space="preserve"> - годовое количество часов по  учебному плану с учетом деления на группы и объединения по вертикали и горизонтали в первом классе;</w:t>
      </w:r>
    </w:p>
    <w:p w:rsidR="00DF5944" w:rsidRPr="009F3521" w:rsidRDefault="00DF5944" w:rsidP="00FB427E">
      <w:pPr>
        <w:shd w:val="clear" w:color="auto" w:fill="FFFFFF"/>
        <w:ind w:firstLine="567"/>
        <w:jc w:val="both"/>
        <w:rPr>
          <w:i/>
          <w:iCs/>
          <w:sz w:val="28"/>
          <w:szCs w:val="28"/>
        </w:rPr>
      </w:pPr>
      <w:r w:rsidRPr="009F3521">
        <w:rPr>
          <w:i/>
          <w:iCs/>
          <w:sz w:val="28"/>
          <w:szCs w:val="28"/>
        </w:rPr>
        <w:t>в</w:t>
      </w:r>
      <w:proofErr w:type="gramStart"/>
      <w:r w:rsidRPr="009F3521">
        <w:rPr>
          <w:i/>
          <w:iCs/>
          <w:sz w:val="28"/>
          <w:szCs w:val="28"/>
          <w:vertAlign w:val="subscript"/>
        </w:rPr>
        <w:t>2</w:t>
      </w:r>
      <w:proofErr w:type="gramEnd"/>
      <w:r w:rsidRPr="009F3521">
        <w:rPr>
          <w:sz w:val="28"/>
          <w:szCs w:val="28"/>
        </w:rPr>
        <w:t xml:space="preserve"> - годовое количество часов по учебному плану с учетом деления на группы и объединения по вертикали и горизонтали во втором классе;</w:t>
      </w:r>
    </w:p>
    <w:p w:rsidR="00DF5944" w:rsidRPr="009F3521" w:rsidRDefault="00DF5944" w:rsidP="00FB427E">
      <w:pPr>
        <w:shd w:val="clear" w:color="auto" w:fill="FFFFFF"/>
        <w:ind w:firstLine="567"/>
        <w:jc w:val="both"/>
        <w:rPr>
          <w:i/>
          <w:iCs/>
          <w:sz w:val="28"/>
          <w:szCs w:val="28"/>
        </w:rPr>
      </w:pPr>
      <w:proofErr w:type="spellStart"/>
      <w:r w:rsidRPr="009F3521">
        <w:rPr>
          <w:i/>
          <w:iCs/>
          <w:sz w:val="28"/>
          <w:szCs w:val="28"/>
        </w:rPr>
        <w:t>в</w:t>
      </w:r>
      <w:r w:rsidRPr="009F3521">
        <w:rPr>
          <w:i/>
          <w:iCs/>
          <w:sz w:val="28"/>
          <w:szCs w:val="28"/>
          <w:vertAlign w:val="subscript"/>
        </w:rPr>
        <w:t>З</w:t>
      </w:r>
      <w:proofErr w:type="spellEnd"/>
      <w:r w:rsidRPr="009F3521">
        <w:rPr>
          <w:sz w:val="28"/>
          <w:szCs w:val="28"/>
        </w:rPr>
        <w:t xml:space="preserve"> - годовое количество часов по учебному плану с учетом деления на группы и объединения по вертикали и горизонтали в третьем классе;</w:t>
      </w:r>
    </w:p>
    <w:p w:rsidR="00DF5944" w:rsidRPr="009F3521" w:rsidRDefault="00DF5944" w:rsidP="00FB427E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  <w:r w:rsidRPr="009F3521">
        <w:rPr>
          <w:i/>
          <w:iCs/>
          <w:sz w:val="28"/>
          <w:szCs w:val="28"/>
        </w:rPr>
        <w:t>в</w:t>
      </w:r>
      <w:r w:rsidRPr="009F3521">
        <w:rPr>
          <w:i/>
          <w:iCs/>
          <w:sz w:val="28"/>
          <w:szCs w:val="28"/>
          <w:vertAlign w:val="subscript"/>
        </w:rPr>
        <w:t>11</w:t>
      </w:r>
      <w:r w:rsidRPr="009F3521">
        <w:rPr>
          <w:sz w:val="28"/>
          <w:szCs w:val="28"/>
        </w:rPr>
        <w:t xml:space="preserve"> - годовое количество часов по учебному плану с учетом деления на группы и объединения по вертикали и горизонтали в одиннадцатом классе;</w:t>
      </w:r>
    </w:p>
    <w:p w:rsidR="00DF5944" w:rsidRPr="009F3521" w:rsidRDefault="00DF5944" w:rsidP="00FB427E">
      <w:pPr>
        <w:shd w:val="clear" w:color="auto" w:fill="FFFFFF"/>
        <w:ind w:firstLine="540"/>
        <w:jc w:val="both"/>
        <w:rPr>
          <w:b/>
          <w:bCs/>
          <w:sz w:val="28"/>
          <w:szCs w:val="28"/>
        </w:rPr>
      </w:pPr>
      <w:r w:rsidRPr="009F3521">
        <w:rPr>
          <w:b/>
          <w:bCs/>
          <w:sz w:val="28"/>
          <w:szCs w:val="28"/>
        </w:rPr>
        <w:t>Н</w:t>
      </w:r>
      <w:r w:rsidRPr="009F3521">
        <w:rPr>
          <w:sz w:val="28"/>
          <w:szCs w:val="28"/>
        </w:rPr>
        <w:t xml:space="preserve"> - количество учащихся по предмету в каждом классе;</w:t>
      </w:r>
    </w:p>
    <w:p w:rsidR="00DF5944" w:rsidRPr="009F3521" w:rsidRDefault="00DF5944" w:rsidP="00FB427E">
      <w:pPr>
        <w:shd w:val="clear" w:color="auto" w:fill="FFFFFF"/>
        <w:ind w:firstLine="540"/>
        <w:jc w:val="both"/>
        <w:rPr>
          <w:b/>
          <w:bCs/>
          <w:sz w:val="28"/>
          <w:szCs w:val="28"/>
        </w:rPr>
      </w:pPr>
      <w:proofErr w:type="spellStart"/>
      <w:r w:rsidRPr="009F3521">
        <w:rPr>
          <w:b/>
          <w:bCs/>
          <w:sz w:val="28"/>
          <w:szCs w:val="28"/>
        </w:rPr>
        <w:t>У</w:t>
      </w:r>
      <w:proofErr w:type="gramStart"/>
      <w:r w:rsidRPr="009F3521">
        <w:rPr>
          <w:b/>
          <w:bCs/>
          <w:sz w:val="28"/>
          <w:szCs w:val="28"/>
        </w:rPr>
        <w:t>п</w:t>
      </w:r>
      <w:proofErr w:type="spellEnd"/>
      <w:r w:rsidRPr="009F3521">
        <w:rPr>
          <w:sz w:val="28"/>
          <w:szCs w:val="28"/>
        </w:rPr>
        <w:t>-</w:t>
      </w:r>
      <w:proofErr w:type="gramEnd"/>
      <w:r w:rsidRPr="009F3521">
        <w:rPr>
          <w:sz w:val="28"/>
          <w:szCs w:val="28"/>
        </w:rPr>
        <w:t xml:space="preserve"> количество часов обучения предмету согласно учебному плану за месяц в каждом классе;</w:t>
      </w:r>
    </w:p>
    <w:p w:rsidR="00DF5944" w:rsidRPr="009F3521" w:rsidRDefault="00DF5944" w:rsidP="00FB427E">
      <w:pPr>
        <w:ind w:firstLine="539"/>
        <w:jc w:val="both"/>
        <w:rPr>
          <w:b/>
          <w:bCs/>
          <w:sz w:val="28"/>
          <w:szCs w:val="28"/>
        </w:rPr>
      </w:pPr>
      <w:proofErr w:type="spellStart"/>
      <w:r w:rsidRPr="009F3521">
        <w:rPr>
          <w:b/>
          <w:bCs/>
          <w:sz w:val="28"/>
          <w:szCs w:val="28"/>
        </w:rPr>
        <w:t>Кпр</w:t>
      </w:r>
      <w:proofErr w:type="spellEnd"/>
      <w:r w:rsidRPr="009F3521">
        <w:rPr>
          <w:sz w:val="28"/>
          <w:szCs w:val="28"/>
        </w:rPr>
        <w:t xml:space="preserve"> - повышающий коэффициент, учитывающий особенности обучения предметам (таблица 3);</w:t>
      </w:r>
    </w:p>
    <w:p w:rsidR="00DF5944" w:rsidRPr="009F3521" w:rsidRDefault="00DF5944" w:rsidP="00FB427E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  <w:proofErr w:type="spellStart"/>
      <w:r w:rsidRPr="009F3521">
        <w:rPr>
          <w:b/>
          <w:bCs/>
          <w:sz w:val="28"/>
          <w:szCs w:val="28"/>
        </w:rPr>
        <w:t>К</w:t>
      </w:r>
      <w:r w:rsidRPr="009F3521">
        <w:rPr>
          <w:b/>
          <w:bCs/>
          <w:sz w:val="28"/>
          <w:szCs w:val="28"/>
          <w:vertAlign w:val="subscript"/>
        </w:rPr>
        <w:t>н</w:t>
      </w:r>
      <w:proofErr w:type="spellEnd"/>
      <w:r w:rsidRPr="009F3521">
        <w:rPr>
          <w:sz w:val="28"/>
          <w:szCs w:val="28"/>
        </w:rPr>
        <w:t xml:space="preserve"> – коэффициент постоянных повышающих надбавок к окладу (должностному окладу), ставке заработной платы в зависимости от специфики и особенностей труда (Таблица 1).</w:t>
      </w:r>
    </w:p>
    <w:p w:rsidR="00DF5944" w:rsidRPr="009F3521" w:rsidRDefault="00DF5944" w:rsidP="00FB427E">
      <w:pPr>
        <w:shd w:val="clear" w:color="auto" w:fill="FFFFFF"/>
        <w:ind w:firstLine="567"/>
        <w:jc w:val="both"/>
        <w:rPr>
          <w:sz w:val="28"/>
          <w:szCs w:val="28"/>
        </w:rPr>
      </w:pPr>
      <w:proofErr w:type="gramStart"/>
      <w:r w:rsidRPr="009F3521">
        <w:rPr>
          <w:b/>
          <w:bCs/>
          <w:sz w:val="28"/>
          <w:szCs w:val="28"/>
        </w:rPr>
        <w:t>К</w:t>
      </w:r>
      <w:r w:rsidRPr="009F3521">
        <w:rPr>
          <w:sz w:val="28"/>
          <w:szCs w:val="28"/>
        </w:rPr>
        <w:t>-</w:t>
      </w:r>
      <w:proofErr w:type="gramEnd"/>
      <w:r w:rsidRPr="009F3521">
        <w:rPr>
          <w:sz w:val="28"/>
          <w:szCs w:val="28"/>
        </w:rPr>
        <w:t xml:space="preserve"> индивидуальный коэффициент для общеобразовательной организации,  который рассчитывается по формуле </w:t>
      </w:r>
    </w:p>
    <w:p w:rsidR="00DF5944" w:rsidRPr="009F3521" w:rsidRDefault="00DF5944" w:rsidP="00FB427E">
      <w:pPr>
        <w:shd w:val="clear" w:color="auto" w:fill="FFFFFF"/>
        <w:ind w:firstLine="851"/>
        <w:rPr>
          <w:b/>
          <w:bCs/>
          <w:i/>
          <w:iCs/>
          <w:sz w:val="28"/>
          <w:szCs w:val="28"/>
        </w:rPr>
      </w:pPr>
      <w:r w:rsidRPr="009F3521">
        <w:rPr>
          <w:position w:val="-24"/>
          <w:sz w:val="28"/>
          <w:szCs w:val="28"/>
        </w:rPr>
        <w:object w:dxaOrig="1340" w:dyaOrig="720">
          <v:shape id="_x0000_i1035" type="#_x0000_t75" style="width:65.9pt;height:36.7pt" o:ole="" filled="t">
            <v:fill color2="black"/>
            <v:imagedata r:id="rId26" o:title=""/>
          </v:shape>
          <o:OLEObject Type="Embed" ProgID="Equation.3" ShapeID="_x0000_i1035" DrawAspect="Content" ObjectID="_1583906473" r:id="rId32"/>
        </w:object>
      </w:r>
      <w:r w:rsidRPr="009F3521">
        <w:rPr>
          <w:sz w:val="28"/>
          <w:szCs w:val="28"/>
        </w:rPr>
        <w:t xml:space="preserve">, где: </w:t>
      </w:r>
    </w:p>
    <w:p w:rsidR="00DF5944" w:rsidRPr="009F3521" w:rsidRDefault="00DF5944" w:rsidP="00FB427E">
      <w:pPr>
        <w:shd w:val="clear" w:color="auto" w:fill="FFFFFF"/>
        <w:ind w:firstLine="567"/>
        <w:rPr>
          <w:b/>
          <w:bCs/>
          <w:i/>
          <w:iCs/>
          <w:sz w:val="28"/>
          <w:szCs w:val="28"/>
        </w:rPr>
      </w:pPr>
      <w:proofErr w:type="spellStart"/>
      <w:r w:rsidRPr="009F3521">
        <w:rPr>
          <w:b/>
          <w:bCs/>
          <w:i/>
          <w:iCs/>
          <w:sz w:val="28"/>
          <w:szCs w:val="28"/>
        </w:rPr>
        <w:t>ФОТ</w:t>
      </w:r>
      <w:r w:rsidRPr="009F3521">
        <w:rPr>
          <w:b/>
          <w:bCs/>
          <w:i/>
          <w:iCs/>
          <w:sz w:val="28"/>
          <w:szCs w:val="28"/>
          <w:vertAlign w:val="subscript"/>
        </w:rPr>
        <w:t>аз</w:t>
      </w:r>
      <w:proofErr w:type="spellEnd"/>
      <w:r w:rsidRPr="009F3521">
        <w:rPr>
          <w:sz w:val="28"/>
          <w:szCs w:val="28"/>
        </w:rPr>
        <w:t xml:space="preserve"> – фонд оплаты труда за аудиторную занятость, полученный при распределении фонда оплаты труда общеобразовательной организации;</w:t>
      </w:r>
    </w:p>
    <w:p w:rsidR="00DF5944" w:rsidRPr="009F3521" w:rsidRDefault="00DF5944" w:rsidP="00FB427E">
      <w:pPr>
        <w:shd w:val="clear" w:color="auto" w:fill="FFFFFF"/>
        <w:ind w:firstLine="567"/>
        <w:rPr>
          <w:sz w:val="28"/>
          <w:szCs w:val="28"/>
        </w:rPr>
      </w:pPr>
      <w:proofErr w:type="spellStart"/>
      <w:r w:rsidRPr="009F3521">
        <w:rPr>
          <w:b/>
          <w:bCs/>
          <w:i/>
          <w:iCs/>
          <w:sz w:val="28"/>
          <w:szCs w:val="28"/>
        </w:rPr>
        <w:t>ФОТ</w:t>
      </w:r>
      <w:r w:rsidRPr="009F3521">
        <w:rPr>
          <w:b/>
          <w:bCs/>
          <w:i/>
          <w:iCs/>
          <w:sz w:val="28"/>
          <w:szCs w:val="28"/>
          <w:vertAlign w:val="subscript"/>
        </w:rPr>
        <w:t>азф</w:t>
      </w:r>
      <w:proofErr w:type="spellEnd"/>
      <w:r w:rsidRPr="009F3521">
        <w:rPr>
          <w:sz w:val="28"/>
          <w:szCs w:val="28"/>
        </w:rPr>
        <w:t xml:space="preserve"> – фонд оплаты труда за аудиторную занятость  фактически сложившийся при расчете заработной платы учителей.</w:t>
      </w:r>
    </w:p>
    <w:p w:rsidR="00DF5944" w:rsidRPr="009F3521" w:rsidRDefault="00DF5944" w:rsidP="00FB427E">
      <w:pPr>
        <w:shd w:val="clear" w:color="auto" w:fill="FFFFFF"/>
        <w:ind w:firstLine="567"/>
        <w:rPr>
          <w:sz w:val="28"/>
          <w:szCs w:val="28"/>
        </w:rPr>
      </w:pPr>
      <w:r w:rsidRPr="009F3521">
        <w:rPr>
          <w:sz w:val="28"/>
          <w:szCs w:val="28"/>
        </w:rPr>
        <w:t>Индивидуальный коэффициент (К) не может быть менее 1, в случае если при расчете значение (К)  меньше 1, то применяется (К) = 1.</w:t>
      </w:r>
    </w:p>
    <w:p w:rsidR="00DF5944" w:rsidRPr="009F3521" w:rsidRDefault="00DF5944" w:rsidP="00FB427E">
      <w:pPr>
        <w:shd w:val="clear" w:color="auto" w:fill="FFFFFF"/>
        <w:ind w:firstLine="540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Специальная заработная плата, учитывающая деление класса на группы и объединение класс</w:t>
      </w:r>
      <w:r w:rsidR="00273C54">
        <w:rPr>
          <w:sz w:val="28"/>
          <w:szCs w:val="28"/>
        </w:rPr>
        <w:t xml:space="preserve"> </w:t>
      </w:r>
      <w:r w:rsidRPr="009F3521">
        <w:rPr>
          <w:sz w:val="28"/>
          <w:szCs w:val="28"/>
        </w:rPr>
        <w:t>-</w:t>
      </w:r>
      <w:r w:rsidR="00273C54">
        <w:rPr>
          <w:sz w:val="28"/>
          <w:szCs w:val="28"/>
        </w:rPr>
        <w:t xml:space="preserve"> </w:t>
      </w:r>
      <w:r w:rsidRPr="009F3521">
        <w:rPr>
          <w:sz w:val="28"/>
          <w:szCs w:val="28"/>
        </w:rPr>
        <w:t>комплектов определяется по формуле:</w:t>
      </w:r>
    </w:p>
    <w:p w:rsidR="00DF5944" w:rsidRPr="009F3521" w:rsidRDefault="00DF5944" w:rsidP="00FB427E">
      <w:pPr>
        <w:shd w:val="clear" w:color="auto" w:fill="FFFFFF"/>
        <w:ind w:firstLine="540"/>
        <w:jc w:val="both"/>
        <w:rPr>
          <w:b/>
          <w:bCs/>
          <w:sz w:val="28"/>
          <w:szCs w:val="28"/>
        </w:rPr>
      </w:pPr>
      <w:r w:rsidRPr="009F3521">
        <w:rPr>
          <w:sz w:val="28"/>
          <w:szCs w:val="28"/>
        </w:rPr>
        <w:t>О</w:t>
      </w:r>
      <w:r w:rsidRPr="009F3521">
        <w:rPr>
          <w:sz w:val="28"/>
          <w:szCs w:val="28"/>
          <w:vertAlign w:val="subscript"/>
        </w:rPr>
        <w:t>сп</w:t>
      </w:r>
      <w:r w:rsidRPr="009F3521">
        <w:rPr>
          <w:sz w:val="28"/>
          <w:szCs w:val="28"/>
        </w:rPr>
        <w:t xml:space="preserve"> = </w:t>
      </w:r>
      <w:proofErr w:type="spellStart"/>
      <w:r w:rsidRPr="009F3521">
        <w:rPr>
          <w:sz w:val="28"/>
          <w:szCs w:val="28"/>
        </w:rPr>
        <w:t>О</w:t>
      </w:r>
      <w:r w:rsidRPr="009F3521">
        <w:rPr>
          <w:sz w:val="28"/>
          <w:szCs w:val="28"/>
          <w:vertAlign w:val="subscript"/>
        </w:rPr>
        <w:t>ч</w:t>
      </w:r>
      <w:proofErr w:type="spellEnd"/>
      <w:r w:rsidRPr="009F3521">
        <w:rPr>
          <w:sz w:val="28"/>
          <w:szCs w:val="28"/>
        </w:rPr>
        <w:t xml:space="preserve"> × (</w:t>
      </w:r>
      <w:proofErr w:type="spellStart"/>
      <w:r w:rsidRPr="009F3521">
        <w:rPr>
          <w:sz w:val="28"/>
          <w:szCs w:val="28"/>
        </w:rPr>
        <w:t>Кгр</w:t>
      </w:r>
      <w:proofErr w:type="spellEnd"/>
      <w:r w:rsidRPr="009F3521">
        <w:rPr>
          <w:sz w:val="28"/>
          <w:szCs w:val="28"/>
        </w:rPr>
        <w:t xml:space="preserve"> × </w:t>
      </w:r>
      <w:proofErr w:type="spellStart"/>
      <w:r w:rsidRPr="009F3521">
        <w:rPr>
          <w:sz w:val="28"/>
          <w:szCs w:val="28"/>
        </w:rPr>
        <w:t>Кк</w:t>
      </w:r>
      <w:proofErr w:type="spellEnd"/>
      <w:r w:rsidRPr="009F3521">
        <w:rPr>
          <w:sz w:val="28"/>
          <w:szCs w:val="28"/>
        </w:rPr>
        <w:t>), где</w:t>
      </w:r>
    </w:p>
    <w:p w:rsidR="00DF5944" w:rsidRPr="009F3521" w:rsidRDefault="00DF5944" w:rsidP="00FB427E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  <w:proofErr w:type="spellStart"/>
      <w:r w:rsidRPr="009F3521">
        <w:rPr>
          <w:b/>
          <w:bCs/>
          <w:sz w:val="28"/>
          <w:szCs w:val="28"/>
        </w:rPr>
        <w:t>Кгр</w:t>
      </w:r>
      <w:proofErr w:type="spellEnd"/>
      <w:r w:rsidRPr="009F3521">
        <w:rPr>
          <w:sz w:val="28"/>
          <w:szCs w:val="28"/>
        </w:rPr>
        <w:t xml:space="preserve"> - коэффициент, учитывающий деление класса на группы при обучении отдельным предметам (иностранные языки, информатика, технология, физическая культура, физика, химия и др.), проведении профильных и элективных курсов, который устанавливается положениями об оплате труда и стимулировании работников общеобразовательных организаций в пределах до 0,75.</w:t>
      </w:r>
    </w:p>
    <w:p w:rsidR="00DF5944" w:rsidRPr="009F3521" w:rsidRDefault="00DF5944" w:rsidP="00FB427E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9F3521">
        <w:rPr>
          <w:b/>
          <w:bCs/>
          <w:sz w:val="28"/>
          <w:szCs w:val="28"/>
        </w:rPr>
        <w:t>Кк</w:t>
      </w:r>
      <w:proofErr w:type="spellEnd"/>
      <w:r w:rsidRPr="009F3521">
        <w:rPr>
          <w:sz w:val="28"/>
          <w:szCs w:val="28"/>
        </w:rPr>
        <w:t xml:space="preserve"> - коэффициент, учитывающий число классов, объединяемых в класс-комплект для проведения занятий (начальные классы, физическая культура, технология, </w:t>
      </w:r>
      <w:proofErr w:type="gramStart"/>
      <w:r w:rsidRPr="009F3521">
        <w:rPr>
          <w:sz w:val="28"/>
          <w:szCs w:val="28"/>
        </w:rPr>
        <w:t>изо</w:t>
      </w:r>
      <w:proofErr w:type="gramEnd"/>
      <w:r w:rsidRPr="009F3521">
        <w:rPr>
          <w:sz w:val="28"/>
          <w:szCs w:val="28"/>
        </w:rPr>
        <w:t>, музыка и т.д.) (Таблица 4).</w:t>
      </w:r>
    </w:p>
    <w:p w:rsidR="00DF5944" w:rsidRDefault="00DF5944" w:rsidP="00FB427E">
      <w:pPr>
        <w:ind w:firstLine="851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Методика расчета оплаты за неаудиторную занятость учителей предлагается в двух вариантах. Выбор методики общеобразовательной организацией определяется решением трудового коллектива, оформленным в установленном законодательством порядке.</w:t>
      </w:r>
    </w:p>
    <w:p w:rsidR="006B72C9" w:rsidRDefault="006B72C9" w:rsidP="00FB427E">
      <w:pPr>
        <w:ind w:firstLine="851"/>
        <w:jc w:val="both"/>
        <w:rPr>
          <w:sz w:val="28"/>
          <w:szCs w:val="28"/>
        </w:rPr>
      </w:pPr>
    </w:p>
    <w:p w:rsidR="006B72C9" w:rsidRPr="009F3521" w:rsidRDefault="006B72C9" w:rsidP="00FB427E">
      <w:pPr>
        <w:ind w:firstLine="851"/>
        <w:jc w:val="both"/>
        <w:rPr>
          <w:b/>
          <w:bCs/>
          <w:sz w:val="28"/>
          <w:szCs w:val="28"/>
        </w:rPr>
      </w:pP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r w:rsidRPr="009F3521">
        <w:rPr>
          <w:b/>
          <w:bCs/>
          <w:sz w:val="28"/>
          <w:szCs w:val="28"/>
        </w:rPr>
        <w:lastRenderedPageBreak/>
        <w:t>Вариант 1.</w:t>
      </w:r>
    </w:p>
    <w:p w:rsidR="00DF5944" w:rsidRPr="009F3521" w:rsidRDefault="00DF5944" w:rsidP="00FB427E">
      <w:pPr>
        <w:ind w:firstLine="567"/>
        <w:jc w:val="both"/>
        <w:rPr>
          <w:sz w:val="28"/>
          <w:szCs w:val="28"/>
        </w:rPr>
      </w:pPr>
      <w:r w:rsidRPr="009F3521">
        <w:rPr>
          <w:sz w:val="28"/>
          <w:szCs w:val="28"/>
        </w:rPr>
        <w:t xml:space="preserve"> Расчет оплаты за неаудиторную занятость общеобразовательной организации от стоимости 1 </w:t>
      </w:r>
      <w:proofErr w:type="spellStart"/>
      <w:r w:rsidRPr="009F3521">
        <w:rPr>
          <w:sz w:val="28"/>
          <w:szCs w:val="28"/>
        </w:rPr>
        <w:t>ученико</w:t>
      </w:r>
      <w:proofErr w:type="spellEnd"/>
      <w:r w:rsidR="00273C54">
        <w:rPr>
          <w:sz w:val="28"/>
          <w:szCs w:val="28"/>
        </w:rPr>
        <w:t xml:space="preserve"> </w:t>
      </w:r>
      <w:r w:rsidRPr="009F3521">
        <w:rPr>
          <w:sz w:val="28"/>
          <w:szCs w:val="28"/>
        </w:rPr>
        <w:t>-</w:t>
      </w:r>
      <w:r w:rsidR="00273C54">
        <w:rPr>
          <w:sz w:val="28"/>
          <w:szCs w:val="28"/>
        </w:rPr>
        <w:t xml:space="preserve"> </w:t>
      </w:r>
      <w:r w:rsidRPr="009F3521">
        <w:rPr>
          <w:sz w:val="28"/>
          <w:szCs w:val="28"/>
        </w:rPr>
        <w:t>часа (</w:t>
      </w:r>
      <w:proofErr w:type="spellStart"/>
      <w:r w:rsidRPr="009F3521">
        <w:rPr>
          <w:sz w:val="28"/>
          <w:szCs w:val="28"/>
        </w:rPr>
        <w:t>Сч</w:t>
      </w:r>
      <w:proofErr w:type="spellEnd"/>
      <w:r w:rsidRPr="009F3521">
        <w:rPr>
          <w:sz w:val="28"/>
          <w:szCs w:val="28"/>
        </w:rPr>
        <w:t xml:space="preserve">) производится в соответствии с расчетом стоимости </w:t>
      </w:r>
      <w:proofErr w:type="spellStart"/>
      <w:r w:rsidRPr="009F3521">
        <w:rPr>
          <w:sz w:val="28"/>
          <w:szCs w:val="28"/>
        </w:rPr>
        <w:t>ученико</w:t>
      </w:r>
      <w:proofErr w:type="spellEnd"/>
      <w:r w:rsidR="00273C54">
        <w:rPr>
          <w:sz w:val="28"/>
          <w:szCs w:val="28"/>
        </w:rPr>
        <w:t xml:space="preserve"> </w:t>
      </w:r>
      <w:r w:rsidRPr="009F3521">
        <w:rPr>
          <w:sz w:val="28"/>
          <w:szCs w:val="28"/>
        </w:rPr>
        <w:t>-</w:t>
      </w:r>
      <w:r w:rsidR="00273C54">
        <w:rPr>
          <w:sz w:val="28"/>
          <w:szCs w:val="28"/>
        </w:rPr>
        <w:t xml:space="preserve"> </w:t>
      </w:r>
      <w:r w:rsidRPr="009F3521">
        <w:rPr>
          <w:sz w:val="28"/>
          <w:szCs w:val="28"/>
        </w:rPr>
        <w:t>часа для определения оклада (должностного оклада) учителя.</w:t>
      </w: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Оплата за неаудиторную занятость (</w:t>
      </w:r>
      <w:proofErr w:type="spellStart"/>
      <w:r w:rsidRPr="009F3521">
        <w:rPr>
          <w:sz w:val="28"/>
          <w:szCs w:val="28"/>
        </w:rPr>
        <w:t>О</w:t>
      </w:r>
      <w:r w:rsidRPr="009F3521">
        <w:rPr>
          <w:sz w:val="28"/>
          <w:szCs w:val="28"/>
          <w:vertAlign w:val="subscript"/>
        </w:rPr>
        <w:t>наз</w:t>
      </w:r>
      <w:proofErr w:type="spellEnd"/>
      <w:r w:rsidRPr="009F3521">
        <w:rPr>
          <w:sz w:val="28"/>
          <w:szCs w:val="28"/>
        </w:rPr>
        <w:t xml:space="preserve">) при использовании стоимости </w:t>
      </w:r>
      <w:proofErr w:type="spellStart"/>
      <w:r w:rsidRPr="009F3521">
        <w:rPr>
          <w:sz w:val="28"/>
          <w:szCs w:val="28"/>
        </w:rPr>
        <w:t>ученико</w:t>
      </w:r>
      <w:proofErr w:type="spellEnd"/>
      <w:r w:rsidR="00273C54">
        <w:rPr>
          <w:sz w:val="28"/>
          <w:szCs w:val="28"/>
        </w:rPr>
        <w:t xml:space="preserve"> </w:t>
      </w:r>
      <w:r w:rsidRPr="009F3521">
        <w:rPr>
          <w:sz w:val="28"/>
          <w:szCs w:val="28"/>
        </w:rPr>
        <w:t>-</w:t>
      </w:r>
      <w:r w:rsidR="00273C54">
        <w:rPr>
          <w:sz w:val="28"/>
          <w:szCs w:val="28"/>
        </w:rPr>
        <w:t xml:space="preserve"> </w:t>
      </w:r>
      <w:r w:rsidRPr="009F3521">
        <w:rPr>
          <w:sz w:val="28"/>
          <w:szCs w:val="28"/>
        </w:rPr>
        <w:t>часа определяется по следующей формуле:</w:t>
      </w:r>
    </w:p>
    <w:p w:rsidR="00DF5944" w:rsidRPr="009F3521" w:rsidRDefault="00DF5944" w:rsidP="00FB427E">
      <w:pPr>
        <w:ind w:firstLine="851"/>
        <w:jc w:val="both"/>
        <w:rPr>
          <w:b/>
          <w:bCs/>
          <w:sz w:val="28"/>
          <w:szCs w:val="28"/>
        </w:rPr>
      </w:pPr>
      <w:proofErr w:type="spellStart"/>
      <w:r w:rsidRPr="009F3521">
        <w:rPr>
          <w:sz w:val="28"/>
          <w:szCs w:val="28"/>
        </w:rPr>
        <w:t>О</w:t>
      </w:r>
      <w:r w:rsidRPr="009F3521">
        <w:rPr>
          <w:sz w:val="28"/>
          <w:szCs w:val="28"/>
          <w:vertAlign w:val="subscript"/>
        </w:rPr>
        <w:t>наз</w:t>
      </w:r>
      <w:r w:rsidRPr="009F3521">
        <w:rPr>
          <w:sz w:val="28"/>
          <w:szCs w:val="28"/>
        </w:rPr>
        <w:t>=</w:t>
      </w:r>
      <w:proofErr w:type="spellEnd"/>
      <w:r w:rsidRPr="009F3521">
        <w:rPr>
          <w:sz w:val="28"/>
          <w:szCs w:val="28"/>
        </w:rPr>
        <w:t xml:space="preserve"> </w:t>
      </w:r>
      <w:proofErr w:type="spellStart"/>
      <w:r w:rsidRPr="009F3521">
        <w:rPr>
          <w:sz w:val="28"/>
          <w:szCs w:val="28"/>
        </w:rPr>
        <w:t>Сч</w:t>
      </w:r>
      <w:proofErr w:type="spellEnd"/>
      <w:r w:rsidRPr="009F3521">
        <w:rPr>
          <w:sz w:val="28"/>
          <w:szCs w:val="28"/>
        </w:rPr>
        <w:t xml:space="preserve"> × Н × </w:t>
      </w:r>
      <w:proofErr w:type="spellStart"/>
      <w:r w:rsidRPr="009F3521">
        <w:rPr>
          <w:sz w:val="28"/>
          <w:szCs w:val="28"/>
        </w:rPr>
        <w:t>Уп</w:t>
      </w:r>
      <w:r w:rsidRPr="009F3521">
        <w:rPr>
          <w:sz w:val="28"/>
          <w:szCs w:val="28"/>
          <w:vertAlign w:val="subscript"/>
        </w:rPr>
        <w:t>наз</w:t>
      </w:r>
      <w:proofErr w:type="spellEnd"/>
      <w:r w:rsidRPr="009F3521">
        <w:rPr>
          <w:sz w:val="28"/>
          <w:szCs w:val="28"/>
        </w:rPr>
        <w:t>, где:</w:t>
      </w:r>
    </w:p>
    <w:p w:rsidR="00DF5944" w:rsidRPr="009F3521" w:rsidRDefault="00DF5944" w:rsidP="00FB427E">
      <w:pPr>
        <w:ind w:firstLine="851"/>
        <w:jc w:val="both"/>
        <w:rPr>
          <w:b/>
          <w:bCs/>
          <w:sz w:val="28"/>
          <w:szCs w:val="28"/>
        </w:rPr>
      </w:pPr>
      <w:r w:rsidRPr="009F3521">
        <w:rPr>
          <w:b/>
          <w:bCs/>
          <w:sz w:val="28"/>
          <w:szCs w:val="28"/>
        </w:rPr>
        <w:t>Н</w:t>
      </w:r>
      <w:r w:rsidRPr="009F3521">
        <w:rPr>
          <w:sz w:val="28"/>
          <w:szCs w:val="28"/>
        </w:rPr>
        <w:t xml:space="preserve"> – количество </w:t>
      </w:r>
      <w:proofErr w:type="gramStart"/>
      <w:r w:rsidRPr="009F3521">
        <w:rPr>
          <w:sz w:val="28"/>
          <w:szCs w:val="28"/>
        </w:rPr>
        <w:t>обучающихся</w:t>
      </w:r>
      <w:proofErr w:type="gramEnd"/>
      <w:r w:rsidRPr="009F3521">
        <w:rPr>
          <w:sz w:val="28"/>
          <w:szCs w:val="28"/>
        </w:rPr>
        <w:t>;</w:t>
      </w:r>
    </w:p>
    <w:p w:rsidR="00DF5944" w:rsidRPr="009F3521" w:rsidRDefault="00DF5944" w:rsidP="00FB427E">
      <w:pPr>
        <w:ind w:firstLine="851"/>
        <w:jc w:val="both"/>
        <w:rPr>
          <w:b/>
          <w:bCs/>
          <w:sz w:val="28"/>
          <w:szCs w:val="28"/>
        </w:rPr>
      </w:pPr>
      <w:proofErr w:type="spellStart"/>
      <w:r w:rsidRPr="009F3521">
        <w:rPr>
          <w:b/>
          <w:bCs/>
          <w:sz w:val="28"/>
          <w:szCs w:val="28"/>
        </w:rPr>
        <w:t>Уп</w:t>
      </w:r>
      <w:r w:rsidRPr="009F3521">
        <w:rPr>
          <w:b/>
          <w:bCs/>
          <w:sz w:val="28"/>
          <w:szCs w:val="28"/>
          <w:vertAlign w:val="subscript"/>
        </w:rPr>
        <w:t>наз</w:t>
      </w:r>
      <w:proofErr w:type="spellEnd"/>
      <w:r w:rsidRPr="009F3521">
        <w:rPr>
          <w:sz w:val="28"/>
          <w:szCs w:val="28"/>
        </w:rPr>
        <w:t xml:space="preserve"> – количество часов неаудиторной занятости</w:t>
      </w:r>
      <w:r w:rsidR="00273C54">
        <w:rPr>
          <w:sz w:val="28"/>
          <w:szCs w:val="28"/>
        </w:rPr>
        <w:t xml:space="preserve"> </w:t>
      </w:r>
      <w:r w:rsidRPr="009F3521">
        <w:rPr>
          <w:sz w:val="28"/>
          <w:szCs w:val="28"/>
        </w:rPr>
        <w:t>(в месяц).</w:t>
      </w: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r w:rsidRPr="009F3521">
        <w:rPr>
          <w:b/>
          <w:bCs/>
          <w:sz w:val="28"/>
          <w:szCs w:val="28"/>
        </w:rPr>
        <w:t>Вариант 2.</w:t>
      </w: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Расчет оплаты за неаудиторную занятость от средней стоимости 1 часа учебной работы с классом.</w:t>
      </w:r>
    </w:p>
    <w:p w:rsidR="00DF5944" w:rsidRPr="009F3521" w:rsidRDefault="00DF5944" w:rsidP="00FB427E">
      <w:pPr>
        <w:pStyle w:val="formattexttopleveltext"/>
        <w:tabs>
          <w:tab w:val="left" w:pos="851"/>
        </w:tabs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9F3521">
        <w:rPr>
          <w:rFonts w:ascii="Times New Roman" w:hAnsi="Times New Roman" w:cs="Times New Roman"/>
          <w:sz w:val="28"/>
          <w:szCs w:val="28"/>
        </w:rPr>
        <w:tab/>
        <w:t>Средняя стоимость 1 часа учебной работы с классом (</w:t>
      </w:r>
      <w:proofErr w:type="spellStart"/>
      <w:r w:rsidRPr="009F3521">
        <w:rPr>
          <w:rFonts w:ascii="Times New Roman" w:hAnsi="Times New Roman" w:cs="Times New Roman"/>
          <w:sz w:val="28"/>
          <w:szCs w:val="28"/>
        </w:rPr>
        <w:t>С</w:t>
      </w:r>
      <w:r w:rsidRPr="009F3521">
        <w:rPr>
          <w:rFonts w:ascii="Times New Roman" w:hAnsi="Times New Roman" w:cs="Times New Roman"/>
          <w:sz w:val="28"/>
          <w:szCs w:val="28"/>
          <w:vertAlign w:val="subscript"/>
        </w:rPr>
        <w:t>кл-час</w:t>
      </w:r>
      <w:proofErr w:type="spellEnd"/>
      <w:r w:rsidRPr="009F3521">
        <w:rPr>
          <w:rFonts w:ascii="Times New Roman" w:hAnsi="Times New Roman" w:cs="Times New Roman"/>
          <w:sz w:val="28"/>
          <w:szCs w:val="28"/>
        </w:rPr>
        <w:t>) определяется по формуле:</w:t>
      </w:r>
    </w:p>
    <w:p w:rsidR="00DF5944" w:rsidRPr="009F3521" w:rsidRDefault="00DF5944" w:rsidP="00FB427E">
      <w:pPr>
        <w:pStyle w:val="formattexttopleveltext"/>
        <w:tabs>
          <w:tab w:val="left" w:pos="851"/>
        </w:tabs>
        <w:spacing w:before="0"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F3521">
        <w:rPr>
          <w:rFonts w:ascii="Times New Roman" w:hAnsi="Times New Roman" w:cs="Times New Roman"/>
          <w:sz w:val="28"/>
          <w:szCs w:val="28"/>
        </w:rPr>
        <w:tab/>
      </w:r>
      <w:r w:rsidRPr="009F3521">
        <w:rPr>
          <w:rFonts w:ascii="Times New Roman" w:hAnsi="Times New Roman" w:cs="Times New Roman"/>
          <w:position w:val="-18"/>
          <w:sz w:val="28"/>
          <w:szCs w:val="28"/>
        </w:rPr>
        <w:object w:dxaOrig="1620" w:dyaOrig="620">
          <v:shape id="_x0000_i1036" type="#_x0000_t75" style="width:79.45pt;height:30.55pt" o:ole="" filled="t">
            <v:fill color2="black"/>
            <v:imagedata r:id="rId33" o:title=""/>
          </v:shape>
          <o:OLEObject Type="Embed" ProgID="Equation.3" ShapeID="_x0000_i1036" DrawAspect="Content" ObjectID="_1583906474" r:id="rId34"/>
        </w:object>
      </w:r>
      <w:r w:rsidRPr="009F3521">
        <w:rPr>
          <w:rFonts w:ascii="Times New Roman" w:hAnsi="Times New Roman" w:cs="Times New Roman"/>
          <w:sz w:val="28"/>
          <w:szCs w:val="28"/>
        </w:rPr>
        <w:t>, где:</w:t>
      </w:r>
    </w:p>
    <w:p w:rsidR="00DF5944" w:rsidRPr="009F3521" w:rsidRDefault="00DF5944" w:rsidP="00FB427E">
      <w:pPr>
        <w:ind w:firstLine="851"/>
        <w:jc w:val="both"/>
        <w:rPr>
          <w:b/>
          <w:bCs/>
          <w:sz w:val="28"/>
          <w:szCs w:val="28"/>
        </w:rPr>
      </w:pPr>
      <w:proofErr w:type="spellStart"/>
      <w:r w:rsidRPr="009F3521">
        <w:rPr>
          <w:b/>
          <w:bCs/>
          <w:sz w:val="28"/>
          <w:szCs w:val="28"/>
        </w:rPr>
        <w:t>ФОТ</w:t>
      </w:r>
      <w:r w:rsidRPr="009F3521">
        <w:rPr>
          <w:b/>
          <w:bCs/>
          <w:sz w:val="28"/>
          <w:szCs w:val="28"/>
          <w:vertAlign w:val="subscript"/>
        </w:rPr>
        <w:t>а</w:t>
      </w:r>
      <w:proofErr w:type="gramStart"/>
      <w:r w:rsidRPr="009F3521">
        <w:rPr>
          <w:b/>
          <w:bCs/>
          <w:sz w:val="28"/>
          <w:szCs w:val="28"/>
          <w:vertAlign w:val="subscript"/>
        </w:rPr>
        <w:t>з</w:t>
      </w:r>
      <w:proofErr w:type="spellEnd"/>
      <w:r w:rsidRPr="009F3521">
        <w:rPr>
          <w:sz w:val="28"/>
          <w:szCs w:val="28"/>
        </w:rPr>
        <w:t>-</w:t>
      </w:r>
      <w:proofErr w:type="gramEnd"/>
      <w:r w:rsidRPr="009F3521">
        <w:rPr>
          <w:sz w:val="28"/>
          <w:szCs w:val="28"/>
        </w:rPr>
        <w:t xml:space="preserve"> фонд оплаты труда за аудиторную занятость;</w:t>
      </w: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proofErr w:type="spellStart"/>
      <w:r w:rsidRPr="009F3521">
        <w:rPr>
          <w:b/>
          <w:bCs/>
          <w:sz w:val="28"/>
          <w:szCs w:val="28"/>
        </w:rPr>
        <w:t>Уп</w:t>
      </w:r>
      <w:proofErr w:type="spellEnd"/>
      <w:r w:rsidRPr="009F3521">
        <w:rPr>
          <w:sz w:val="28"/>
          <w:szCs w:val="28"/>
        </w:rPr>
        <w:t xml:space="preserve"> – фактический объём часов по учебному плану организации (с учетом деления на группы и объединения классов).</w:t>
      </w: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Оплата за  неаудиторную занятость (</w:t>
      </w:r>
      <w:proofErr w:type="spellStart"/>
      <w:r w:rsidRPr="009F3521">
        <w:rPr>
          <w:sz w:val="28"/>
          <w:szCs w:val="28"/>
        </w:rPr>
        <w:t>О</w:t>
      </w:r>
      <w:r w:rsidRPr="009F3521">
        <w:rPr>
          <w:sz w:val="28"/>
          <w:szCs w:val="28"/>
          <w:vertAlign w:val="subscript"/>
        </w:rPr>
        <w:t>наз</w:t>
      </w:r>
      <w:proofErr w:type="spellEnd"/>
      <w:r w:rsidRPr="009F3521">
        <w:rPr>
          <w:sz w:val="28"/>
          <w:szCs w:val="28"/>
        </w:rPr>
        <w:t>) при использовании средней стоимости 1 часа учебной работы с классом, сложившаяся в общеобразовательной организации, определяется по следующей формуле:</w:t>
      </w:r>
    </w:p>
    <w:p w:rsidR="00DF5944" w:rsidRPr="009F3521" w:rsidRDefault="00DF5944" w:rsidP="00FB427E">
      <w:pPr>
        <w:ind w:firstLine="851"/>
        <w:jc w:val="both"/>
        <w:rPr>
          <w:b/>
          <w:bCs/>
          <w:sz w:val="28"/>
          <w:szCs w:val="28"/>
        </w:rPr>
      </w:pPr>
      <w:proofErr w:type="spellStart"/>
      <w:r w:rsidRPr="009F3521">
        <w:rPr>
          <w:sz w:val="28"/>
          <w:szCs w:val="28"/>
        </w:rPr>
        <w:t>О</w:t>
      </w:r>
      <w:r w:rsidRPr="009F3521">
        <w:rPr>
          <w:sz w:val="28"/>
          <w:szCs w:val="28"/>
          <w:vertAlign w:val="subscript"/>
        </w:rPr>
        <w:t>наз</w:t>
      </w:r>
      <w:r w:rsidRPr="009F3521">
        <w:rPr>
          <w:sz w:val="28"/>
          <w:szCs w:val="28"/>
        </w:rPr>
        <w:t>=</w:t>
      </w:r>
      <w:proofErr w:type="spellEnd"/>
      <w:r w:rsidRPr="009F3521">
        <w:rPr>
          <w:sz w:val="28"/>
          <w:szCs w:val="28"/>
        </w:rPr>
        <w:t xml:space="preserve"> </w:t>
      </w:r>
      <w:proofErr w:type="spellStart"/>
      <w:r w:rsidRPr="009F3521">
        <w:rPr>
          <w:sz w:val="28"/>
          <w:szCs w:val="28"/>
        </w:rPr>
        <w:t>С</w:t>
      </w:r>
      <w:r w:rsidRPr="009F3521">
        <w:rPr>
          <w:sz w:val="28"/>
          <w:szCs w:val="28"/>
          <w:vertAlign w:val="subscript"/>
        </w:rPr>
        <w:t>кл-час</w:t>
      </w:r>
      <w:proofErr w:type="spellEnd"/>
      <w:r w:rsidRPr="009F3521">
        <w:rPr>
          <w:sz w:val="28"/>
          <w:szCs w:val="28"/>
        </w:rPr>
        <w:t xml:space="preserve"> × </w:t>
      </w:r>
      <w:proofErr w:type="spellStart"/>
      <w:r w:rsidRPr="009F3521">
        <w:rPr>
          <w:sz w:val="28"/>
          <w:szCs w:val="28"/>
        </w:rPr>
        <w:t>Уп</w:t>
      </w:r>
      <w:r w:rsidRPr="009F3521">
        <w:rPr>
          <w:sz w:val="28"/>
          <w:szCs w:val="28"/>
          <w:vertAlign w:val="subscript"/>
        </w:rPr>
        <w:t>наз</w:t>
      </w:r>
      <w:proofErr w:type="spellEnd"/>
      <w:r w:rsidRPr="009F3521">
        <w:rPr>
          <w:sz w:val="28"/>
          <w:szCs w:val="28"/>
        </w:rPr>
        <w:t>, где:</w:t>
      </w:r>
    </w:p>
    <w:p w:rsidR="00DF5944" w:rsidRPr="009F3521" w:rsidRDefault="00DF5944" w:rsidP="00FB427E">
      <w:pPr>
        <w:ind w:firstLine="708"/>
        <w:jc w:val="both"/>
        <w:rPr>
          <w:sz w:val="28"/>
          <w:szCs w:val="28"/>
        </w:rPr>
      </w:pPr>
      <w:proofErr w:type="spellStart"/>
      <w:r w:rsidRPr="009F3521">
        <w:rPr>
          <w:b/>
          <w:bCs/>
          <w:sz w:val="28"/>
          <w:szCs w:val="28"/>
        </w:rPr>
        <w:t>Уп</w:t>
      </w:r>
      <w:r w:rsidRPr="009F3521">
        <w:rPr>
          <w:b/>
          <w:bCs/>
          <w:sz w:val="28"/>
          <w:szCs w:val="28"/>
          <w:vertAlign w:val="subscript"/>
        </w:rPr>
        <w:t>наз</w:t>
      </w:r>
      <w:proofErr w:type="spellEnd"/>
      <w:r w:rsidRPr="009F3521">
        <w:rPr>
          <w:sz w:val="28"/>
          <w:szCs w:val="28"/>
        </w:rPr>
        <w:t xml:space="preserve"> – количество часов неаудиторной занятости.</w:t>
      </w:r>
    </w:p>
    <w:p w:rsidR="00FB427E" w:rsidRPr="006B72C9" w:rsidRDefault="00DF5944" w:rsidP="006B72C9">
      <w:pPr>
        <w:ind w:firstLine="708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Учитывая требования к структуре образовательной программы, определенные федеральными государственными образовательными стандартами, в структуре базовой части оплаты труда педагогических работников возможен учет видов деятельности  (Таблица 5), подлежащих локальному нормированию и определению стоимости в общеобразовательной организации.</w:t>
      </w:r>
    </w:p>
    <w:p w:rsidR="00DF5944" w:rsidRPr="009F3521" w:rsidRDefault="00DF5944">
      <w:pPr>
        <w:spacing w:line="360" w:lineRule="auto"/>
        <w:ind w:left="7788"/>
        <w:jc w:val="both"/>
        <w:rPr>
          <w:b/>
          <w:bCs/>
          <w:sz w:val="27"/>
          <w:szCs w:val="27"/>
        </w:rPr>
      </w:pPr>
      <w:r w:rsidRPr="009F3521">
        <w:rPr>
          <w:sz w:val="27"/>
          <w:szCs w:val="27"/>
        </w:rPr>
        <w:t>Таблица 5</w:t>
      </w:r>
    </w:p>
    <w:p w:rsidR="00DF5944" w:rsidRPr="009F3521" w:rsidRDefault="00DF5944">
      <w:pPr>
        <w:spacing w:line="276" w:lineRule="auto"/>
        <w:jc w:val="center"/>
        <w:rPr>
          <w:b/>
          <w:bCs/>
          <w:sz w:val="27"/>
          <w:szCs w:val="27"/>
        </w:rPr>
      </w:pPr>
      <w:r w:rsidRPr="009F3521">
        <w:rPr>
          <w:b/>
          <w:bCs/>
          <w:sz w:val="27"/>
          <w:szCs w:val="27"/>
        </w:rPr>
        <w:t>Примерные виды неаудиторной деятельности  в условиях реализации ФГОС общего образования</w:t>
      </w:r>
    </w:p>
    <w:p w:rsidR="00DF5944" w:rsidRPr="009F3521" w:rsidRDefault="00DF5944">
      <w:pPr>
        <w:spacing w:line="276" w:lineRule="auto"/>
        <w:jc w:val="center"/>
        <w:rPr>
          <w:b/>
          <w:bCs/>
        </w:rPr>
      </w:pPr>
    </w:p>
    <w:tbl>
      <w:tblPr>
        <w:tblW w:w="9995" w:type="dxa"/>
        <w:tblInd w:w="-106" w:type="dxa"/>
        <w:tblLayout w:type="fixed"/>
        <w:tblLook w:val="0000"/>
      </w:tblPr>
      <w:tblGrid>
        <w:gridCol w:w="540"/>
        <w:gridCol w:w="2579"/>
        <w:gridCol w:w="2477"/>
        <w:gridCol w:w="4399"/>
      </w:tblGrid>
      <w:tr w:rsidR="00DF5944" w:rsidRPr="009F3521" w:rsidTr="00273C5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</w:pPr>
            <w:r w:rsidRPr="009F3521">
              <w:t>№</w:t>
            </w:r>
          </w:p>
          <w:p w:rsidR="00DF5944" w:rsidRPr="009F3521" w:rsidRDefault="00DF5944">
            <w:pPr>
              <w:snapToGrid w:val="0"/>
              <w:jc w:val="center"/>
              <w:rPr>
                <w:b/>
                <w:bCs/>
              </w:rPr>
            </w:pPr>
            <w:proofErr w:type="spellStart"/>
            <w:proofErr w:type="gramStart"/>
            <w:r w:rsidRPr="009F3521">
              <w:t>п</w:t>
            </w:r>
            <w:proofErr w:type="spellEnd"/>
            <w:proofErr w:type="gramEnd"/>
            <w:r w:rsidRPr="009F3521">
              <w:t>/</w:t>
            </w:r>
            <w:proofErr w:type="spellStart"/>
            <w:r w:rsidRPr="009F3521">
              <w:t>п</w:t>
            </w:r>
            <w:proofErr w:type="spellEnd"/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  <w:rPr>
                <w:b/>
                <w:bCs/>
              </w:rPr>
            </w:pPr>
            <w:r w:rsidRPr="009F3521">
              <w:rPr>
                <w:b/>
                <w:bCs/>
              </w:rPr>
              <w:t>Название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  <w:rPr>
                <w:b/>
                <w:bCs/>
              </w:rPr>
            </w:pPr>
            <w:r w:rsidRPr="009F3521">
              <w:rPr>
                <w:b/>
                <w:bCs/>
              </w:rPr>
              <w:t>Единица измерения, (час) количество затраченного времени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</w:pPr>
            <w:r w:rsidRPr="009F3521">
              <w:rPr>
                <w:b/>
                <w:bCs/>
              </w:rPr>
              <w:t>Аннотация</w:t>
            </w:r>
          </w:p>
        </w:tc>
      </w:tr>
      <w:tr w:rsidR="00DF5944" w:rsidRPr="009F3521" w:rsidTr="00273C5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</w:pPr>
            <w:r w:rsidRPr="009F3521">
              <w:t>1.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</w:pPr>
            <w:r w:rsidRPr="009F3521">
              <w:t>Экскурсия</w:t>
            </w:r>
          </w:p>
          <w:p w:rsidR="00DF5944" w:rsidRPr="009F3521" w:rsidRDefault="00DF5944">
            <w:pPr>
              <w:ind w:left="-12" w:firstLine="12"/>
            </w:pP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</w:pPr>
            <w:r w:rsidRPr="009F3521">
              <w:t>1–3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1f0"/>
              <w:snapToGrid w:val="0"/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Посещение детьми объектов культуры, предприятий и т.д.</w:t>
            </w:r>
          </w:p>
        </w:tc>
      </w:tr>
      <w:tr w:rsidR="00DF5944" w:rsidRPr="009F3521" w:rsidTr="00273C5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</w:pPr>
            <w:r w:rsidRPr="009F3521">
              <w:t>2.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</w:pPr>
            <w:r w:rsidRPr="009F3521">
              <w:t xml:space="preserve">Конкурс </w:t>
            </w:r>
          </w:p>
          <w:p w:rsidR="00DF5944" w:rsidRPr="009F3521" w:rsidRDefault="00DF5944">
            <w:r w:rsidRPr="009F3521">
              <w:t>Олимпиада</w:t>
            </w:r>
          </w:p>
          <w:p w:rsidR="00DF5944" w:rsidRPr="009F3521" w:rsidRDefault="00DF5944">
            <w:r w:rsidRPr="009F3521">
              <w:t xml:space="preserve">Турнир </w:t>
            </w:r>
          </w:p>
          <w:p w:rsidR="00DF5944" w:rsidRPr="009F3521" w:rsidRDefault="00DF5944">
            <w:r w:rsidRPr="009F3521">
              <w:t>Соревнование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</w:pPr>
            <w:r w:rsidRPr="009F3521">
              <w:t>2–4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1f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Создание конкурентной среды для предъявления каких-либо конкретных результатов</w:t>
            </w:r>
          </w:p>
          <w:p w:rsidR="00DF5944" w:rsidRPr="009F3521" w:rsidRDefault="00DF5944">
            <w:pPr>
              <w:pStyle w:val="1f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944" w:rsidRPr="009F3521" w:rsidTr="00273C5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</w:pPr>
            <w:r w:rsidRPr="009F3521">
              <w:t>3.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</w:pPr>
            <w:r w:rsidRPr="009F3521">
              <w:t xml:space="preserve">Семинар </w:t>
            </w:r>
          </w:p>
          <w:p w:rsidR="00DF5944" w:rsidRPr="009F3521" w:rsidRDefault="00DF5944">
            <w:pPr>
              <w:snapToGrid w:val="0"/>
            </w:pPr>
            <w:r w:rsidRPr="009F3521">
              <w:t>Конференция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  <w:rPr>
                <w:b/>
                <w:bCs/>
              </w:rPr>
            </w:pPr>
            <w:r w:rsidRPr="009F3521">
              <w:t>1–2</w:t>
            </w:r>
          </w:p>
          <w:p w:rsidR="00DF5944" w:rsidRPr="009F3521" w:rsidRDefault="00DF5944">
            <w:pPr>
              <w:snapToGrid w:val="0"/>
              <w:jc w:val="center"/>
              <w:rPr>
                <w:b/>
                <w:bCs/>
              </w:rPr>
            </w:pP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1f0"/>
              <w:snapToGrid w:val="0"/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Среда позиционного обсуждения темы; представление результатов учебно-</w:t>
            </w:r>
            <w:r w:rsidRPr="009F35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исследовательских проектов</w:t>
            </w:r>
          </w:p>
        </w:tc>
      </w:tr>
      <w:tr w:rsidR="00DF5944" w:rsidRPr="009F3521" w:rsidTr="00273C5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</w:pPr>
            <w:r w:rsidRPr="009F3521">
              <w:lastRenderedPageBreak/>
              <w:t>4.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</w:pPr>
            <w:r w:rsidRPr="009F3521">
              <w:t xml:space="preserve">Индивидуальные занятия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</w:pPr>
            <w:r w:rsidRPr="009F3521">
              <w:t>1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1f0"/>
              <w:snapToGrid w:val="0"/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учеником</w:t>
            </w:r>
          </w:p>
        </w:tc>
      </w:tr>
      <w:tr w:rsidR="00DF5944" w:rsidRPr="009F3521" w:rsidTr="00273C5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</w:pPr>
            <w:r w:rsidRPr="009F3521">
              <w:t>5.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</w:pPr>
            <w:r w:rsidRPr="009F3521">
              <w:t xml:space="preserve">Консультация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</w:pPr>
            <w:r w:rsidRPr="009F3521">
              <w:t>1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1f0"/>
              <w:snapToGrid w:val="0"/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Учащийся формулирует вопросы самостоятельно</w:t>
            </w:r>
          </w:p>
        </w:tc>
      </w:tr>
      <w:tr w:rsidR="00DF5944" w:rsidRPr="009F3521" w:rsidTr="00273C5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</w:pPr>
            <w:r w:rsidRPr="009F3521">
              <w:t>6.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273C54">
            <w:pPr>
              <w:snapToGrid w:val="0"/>
            </w:pPr>
            <w:proofErr w:type="spellStart"/>
            <w:r w:rsidRPr="009F3521">
              <w:t>Онлайн</w:t>
            </w:r>
            <w:proofErr w:type="spellEnd"/>
            <w:r w:rsidRPr="009F3521">
              <w:t xml:space="preserve"> занятия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</w:pPr>
            <w:r w:rsidRPr="009F3521">
              <w:t>1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1f0"/>
              <w:snapToGrid w:val="0"/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Совокупность технических и организационных мер, направленных на обеспечение двусторонней аудио</w:t>
            </w:r>
            <w:r w:rsidR="00273C5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-  и видеосвязи между двумя удаленными объектами.</w:t>
            </w:r>
          </w:p>
        </w:tc>
      </w:tr>
      <w:tr w:rsidR="00DF5944" w:rsidRPr="009F3521" w:rsidTr="00273C5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</w:pPr>
            <w:r w:rsidRPr="009F3521">
              <w:t xml:space="preserve">  7.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</w:pPr>
            <w:r w:rsidRPr="009F3521">
              <w:t>Постановка.</w:t>
            </w:r>
          </w:p>
          <w:p w:rsidR="00DF5944" w:rsidRPr="009F3521" w:rsidRDefault="00DF5944">
            <w:r w:rsidRPr="009F3521">
              <w:t xml:space="preserve">Репетиция. Выступление 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</w:pPr>
            <w:r w:rsidRPr="009F3521">
              <w:t>1 - 6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1f0"/>
              <w:snapToGrid w:val="0"/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Подготовка коллективного публичного выступления</w:t>
            </w:r>
          </w:p>
        </w:tc>
      </w:tr>
      <w:tr w:rsidR="00DF5944" w:rsidRPr="009F3521" w:rsidTr="00273C5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</w:pPr>
            <w:r w:rsidRPr="009F3521">
              <w:t xml:space="preserve">  8.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</w:pPr>
            <w:r w:rsidRPr="009F3521">
              <w:t>Исследовательская практика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</w:pPr>
            <w:r w:rsidRPr="009F3521">
              <w:t>1 - 6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1f0"/>
              <w:snapToGrid w:val="0"/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Выполнение практической части исследовательской работы в специализированных лабораториях или  в полевых условиях</w:t>
            </w:r>
          </w:p>
        </w:tc>
      </w:tr>
      <w:tr w:rsidR="00DF5944" w:rsidRPr="009F3521" w:rsidTr="00273C5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</w:pPr>
            <w:r w:rsidRPr="009F3521">
              <w:t xml:space="preserve">  9.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</w:pPr>
            <w:r w:rsidRPr="009F3521">
              <w:t>Летняя школа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</w:pPr>
            <w:r w:rsidRPr="009F3521">
              <w:t>12–24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1f0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944" w:rsidRPr="009F3521" w:rsidTr="00273C5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</w:pPr>
            <w:r w:rsidRPr="009F3521">
              <w:t>10.</w:t>
            </w:r>
          </w:p>
        </w:tc>
        <w:tc>
          <w:tcPr>
            <w:tcW w:w="2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</w:pPr>
            <w:r w:rsidRPr="009F3521">
              <w:t>Проект</w:t>
            </w:r>
          </w:p>
        </w:tc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</w:pPr>
            <w:r w:rsidRPr="009F3521">
              <w:t>2 –  8</w:t>
            </w:r>
          </w:p>
        </w:tc>
        <w:tc>
          <w:tcPr>
            <w:tcW w:w="43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1f0"/>
              <w:snapToGrid w:val="0"/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учащегося на создание материализованного продукта.</w:t>
            </w:r>
          </w:p>
        </w:tc>
      </w:tr>
      <w:tr w:rsidR="00DF5944" w:rsidRPr="009F3521" w:rsidTr="00273C5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</w:pPr>
            <w:r w:rsidRPr="009F3521">
              <w:t>11.</w:t>
            </w:r>
          </w:p>
        </w:tc>
        <w:tc>
          <w:tcPr>
            <w:tcW w:w="94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1f0"/>
              <w:snapToGrid w:val="0"/>
              <w:jc w:val="both"/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И другие виды деятельности, отражающие  образовательную программу общеобразовательной организации.</w:t>
            </w:r>
          </w:p>
        </w:tc>
      </w:tr>
    </w:tbl>
    <w:p w:rsidR="00DF5944" w:rsidRPr="009F3521" w:rsidRDefault="00DF5944" w:rsidP="00FB427E">
      <w:pPr>
        <w:pStyle w:val="formattexttopleveltext"/>
        <w:tabs>
          <w:tab w:val="left" w:pos="851"/>
        </w:tabs>
        <w:spacing w:before="0" w:after="0"/>
        <w:jc w:val="both"/>
        <w:rPr>
          <w:rFonts w:ascii="Times New Roman" w:hAnsi="Times New Roman" w:cs="Times New Roman"/>
          <w:sz w:val="28"/>
          <w:szCs w:val="28"/>
        </w:rPr>
      </w:pPr>
      <w:r w:rsidRPr="009F3521">
        <w:rPr>
          <w:rFonts w:ascii="Times New Roman" w:hAnsi="Times New Roman" w:cs="Times New Roman"/>
        </w:rPr>
        <w:tab/>
      </w:r>
    </w:p>
    <w:p w:rsidR="00D91EA4" w:rsidRPr="006B72C9" w:rsidRDefault="00D91EA4" w:rsidP="006B72C9">
      <w:pPr>
        <w:pStyle w:val="1"/>
        <w:spacing w:line="240" w:lineRule="auto"/>
        <w:rPr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РАЗДЕЛ </w:t>
      </w:r>
      <w:r>
        <w:rPr>
          <w:rFonts w:ascii="Times New Roman" w:hAnsi="Times New Roman" w:cs="Times New Roman"/>
          <w:sz w:val="27"/>
          <w:szCs w:val="27"/>
          <w:lang w:val="en-US"/>
        </w:rPr>
        <w:t>VI</w:t>
      </w:r>
    </w:p>
    <w:p w:rsidR="00DF5944" w:rsidRPr="009F3521" w:rsidRDefault="00273C54" w:rsidP="00FB427E">
      <w:pPr>
        <w:pStyle w:val="1"/>
        <w:spacing w:line="240" w:lineRule="auto"/>
        <w:rPr>
          <w:sz w:val="27"/>
          <w:szCs w:val="27"/>
        </w:rPr>
      </w:pPr>
      <w:r w:rsidRPr="009F3521">
        <w:rPr>
          <w:rFonts w:ascii="Times New Roman" w:hAnsi="Times New Roman" w:cs="Times New Roman"/>
          <w:sz w:val="27"/>
          <w:szCs w:val="27"/>
        </w:rPr>
        <w:t xml:space="preserve"> РАСЧЕТ ЗАРАБОТНОЙ ПЛАТЫ РУКОВОДИТЕЛЕЙ </w:t>
      </w:r>
    </w:p>
    <w:p w:rsidR="00DF5944" w:rsidRPr="009F3521" w:rsidRDefault="00DF5944" w:rsidP="00FB427E">
      <w:pPr>
        <w:rPr>
          <w:sz w:val="27"/>
          <w:szCs w:val="27"/>
        </w:rPr>
      </w:pPr>
    </w:p>
    <w:p w:rsidR="00DF5944" w:rsidRPr="009F3521" w:rsidRDefault="00DF5944" w:rsidP="00FB427E">
      <w:pPr>
        <w:ind w:firstLine="851"/>
        <w:jc w:val="both"/>
        <w:rPr>
          <w:b/>
          <w:bCs/>
          <w:sz w:val="28"/>
          <w:szCs w:val="28"/>
        </w:rPr>
      </w:pPr>
      <w:r w:rsidRPr="009F3521">
        <w:rPr>
          <w:sz w:val="28"/>
          <w:szCs w:val="28"/>
        </w:rPr>
        <w:t>6.1. Заработная плата руководителя формируется из оклада (должностного оклада), стимулирующих выплат (в том числе ед</w:t>
      </w:r>
      <w:r w:rsidR="0044593F">
        <w:rPr>
          <w:sz w:val="28"/>
          <w:szCs w:val="28"/>
        </w:rPr>
        <w:t>иновременной выплаты</w:t>
      </w:r>
      <w:r w:rsidRPr="009F3521">
        <w:rPr>
          <w:sz w:val="28"/>
          <w:szCs w:val="28"/>
        </w:rPr>
        <w:t xml:space="preserve"> при уходе в очередной отпуск) и рассчитывается по следующей формуле:</w:t>
      </w:r>
    </w:p>
    <w:p w:rsidR="00DF5944" w:rsidRPr="009F3521" w:rsidRDefault="00DF5944" w:rsidP="00FB427E">
      <w:pPr>
        <w:ind w:firstLine="851"/>
        <w:jc w:val="both"/>
        <w:rPr>
          <w:b/>
          <w:bCs/>
          <w:sz w:val="28"/>
          <w:szCs w:val="28"/>
        </w:rPr>
      </w:pPr>
      <w:proofErr w:type="spellStart"/>
      <w:r w:rsidRPr="009F3521">
        <w:rPr>
          <w:b/>
          <w:bCs/>
          <w:sz w:val="28"/>
          <w:szCs w:val="28"/>
        </w:rPr>
        <w:t>Зп</w:t>
      </w:r>
      <w:r w:rsidRPr="009F3521">
        <w:rPr>
          <w:b/>
          <w:bCs/>
          <w:sz w:val="28"/>
          <w:szCs w:val="28"/>
          <w:vertAlign w:val="subscript"/>
        </w:rPr>
        <w:t>р</w:t>
      </w:r>
      <w:proofErr w:type="spellEnd"/>
      <w:r w:rsidRPr="009F3521">
        <w:rPr>
          <w:b/>
          <w:bCs/>
          <w:sz w:val="28"/>
          <w:szCs w:val="28"/>
        </w:rPr>
        <w:t xml:space="preserve"> = </w:t>
      </w:r>
      <w:proofErr w:type="spellStart"/>
      <w:r w:rsidRPr="009F3521">
        <w:rPr>
          <w:b/>
          <w:bCs/>
          <w:sz w:val="28"/>
          <w:szCs w:val="28"/>
        </w:rPr>
        <w:t>Од</w:t>
      </w:r>
      <w:r w:rsidRPr="009F3521">
        <w:rPr>
          <w:b/>
          <w:bCs/>
          <w:sz w:val="28"/>
          <w:szCs w:val="28"/>
          <w:vertAlign w:val="subscript"/>
        </w:rPr>
        <w:t>р</w:t>
      </w:r>
      <w:r w:rsidRPr="009F3521">
        <w:rPr>
          <w:b/>
          <w:bCs/>
          <w:sz w:val="28"/>
          <w:szCs w:val="28"/>
        </w:rPr>
        <w:t>+</w:t>
      </w:r>
      <w:proofErr w:type="gramStart"/>
      <w:r w:rsidRPr="009F3521">
        <w:rPr>
          <w:b/>
          <w:bCs/>
          <w:sz w:val="28"/>
          <w:szCs w:val="28"/>
        </w:rPr>
        <w:t>С</w:t>
      </w:r>
      <w:r w:rsidRPr="009F3521">
        <w:rPr>
          <w:b/>
          <w:bCs/>
          <w:sz w:val="28"/>
          <w:szCs w:val="28"/>
          <w:vertAlign w:val="subscript"/>
        </w:rPr>
        <w:t>р</w:t>
      </w:r>
      <w:proofErr w:type="spellEnd"/>
      <w:proofErr w:type="gramEnd"/>
      <w:r w:rsidRPr="009F3521">
        <w:rPr>
          <w:sz w:val="28"/>
          <w:szCs w:val="28"/>
        </w:rPr>
        <w:t>, где:</w:t>
      </w:r>
    </w:p>
    <w:p w:rsidR="00DF5944" w:rsidRPr="009F3521" w:rsidRDefault="00DF5944" w:rsidP="00FB427E">
      <w:pPr>
        <w:ind w:firstLine="851"/>
        <w:jc w:val="both"/>
        <w:rPr>
          <w:b/>
          <w:bCs/>
          <w:sz w:val="28"/>
          <w:szCs w:val="28"/>
        </w:rPr>
      </w:pPr>
      <w:proofErr w:type="spellStart"/>
      <w:r w:rsidRPr="009F3521">
        <w:rPr>
          <w:b/>
          <w:bCs/>
          <w:sz w:val="28"/>
          <w:szCs w:val="28"/>
        </w:rPr>
        <w:t>Зп</w:t>
      </w:r>
      <w:r w:rsidRPr="009F3521">
        <w:rPr>
          <w:b/>
          <w:bCs/>
          <w:sz w:val="28"/>
          <w:szCs w:val="28"/>
          <w:vertAlign w:val="subscript"/>
        </w:rPr>
        <w:t>р</w:t>
      </w:r>
      <w:proofErr w:type="spellEnd"/>
      <w:r w:rsidRPr="009F3521">
        <w:rPr>
          <w:sz w:val="28"/>
          <w:szCs w:val="28"/>
        </w:rPr>
        <w:t xml:space="preserve"> – заработная плата руководителя;</w:t>
      </w:r>
    </w:p>
    <w:p w:rsidR="00DF5944" w:rsidRPr="009F3521" w:rsidRDefault="00DF5944" w:rsidP="00FB427E">
      <w:pPr>
        <w:ind w:firstLine="851"/>
        <w:jc w:val="both"/>
        <w:rPr>
          <w:b/>
          <w:bCs/>
          <w:sz w:val="28"/>
          <w:szCs w:val="28"/>
        </w:rPr>
      </w:pPr>
      <w:r w:rsidRPr="009F3521">
        <w:rPr>
          <w:b/>
          <w:bCs/>
          <w:sz w:val="28"/>
          <w:szCs w:val="28"/>
        </w:rPr>
        <w:t>Од</w:t>
      </w:r>
      <w:r w:rsidRPr="009F3521">
        <w:rPr>
          <w:b/>
          <w:bCs/>
          <w:sz w:val="28"/>
          <w:szCs w:val="28"/>
          <w:vertAlign w:val="subscript"/>
        </w:rPr>
        <w:t>р</w:t>
      </w:r>
      <w:r w:rsidRPr="009F3521">
        <w:rPr>
          <w:sz w:val="28"/>
          <w:szCs w:val="28"/>
        </w:rPr>
        <w:t xml:space="preserve"> – оклад (должностной оклад) руководителя;</w:t>
      </w:r>
    </w:p>
    <w:p w:rsidR="00DF5944" w:rsidRPr="009F3521" w:rsidRDefault="00DF5944" w:rsidP="00FB427E">
      <w:pPr>
        <w:ind w:firstLine="851"/>
        <w:jc w:val="both"/>
        <w:rPr>
          <w:b/>
          <w:bCs/>
          <w:sz w:val="28"/>
          <w:szCs w:val="28"/>
        </w:rPr>
      </w:pPr>
      <w:r w:rsidRPr="009F3521">
        <w:rPr>
          <w:b/>
          <w:bCs/>
          <w:sz w:val="28"/>
          <w:szCs w:val="28"/>
        </w:rPr>
        <w:t>С</w:t>
      </w:r>
      <w:r w:rsidRPr="009F3521">
        <w:rPr>
          <w:b/>
          <w:bCs/>
          <w:sz w:val="28"/>
          <w:szCs w:val="28"/>
          <w:vertAlign w:val="subscript"/>
        </w:rPr>
        <w:t>р</w:t>
      </w:r>
      <w:r w:rsidRPr="009F3521">
        <w:rPr>
          <w:sz w:val="28"/>
          <w:szCs w:val="28"/>
        </w:rPr>
        <w:t xml:space="preserve">– </w:t>
      </w:r>
      <w:proofErr w:type="gramStart"/>
      <w:r w:rsidRPr="009F3521">
        <w:rPr>
          <w:sz w:val="28"/>
          <w:szCs w:val="28"/>
        </w:rPr>
        <w:t>ст</w:t>
      </w:r>
      <w:proofErr w:type="gramEnd"/>
      <w:r w:rsidRPr="009F3521">
        <w:rPr>
          <w:sz w:val="28"/>
          <w:szCs w:val="28"/>
        </w:rPr>
        <w:t>имулирующие выплаты руководителя;</w:t>
      </w:r>
    </w:p>
    <w:p w:rsidR="00DF5944" w:rsidRPr="009F3521" w:rsidRDefault="00DF5944" w:rsidP="0048792A">
      <w:pPr>
        <w:ind w:firstLine="708"/>
        <w:jc w:val="both"/>
        <w:rPr>
          <w:sz w:val="28"/>
          <w:szCs w:val="28"/>
        </w:rPr>
      </w:pPr>
      <w:r w:rsidRPr="009F3521">
        <w:rPr>
          <w:sz w:val="28"/>
          <w:szCs w:val="28"/>
        </w:rPr>
        <w:t xml:space="preserve">6.2. Оклад (должностной оклад) руководителя рассчитывается по следующей формуле: </w:t>
      </w:r>
    </w:p>
    <w:p w:rsidR="00DF5944" w:rsidRPr="009F3521" w:rsidRDefault="00D33D34" w:rsidP="00FB427E">
      <w:pPr>
        <w:ind w:firstLine="851"/>
        <w:jc w:val="both"/>
        <w:rPr>
          <w:b/>
          <w:bCs/>
          <w:sz w:val="28"/>
          <w:szCs w:val="28"/>
        </w:rPr>
      </w:pPr>
      <w:r w:rsidRPr="00D33D34">
        <w:rPr>
          <w:position w:val="-14"/>
          <w:sz w:val="28"/>
          <w:szCs w:val="28"/>
          <w:vertAlign w:val="subscript"/>
        </w:rPr>
        <w:object w:dxaOrig="4099" w:dyaOrig="380">
          <v:shape id="_x0000_i1037" type="#_x0000_t75" style="width:201.05pt;height:19pt" o:ole="" filled="t">
            <v:fill color2="black"/>
            <v:imagedata r:id="rId35" o:title=""/>
          </v:shape>
          <o:OLEObject Type="Embed" ProgID="Equation.3" ShapeID="_x0000_i1037" DrawAspect="Content" ObjectID="_1583906475" r:id="rId36"/>
        </w:object>
      </w:r>
      <w:r w:rsidR="00DF5944" w:rsidRPr="009F3521">
        <w:rPr>
          <w:sz w:val="28"/>
          <w:szCs w:val="28"/>
        </w:rPr>
        <w:t>, где:</w:t>
      </w:r>
    </w:p>
    <w:p w:rsidR="00DF5944" w:rsidRPr="009F3521" w:rsidRDefault="00DF5944" w:rsidP="00FB427E">
      <w:pPr>
        <w:ind w:firstLine="708"/>
        <w:jc w:val="both"/>
        <w:rPr>
          <w:b/>
          <w:bCs/>
          <w:sz w:val="28"/>
          <w:szCs w:val="28"/>
        </w:rPr>
      </w:pPr>
      <w:r w:rsidRPr="009F3521">
        <w:rPr>
          <w:b/>
          <w:bCs/>
          <w:sz w:val="28"/>
          <w:szCs w:val="28"/>
        </w:rPr>
        <w:t>Од</w:t>
      </w:r>
      <w:r w:rsidRPr="009F3521">
        <w:rPr>
          <w:b/>
          <w:bCs/>
          <w:sz w:val="28"/>
          <w:szCs w:val="28"/>
          <w:vertAlign w:val="subscript"/>
        </w:rPr>
        <w:t>р</w:t>
      </w:r>
      <w:r w:rsidRPr="009F3521">
        <w:rPr>
          <w:sz w:val="28"/>
          <w:szCs w:val="28"/>
        </w:rPr>
        <w:t>- оклад руководителя;</w:t>
      </w:r>
    </w:p>
    <w:p w:rsidR="00DF5944" w:rsidRPr="009F3521" w:rsidRDefault="00DF5944" w:rsidP="00FB427E">
      <w:pPr>
        <w:ind w:firstLine="708"/>
        <w:jc w:val="both"/>
        <w:rPr>
          <w:b/>
          <w:bCs/>
          <w:sz w:val="28"/>
          <w:szCs w:val="28"/>
        </w:rPr>
      </w:pPr>
      <w:proofErr w:type="gramStart"/>
      <w:r w:rsidRPr="009F3521">
        <w:rPr>
          <w:b/>
          <w:bCs/>
          <w:sz w:val="28"/>
          <w:szCs w:val="28"/>
        </w:rPr>
        <w:t>Б</w:t>
      </w:r>
      <w:proofErr w:type="gramEnd"/>
      <w:r w:rsidRPr="009F3521">
        <w:rPr>
          <w:sz w:val="28"/>
          <w:szCs w:val="28"/>
        </w:rPr>
        <w:t xml:space="preserve"> – средняя заработная плата педагогических работников по муниципалитету</w:t>
      </w:r>
      <w:r w:rsidRPr="009F3521">
        <w:rPr>
          <w:rStyle w:val="a7"/>
          <w:sz w:val="28"/>
          <w:szCs w:val="28"/>
        </w:rPr>
        <w:footnoteReference w:id="7"/>
      </w:r>
      <w:r w:rsidRPr="009F3521">
        <w:rPr>
          <w:sz w:val="28"/>
          <w:szCs w:val="28"/>
        </w:rPr>
        <w:t>;</w:t>
      </w:r>
    </w:p>
    <w:p w:rsidR="00DF5944" w:rsidRPr="009F3521" w:rsidRDefault="00DF5944" w:rsidP="00FB427E">
      <w:pPr>
        <w:ind w:firstLine="708"/>
        <w:jc w:val="both"/>
        <w:rPr>
          <w:b/>
          <w:bCs/>
          <w:sz w:val="28"/>
          <w:szCs w:val="28"/>
        </w:rPr>
      </w:pPr>
      <w:proofErr w:type="spellStart"/>
      <w:r w:rsidRPr="009F3521">
        <w:rPr>
          <w:b/>
          <w:bCs/>
          <w:sz w:val="28"/>
          <w:szCs w:val="28"/>
        </w:rPr>
        <w:t>К</w:t>
      </w:r>
      <w:r w:rsidRPr="009F3521">
        <w:rPr>
          <w:b/>
          <w:bCs/>
          <w:sz w:val="28"/>
          <w:szCs w:val="28"/>
          <w:vertAlign w:val="subscript"/>
        </w:rPr>
        <w:t>гот</w:t>
      </w:r>
      <w:proofErr w:type="spellEnd"/>
      <w:r w:rsidRPr="009F3521">
        <w:rPr>
          <w:sz w:val="28"/>
          <w:szCs w:val="28"/>
        </w:rPr>
        <w:t xml:space="preserve"> – коэффициент за группу оплаты труда;</w:t>
      </w:r>
    </w:p>
    <w:p w:rsidR="00AC7E58" w:rsidRDefault="00DF5944" w:rsidP="00FB427E">
      <w:pPr>
        <w:ind w:firstLine="708"/>
        <w:jc w:val="both"/>
        <w:rPr>
          <w:sz w:val="28"/>
          <w:szCs w:val="28"/>
        </w:rPr>
      </w:pPr>
      <w:proofErr w:type="spellStart"/>
      <w:r w:rsidRPr="009F3521">
        <w:rPr>
          <w:b/>
          <w:bCs/>
          <w:sz w:val="28"/>
          <w:szCs w:val="28"/>
        </w:rPr>
        <w:t>К</w:t>
      </w:r>
      <w:r w:rsidRPr="009F3521">
        <w:rPr>
          <w:b/>
          <w:bCs/>
          <w:sz w:val="28"/>
          <w:szCs w:val="28"/>
          <w:vertAlign w:val="subscript"/>
        </w:rPr>
        <w:t>зв</w:t>
      </w:r>
      <w:proofErr w:type="spellEnd"/>
      <w:r w:rsidRPr="009F3521">
        <w:rPr>
          <w:sz w:val="28"/>
          <w:szCs w:val="28"/>
        </w:rPr>
        <w:t xml:space="preserve"> – коэффициент за государственные награды, почетные звания, ученую степень и ученое звание;</w:t>
      </w:r>
    </w:p>
    <w:p w:rsidR="00DF5944" w:rsidRPr="009F3521" w:rsidRDefault="00AC7E58" w:rsidP="00FB427E">
      <w:pPr>
        <w:ind w:firstLine="708"/>
        <w:jc w:val="both"/>
        <w:rPr>
          <w:b/>
          <w:bCs/>
          <w:sz w:val="28"/>
          <w:szCs w:val="28"/>
        </w:rPr>
      </w:pPr>
      <w:r w:rsidRPr="00AC7E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Коэффициент за государственные награды, Почетные звания устанавливается по </w:t>
      </w:r>
      <w:proofErr w:type="gramStart"/>
      <w:r>
        <w:rPr>
          <w:sz w:val="28"/>
          <w:szCs w:val="28"/>
        </w:rPr>
        <w:t>максимальному</w:t>
      </w:r>
      <w:proofErr w:type="gramEnd"/>
      <w:r>
        <w:rPr>
          <w:sz w:val="28"/>
          <w:szCs w:val="28"/>
        </w:rPr>
        <w:t xml:space="preserve"> из оснований.</w:t>
      </w:r>
    </w:p>
    <w:p w:rsidR="00DF5944" w:rsidRPr="009F3521" w:rsidRDefault="00DF5944" w:rsidP="00FB427E">
      <w:pPr>
        <w:ind w:firstLine="708"/>
        <w:jc w:val="both"/>
        <w:rPr>
          <w:b/>
          <w:bCs/>
          <w:sz w:val="28"/>
          <w:szCs w:val="28"/>
        </w:rPr>
      </w:pPr>
      <w:proofErr w:type="spellStart"/>
      <w:r w:rsidRPr="009F3521">
        <w:rPr>
          <w:b/>
          <w:bCs/>
          <w:sz w:val="28"/>
          <w:szCs w:val="28"/>
        </w:rPr>
        <w:lastRenderedPageBreak/>
        <w:t>С</w:t>
      </w:r>
      <w:r w:rsidRPr="009F3521">
        <w:rPr>
          <w:b/>
          <w:bCs/>
          <w:sz w:val="28"/>
          <w:szCs w:val="28"/>
          <w:vertAlign w:val="subscript"/>
        </w:rPr>
        <w:t>кв</w:t>
      </w:r>
      <w:proofErr w:type="spellEnd"/>
      <w:r w:rsidRPr="009F3521">
        <w:rPr>
          <w:sz w:val="28"/>
          <w:szCs w:val="28"/>
        </w:rPr>
        <w:t xml:space="preserve"> – сумма повышающей надбавки по итогам аттестации (или за высшую квалификационную категорию до истечения срока действия</w:t>
      </w:r>
      <w:r w:rsidRPr="009F3521">
        <w:rPr>
          <w:rStyle w:val="a7"/>
          <w:sz w:val="28"/>
          <w:szCs w:val="28"/>
        </w:rPr>
        <w:footnoteReference w:id="8"/>
      </w:r>
      <w:r w:rsidRPr="009F3521">
        <w:rPr>
          <w:sz w:val="28"/>
          <w:szCs w:val="28"/>
        </w:rPr>
        <w:t>)</w:t>
      </w:r>
      <w:r w:rsidR="006172BD">
        <w:rPr>
          <w:sz w:val="28"/>
          <w:szCs w:val="28"/>
        </w:rPr>
        <w:t>, Сумма повышающей надбавки п</w:t>
      </w:r>
      <w:r w:rsidR="003609D6">
        <w:rPr>
          <w:sz w:val="28"/>
          <w:szCs w:val="28"/>
        </w:rPr>
        <w:t>о итогам аттестации устан</w:t>
      </w:r>
      <w:r w:rsidR="006172BD">
        <w:rPr>
          <w:sz w:val="28"/>
          <w:szCs w:val="28"/>
        </w:rPr>
        <w:t>авливается правовым актом работо</w:t>
      </w:r>
      <w:r w:rsidR="003609D6">
        <w:rPr>
          <w:sz w:val="28"/>
          <w:szCs w:val="28"/>
        </w:rPr>
        <w:t>дателя руководителя</w:t>
      </w:r>
      <w:r w:rsidR="006172BD">
        <w:rPr>
          <w:sz w:val="28"/>
          <w:szCs w:val="28"/>
        </w:rPr>
        <w:t xml:space="preserve"> общеобразовательной организации</w:t>
      </w:r>
      <w:r w:rsidR="003609D6">
        <w:rPr>
          <w:sz w:val="28"/>
          <w:szCs w:val="28"/>
        </w:rPr>
        <w:t>.</w:t>
      </w:r>
    </w:p>
    <w:p w:rsidR="005278DC" w:rsidRPr="000B40B1" w:rsidRDefault="005278DC" w:rsidP="005278DC">
      <w:pPr>
        <w:shd w:val="clear" w:color="auto" w:fill="FFFFFF"/>
        <w:ind w:firstLine="709"/>
        <w:rPr>
          <w:sz w:val="28"/>
          <w:szCs w:val="28"/>
        </w:rPr>
      </w:pPr>
      <w:proofErr w:type="spellStart"/>
      <w:r w:rsidRPr="000B40B1">
        <w:rPr>
          <w:b/>
          <w:bCs/>
          <w:color w:val="000000"/>
          <w:sz w:val="28"/>
          <w:szCs w:val="28"/>
        </w:rPr>
        <w:t>К</w:t>
      </w:r>
      <w:r w:rsidRPr="000B40B1">
        <w:rPr>
          <w:b/>
          <w:bCs/>
          <w:color w:val="000000"/>
          <w:sz w:val="28"/>
          <w:szCs w:val="28"/>
          <w:vertAlign w:val="subscript"/>
        </w:rPr>
        <w:t>кор</w:t>
      </w:r>
      <w:proofErr w:type="spellEnd"/>
      <w:r w:rsidRPr="000B40B1">
        <w:rPr>
          <w:color w:val="000000"/>
          <w:sz w:val="28"/>
          <w:szCs w:val="28"/>
        </w:rPr>
        <w:t xml:space="preserve">– </w:t>
      </w:r>
      <w:proofErr w:type="gramStart"/>
      <w:r w:rsidRPr="000B40B1">
        <w:rPr>
          <w:color w:val="000000"/>
          <w:sz w:val="28"/>
          <w:szCs w:val="28"/>
        </w:rPr>
        <w:t>ко</w:t>
      </w:r>
      <w:proofErr w:type="gramEnd"/>
      <w:r w:rsidRPr="000B40B1">
        <w:rPr>
          <w:color w:val="000000"/>
          <w:sz w:val="28"/>
          <w:szCs w:val="28"/>
        </w:rPr>
        <w:t xml:space="preserve">рректирующий индивидуальный коэффициент, </w:t>
      </w:r>
      <w:r w:rsidRPr="000B40B1">
        <w:rPr>
          <w:sz w:val="28"/>
          <w:szCs w:val="28"/>
        </w:rPr>
        <w:t xml:space="preserve">который рассчитывается по формуле: </w:t>
      </w:r>
    </w:p>
    <w:p w:rsidR="005278DC" w:rsidRPr="000B40B1" w:rsidRDefault="005278DC" w:rsidP="005278DC">
      <w:pPr>
        <w:shd w:val="clear" w:color="auto" w:fill="FFFFFF"/>
        <w:ind w:firstLine="426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noProof/>
          <w:position w:val="-32"/>
          <w:sz w:val="28"/>
          <w:szCs w:val="28"/>
          <w:lang w:eastAsia="ru-RU"/>
        </w:rPr>
        <w:drawing>
          <wp:inline distT="0" distB="0" distL="0" distR="0">
            <wp:extent cx="1226185" cy="472440"/>
            <wp:effectExtent l="19050" t="0" r="0" b="0"/>
            <wp:docPr id="36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3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185" cy="472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0B40B1">
        <w:rPr>
          <w:sz w:val="28"/>
          <w:szCs w:val="28"/>
        </w:rPr>
        <w:t>, где:</w:t>
      </w:r>
    </w:p>
    <w:p w:rsidR="005278DC" w:rsidRPr="000B40B1" w:rsidRDefault="005278DC" w:rsidP="005278DC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0B40B1">
        <w:rPr>
          <w:b/>
          <w:bCs/>
          <w:i/>
          <w:iCs/>
          <w:sz w:val="28"/>
          <w:szCs w:val="28"/>
        </w:rPr>
        <w:t>ФОТ</w:t>
      </w:r>
      <w:r w:rsidRPr="000B40B1">
        <w:rPr>
          <w:b/>
          <w:bCs/>
          <w:i/>
          <w:iCs/>
          <w:sz w:val="28"/>
          <w:szCs w:val="28"/>
          <w:vertAlign w:val="subscript"/>
        </w:rPr>
        <w:t>рук</w:t>
      </w:r>
      <w:proofErr w:type="gramStart"/>
      <w:r w:rsidRPr="000B40B1">
        <w:rPr>
          <w:b/>
          <w:bCs/>
          <w:i/>
          <w:iCs/>
          <w:sz w:val="28"/>
          <w:szCs w:val="28"/>
          <w:vertAlign w:val="subscript"/>
        </w:rPr>
        <w:t>.п</w:t>
      </w:r>
      <w:proofErr w:type="gramEnd"/>
      <w:r w:rsidRPr="000B40B1">
        <w:rPr>
          <w:b/>
          <w:bCs/>
          <w:i/>
          <w:iCs/>
          <w:sz w:val="28"/>
          <w:szCs w:val="28"/>
          <w:vertAlign w:val="subscript"/>
        </w:rPr>
        <w:t>л</w:t>
      </w:r>
      <w:proofErr w:type="spellEnd"/>
      <w:r w:rsidRPr="000B40B1">
        <w:rPr>
          <w:sz w:val="28"/>
          <w:szCs w:val="28"/>
        </w:rPr>
        <w:t xml:space="preserve"> – плановый фонд оплаты труда руководителя, полученный при распределении фонда оплаты труда </w:t>
      </w:r>
      <w:r w:rsidR="001E4B07">
        <w:rPr>
          <w:sz w:val="28"/>
          <w:szCs w:val="28"/>
        </w:rPr>
        <w:t>обще</w:t>
      </w:r>
      <w:r w:rsidRPr="000B40B1">
        <w:rPr>
          <w:sz w:val="28"/>
          <w:szCs w:val="28"/>
        </w:rPr>
        <w:t>образовател</w:t>
      </w:r>
      <w:r w:rsidR="001E4B07">
        <w:rPr>
          <w:sz w:val="28"/>
          <w:szCs w:val="28"/>
        </w:rPr>
        <w:t>ьной организации,</w:t>
      </w:r>
      <w:r w:rsidRPr="000B40B1">
        <w:rPr>
          <w:sz w:val="28"/>
          <w:szCs w:val="28"/>
        </w:rPr>
        <w:t xml:space="preserve"> в соответствии с п. 4.4 настоящего положения без учета стимулирующего ФОТ;</w:t>
      </w:r>
    </w:p>
    <w:p w:rsidR="005278DC" w:rsidRPr="000B40B1" w:rsidRDefault="005278DC" w:rsidP="005278DC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0B40B1">
        <w:rPr>
          <w:b/>
          <w:bCs/>
          <w:i/>
          <w:iCs/>
          <w:sz w:val="28"/>
          <w:szCs w:val="28"/>
        </w:rPr>
        <w:t>ФОТ</w:t>
      </w:r>
      <w:r w:rsidRPr="000B40B1">
        <w:rPr>
          <w:b/>
          <w:bCs/>
          <w:i/>
          <w:iCs/>
          <w:sz w:val="28"/>
          <w:szCs w:val="28"/>
          <w:vertAlign w:val="subscript"/>
        </w:rPr>
        <w:t>рук</w:t>
      </w:r>
      <w:proofErr w:type="gramStart"/>
      <w:r w:rsidRPr="000B40B1">
        <w:rPr>
          <w:b/>
          <w:bCs/>
          <w:i/>
          <w:iCs/>
          <w:sz w:val="28"/>
          <w:szCs w:val="28"/>
          <w:vertAlign w:val="subscript"/>
        </w:rPr>
        <w:t>.ф</w:t>
      </w:r>
      <w:proofErr w:type="gramEnd"/>
      <w:r w:rsidRPr="000B40B1">
        <w:rPr>
          <w:b/>
          <w:bCs/>
          <w:i/>
          <w:iCs/>
          <w:sz w:val="28"/>
          <w:szCs w:val="28"/>
          <w:vertAlign w:val="subscript"/>
        </w:rPr>
        <w:t>акт</w:t>
      </w:r>
      <w:proofErr w:type="spellEnd"/>
      <w:r w:rsidRPr="000B40B1">
        <w:rPr>
          <w:sz w:val="28"/>
          <w:szCs w:val="28"/>
        </w:rPr>
        <w:t xml:space="preserve"> – фонд оплаты труда руководителя, фактически сложившийся при расчете заработной платы, рассчитывается по формуле:</w:t>
      </w:r>
    </w:p>
    <w:p w:rsidR="005278DC" w:rsidRPr="000B40B1" w:rsidRDefault="005278DC" w:rsidP="005278DC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0B40B1">
        <w:rPr>
          <w:sz w:val="28"/>
          <w:szCs w:val="28"/>
        </w:rPr>
        <w:t>ФОТ</w:t>
      </w:r>
      <w:r w:rsidRPr="000B40B1">
        <w:rPr>
          <w:sz w:val="28"/>
          <w:szCs w:val="28"/>
          <w:vertAlign w:val="subscript"/>
        </w:rPr>
        <w:t>рук</w:t>
      </w:r>
      <w:proofErr w:type="gramStart"/>
      <w:r w:rsidRPr="000B40B1">
        <w:rPr>
          <w:sz w:val="28"/>
          <w:szCs w:val="28"/>
          <w:vertAlign w:val="subscript"/>
        </w:rPr>
        <w:t>.ф</w:t>
      </w:r>
      <w:proofErr w:type="gramEnd"/>
      <w:r w:rsidRPr="000B40B1">
        <w:rPr>
          <w:sz w:val="28"/>
          <w:szCs w:val="28"/>
          <w:vertAlign w:val="subscript"/>
        </w:rPr>
        <w:t>акт</w:t>
      </w:r>
      <w:r w:rsidRPr="000B40B1">
        <w:rPr>
          <w:sz w:val="28"/>
          <w:szCs w:val="28"/>
        </w:rPr>
        <w:t>=</w:t>
      </w:r>
      <w:proofErr w:type="spellEnd"/>
      <w:r w:rsidRPr="000B40B1">
        <w:rPr>
          <w:sz w:val="28"/>
          <w:szCs w:val="28"/>
        </w:rPr>
        <w:t>(</w:t>
      </w:r>
      <w:proofErr w:type="spellStart"/>
      <w:r w:rsidRPr="000B40B1">
        <w:rPr>
          <w:sz w:val="28"/>
          <w:szCs w:val="28"/>
        </w:rPr>
        <w:t>Б×К</w:t>
      </w:r>
      <w:r w:rsidRPr="000B40B1">
        <w:rPr>
          <w:sz w:val="28"/>
          <w:szCs w:val="28"/>
          <w:vertAlign w:val="subscript"/>
        </w:rPr>
        <w:t>гот</w:t>
      </w:r>
      <w:r w:rsidRPr="000B40B1">
        <w:rPr>
          <w:sz w:val="28"/>
          <w:szCs w:val="28"/>
        </w:rPr>
        <w:t>×К</w:t>
      </w:r>
      <w:r w:rsidRPr="000B40B1">
        <w:rPr>
          <w:sz w:val="28"/>
          <w:szCs w:val="28"/>
          <w:vertAlign w:val="subscript"/>
        </w:rPr>
        <w:t>зв</w:t>
      </w:r>
      <w:r w:rsidRPr="000B40B1">
        <w:rPr>
          <w:sz w:val="28"/>
          <w:szCs w:val="28"/>
        </w:rPr>
        <w:t>+С</w:t>
      </w:r>
      <w:r w:rsidRPr="000B40B1">
        <w:rPr>
          <w:sz w:val="28"/>
          <w:szCs w:val="28"/>
          <w:vertAlign w:val="subscript"/>
        </w:rPr>
        <w:t>кв</w:t>
      </w:r>
      <w:proofErr w:type="spellEnd"/>
      <w:r w:rsidRPr="000B40B1">
        <w:rPr>
          <w:sz w:val="28"/>
          <w:szCs w:val="28"/>
        </w:rPr>
        <w:t>)</w:t>
      </w:r>
    </w:p>
    <w:p w:rsidR="005278DC" w:rsidRPr="000B40B1" w:rsidRDefault="005278DC" w:rsidP="005278DC">
      <w:pPr>
        <w:shd w:val="clear" w:color="auto" w:fill="FFFFFF"/>
        <w:ind w:firstLine="567"/>
        <w:jc w:val="both"/>
        <w:rPr>
          <w:sz w:val="28"/>
          <w:szCs w:val="28"/>
        </w:rPr>
      </w:pPr>
      <w:r w:rsidRPr="000B40B1">
        <w:rPr>
          <w:sz w:val="28"/>
          <w:szCs w:val="28"/>
        </w:rPr>
        <w:t>Индивидуальный коэффициент (</w:t>
      </w:r>
      <w:proofErr w:type="spellStart"/>
      <w:r w:rsidRPr="000B40B1">
        <w:rPr>
          <w:sz w:val="28"/>
          <w:szCs w:val="28"/>
        </w:rPr>
        <w:t>К</w:t>
      </w:r>
      <w:r w:rsidRPr="000B40B1">
        <w:rPr>
          <w:sz w:val="28"/>
          <w:szCs w:val="28"/>
          <w:vertAlign w:val="subscript"/>
        </w:rPr>
        <w:t>кор</w:t>
      </w:r>
      <w:proofErr w:type="spellEnd"/>
      <w:r w:rsidRPr="000B40B1">
        <w:rPr>
          <w:sz w:val="28"/>
          <w:szCs w:val="28"/>
        </w:rPr>
        <w:t>) не может быть более 1, в случае, если при расчете значение (</w:t>
      </w:r>
      <w:proofErr w:type="spellStart"/>
      <w:r w:rsidRPr="000B40B1">
        <w:rPr>
          <w:sz w:val="28"/>
          <w:szCs w:val="28"/>
        </w:rPr>
        <w:t>К</w:t>
      </w:r>
      <w:r w:rsidRPr="000B40B1">
        <w:rPr>
          <w:sz w:val="28"/>
          <w:szCs w:val="28"/>
          <w:vertAlign w:val="subscript"/>
        </w:rPr>
        <w:t>кор</w:t>
      </w:r>
      <w:proofErr w:type="spellEnd"/>
      <w:r w:rsidRPr="000B40B1">
        <w:rPr>
          <w:sz w:val="28"/>
          <w:szCs w:val="28"/>
        </w:rPr>
        <w:t>) больше 1, то применяется (</w:t>
      </w:r>
      <w:proofErr w:type="spellStart"/>
      <w:r w:rsidRPr="000B40B1">
        <w:rPr>
          <w:sz w:val="28"/>
          <w:szCs w:val="28"/>
        </w:rPr>
        <w:t>К</w:t>
      </w:r>
      <w:r w:rsidRPr="000B40B1">
        <w:rPr>
          <w:sz w:val="28"/>
          <w:szCs w:val="28"/>
          <w:vertAlign w:val="subscript"/>
        </w:rPr>
        <w:t>кор</w:t>
      </w:r>
      <w:proofErr w:type="spellEnd"/>
      <w:r w:rsidRPr="000B40B1">
        <w:rPr>
          <w:sz w:val="28"/>
          <w:szCs w:val="28"/>
        </w:rPr>
        <w:t>) = 1.</w:t>
      </w:r>
    </w:p>
    <w:p w:rsidR="005278DC" w:rsidRDefault="005278DC" w:rsidP="00FB427E">
      <w:pPr>
        <w:shd w:val="clear" w:color="auto" w:fill="FFFFFF"/>
        <w:ind w:firstLine="567"/>
        <w:jc w:val="both"/>
        <w:rPr>
          <w:b/>
          <w:bCs/>
          <w:sz w:val="28"/>
          <w:szCs w:val="28"/>
        </w:rPr>
      </w:pPr>
    </w:p>
    <w:p w:rsidR="00DF5944" w:rsidRPr="009F3521" w:rsidRDefault="00DF5944" w:rsidP="00FB427E">
      <w:pPr>
        <w:shd w:val="clear" w:color="auto" w:fill="FFFFFF"/>
        <w:ind w:firstLine="567"/>
        <w:jc w:val="both"/>
        <w:rPr>
          <w:sz w:val="28"/>
          <w:szCs w:val="28"/>
        </w:rPr>
      </w:pPr>
      <w:proofErr w:type="spellStart"/>
      <w:r w:rsidRPr="009F3521">
        <w:rPr>
          <w:b/>
          <w:bCs/>
          <w:sz w:val="28"/>
          <w:szCs w:val="28"/>
        </w:rPr>
        <w:t>К</w:t>
      </w:r>
      <w:r w:rsidRPr="009F3521">
        <w:rPr>
          <w:b/>
          <w:bCs/>
          <w:sz w:val="28"/>
          <w:szCs w:val="28"/>
          <w:vertAlign w:val="subscript"/>
        </w:rPr>
        <w:t>э</w:t>
      </w:r>
      <w:proofErr w:type="gramStart"/>
      <w:r w:rsidRPr="009F3521">
        <w:rPr>
          <w:b/>
          <w:bCs/>
          <w:sz w:val="28"/>
          <w:szCs w:val="28"/>
          <w:vertAlign w:val="subscript"/>
        </w:rPr>
        <w:t>ф</w:t>
      </w:r>
      <w:proofErr w:type="spellEnd"/>
      <w:r w:rsidRPr="009F3521">
        <w:rPr>
          <w:sz w:val="28"/>
          <w:szCs w:val="28"/>
        </w:rPr>
        <w:t>-</w:t>
      </w:r>
      <w:proofErr w:type="gramEnd"/>
      <w:r w:rsidRPr="009F3521">
        <w:rPr>
          <w:sz w:val="28"/>
          <w:szCs w:val="28"/>
        </w:rPr>
        <w:t xml:space="preserve"> коэффициент отражающий эффективность структуры  общеобразовательной организации рассчитывается по формуле:</w:t>
      </w:r>
    </w:p>
    <w:p w:rsidR="00DF5944" w:rsidRPr="009F3521" w:rsidRDefault="00DF5944" w:rsidP="00FB427E">
      <w:pPr>
        <w:shd w:val="clear" w:color="auto" w:fill="FFFFFF"/>
        <w:ind w:firstLine="567"/>
        <w:jc w:val="both"/>
        <w:rPr>
          <w:position w:val="-5"/>
          <w:sz w:val="28"/>
          <w:szCs w:val="28"/>
        </w:rPr>
      </w:pPr>
      <w:r w:rsidRPr="009F3521">
        <w:rPr>
          <w:position w:val="-18"/>
          <w:sz w:val="28"/>
          <w:szCs w:val="28"/>
        </w:rPr>
        <w:object w:dxaOrig="2260" w:dyaOrig="639">
          <v:shape id="_x0000_i1038" type="#_x0000_t75" style="width:110.7pt;height:30.55pt" o:ole="" filled="t">
            <v:fill color2="black"/>
            <v:imagedata r:id="rId38" o:title=""/>
          </v:shape>
          <o:OLEObject Type="Embed" ProgID="Equation.3" ShapeID="_x0000_i1038" DrawAspect="Content" ObjectID="_1583906476" r:id="rId39"/>
        </w:object>
      </w:r>
      <w:r w:rsidRPr="009F3521">
        <w:rPr>
          <w:position w:val="-6"/>
          <w:sz w:val="28"/>
          <w:szCs w:val="28"/>
        </w:rPr>
        <w:t xml:space="preserve">; где </w:t>
      </w:r>
    </w:p>
    <w:p w:rsidR="00DF5944" w:rsidRPr="009F3521" w:rsidRDefault="00DF5944" w:rsidP="00FB427E">
      <w:pPr>
        <w:shd w:val="clear" w:color="auto" w:fill="FFFFFF"/>
        <w:ind w:firstLine="567"/>
        <w:jc w:val="both"/>
        <w:rPr>
          <w:position w:val="-5"/>
          <w:sz w:val="28"/>
          <w:szCs w:val="28"/>
        </w:rPr>
      </w:pPr>
      <w:r w:rsidRPr="009F3521">
        <w:rPr>
          <w:position w:val="-5"/>
          <w:sz w:val="28"/>
          <w:szCs w:val="28"/>
        </w:rPr>
        <w:t>К</w:t>
      </w:r>
      <w:proofErr w:type="gramStart"/>
      <w:r w:rsidRPr="009F3521">
        <w:rPr>
          <w:sz w:val="28"/>
          <w:szCs w:val="28"/>
          <w:vertAlign w:val="subscript"/>
        </w:rPr>
        <w:t>1</w:t>
      </w:r>
      <w:proofErr w:type="gramEnd"/>
      <w:r w:rsidRPr="009F3521">
        <w:rPr>
          <w:position w:val="-5"/>
          <w:sz w:val="28"/>
          <w:szCs w:val="28"/>
        </w:rPr>
        <w:t xml:space="preserve"> – коэффициент, определяющий отклонение фактической наполняемости классов от нормативной (</w:t>
      </w:r>
      <w:r w:rsidRPr="009F3521">
        <w:rPr>
          <w:position w:val="-21"/>
          <w:sz w:val="28"/>
          <w:szCs w:val="28"/>
        </w:rPr>
        <w:object w:dxaOrig="1260" w:dyaOrig="680">
          <v:shape id="_x0000_i1039" type="#_x0000_t75" style="width:59.75pt;height:33.3pt" o:ole="" filled="t">
            <v:fill color2="black"/>
            <v:imagedata r:id="rId40" o:title=""/>
          </v:shape>
          <o:OLEObject Type="Embed" ProgID="Equation.3" ShapeID="_x0000_i1039" DrawAspect="Content" ObjectID="_1583906477" r:id="rId41"/>
        </w:object>
      </w:r>
      <w:r w:rsidRPr="009F3521">
        <w:rPr>
          <w:position w:val="-6"/>
          <w:sz w:val="28"/>
          <w:szCs w:val="28"/>
        </w:rPr>
        <w:t>) нормативное значение устанавливается по группам образовательных организаций в соответствии с таблицей 6;</w:t>
      </w:r>
    </w:p>
    <w:p w:rsidR="00DF5944" w:rsidRPr="009F3521" w:rsidRDefault="00DF5944" w:rsidP="00FB427E">
      <w:pPr>
        <w:shd w:val="clear" w:color="auto" w:fill="FFFFFF"/>
        <w:ind w:firstLine="567"/>
        <w:jc w:val="both"/>
        <w:rPr>
          <w:position w:val="-5"/>
          <w:sz w:val="28"/>
          <w:szCs w:val="28"/>
        </w:rPr>
      </w:pPr>
      <w:r w:rsidRPr="009F3521">
        <w:rPr>
          <w:position w:val="-5"/>
          <w:sz w:val="28"/>
          <w:szCs w:val="28"/>
        </w:rPr>
        <w:t>К</w:t>
      </w:r>
      <w:proofErr w:type="gramStart"/>
      <w:r w:rsidRPr="009F3521">
        <w:rPr>
          <w:sz w:val="28"/>
          <w:szCs w:val="28"/>
          <w:vertAlign w:val="subscript"/>
        </w:rPr>
        <w:t>2</w:t>
      </w:r>
      <w:proofErr w:type="gramEnd"/>
      <w:r w:rsidRPr="009F3521">
        <w:rPr>
          <w:position w:val="-5"/>
          <w:sz w:val="28"/>
          <w:szCs w:val="28"/>
        </w:rPr>
        <w:t xml:space="preserve"> – коэффициент, определяющий отклонение фактической доли фонда педагогических работников от нормативной (</w:t>
      </w:r>
      <w:r w:rsidRPr="009F3521">
        <w:rPr>
          <w:position w:val="-21"/>
          <w:sz w:val="28"/>
          <w:szCs w:val="28"/>
        </w:rPr>
        <w:object w:dxaOrig="1300" w:dyaOrig="680">
          <v:shape id="_x0000_i1040" type="#_x0000_t75" style="width:63.85pt;height:33.3pt" o:ole="" filled="t">
            <v:fill color2="black"/>
            <v:imagedata r:id="rId42" o:title=""/>
          </v:shape>
          <o:OLEObject Type="Embed" ProgID="Equation.3" ShapeID="_x0000_i1040" DrawAspect="Content" ObjectID="_1583906478" r:id="rId43"/>
        </w:object>
      </w:r>
      <w:r w:rsidRPr="009F3521">
        <w:rPr>
          <w:position w:val="-6"/>
          <w:sz w:val="28"/>
          <w:szCs w:val="28"/>
        </w:rPr>
        <w:t xml:space="preserve">), нормативное значение доли ФОТ </w:t>
      </w:r>
      <w:proofErr w:type="spellStart"/>
      <w:r w:rsidRPr="009F3521">
        <w:rPr>
          <w:position w:val="-6"/>
          <w:sz w:val="28"/>
          <w:szCs w:val="28"/>
        </w:rPr>
        <w:t>педработников</w:t>
      </w:r>
      <w:proofErr w:type="spellEnd"/>
      <w:r w:rsidRPr="009F3521">
        <w:rPr>
          <w:position w:val="-6"/>
          <w:sz w:val="28"/>
          <w:szCs w:val="28"/>
        </w:rPr>
        <w:t xml:space="preserve"> составляет 69% для всех общеобразовательных организаций</w:t>
      </w:r>
    </w:p>
    <w:p w:rsidR="00DF5944" w:rsidRPr="00096508" w:rsidRDefault="00096508" w:rsidP="00096508">
      <w:pPr>
        <w:shd w:val="clear" w:color="auto" w:fill="FFFFFF"/>
        <w:jc w:val="both"/>
        <w:rPr>
          <w:position w:val="-5"/>
          <w:sz w:val="28"/>
          <w:szCs w:val="28"/>
        </w:rPr>
      </w:pPr>
      <w:r>
        <w:rPr>
          <w:position w:val="-5"/>
          <w:sz w:val="28"/>
          <w:szCs w:val="28"/>
        </w:rPr>
        <w:t xml:space="preserve">      </w:t>
      </w:r>
      <w:proofErr w:type="gramStart"/>
      <w:r w:rsidR="00DF5944" w:rsidRPr="009F3521">
        <w:rPr>
          <w:position w:val="-5"/>
          <w:sz w:val="28"/>
          <w:szCs w:val="28"/>
        </w:rPr>
        <w:t>К</w:t>
      </w:r>
      <w:r w:rsidR="00DF5944" w:rsidRPr="009F3521">
        <w:rPr>
          <w:sz w:val="28"/>
          <w:szCs w:val="28"/>
          <w:vertAlign w:val="subscript"/>
        </w:rPr>
        <w:t>3</w:t>
      </w:r>
      <w:r w:rsidR="00DF5944" w:rsidRPr="009F3521">
        <w:rPr>
          <w:position w:val="-5"/>
          <w:sz w:val="28"/>
          <w:szCs w:val="28"/>
        </w:rPr>
        <w:t xml:space="preserve"> – коэффициент, определяющий отклонение фактического  соотношения обучающийс</w:t>
      </w:r>
      <w:r>
        <w:rPr>
          <w:position w:val="-5"/>
          <w:sz w:val="28"/>
          <w:szCs w:val="28"/>
        </w:rPr>
        <w:t xml:space="preserve">я - </w:t>
      </w:r>
      <w:proofErr w:type="spellStart"/>
      <w:r>
        <w:rPr>
          <w:position w:val="-5"/>
          <w:sz w:val="28"/>
          <w:szCs w:val="28"/>
        </w:rPr>
        <w:t>педработник</w:t>
      </w:r>
      <w:proofErr w:type="spellEnd"/>
      <w:r>
        <w:rPr>
          <w:position w:val="-5"/>
          <w:sz w:val="28"/>
          <w:szCs w:val="28"/>
        </w:rPr>
        <w:t xml:space="preserve"> от нормативного </w:t>
      </w:r>
      <w:r w:rsidR="00DF5944" w:rsidRPr="009F3521">
        <w:rPr>
          <w:position w:val="-5"/>
          <w:sz w:val="28"/>
          <w:szCs w:val="28"/>
        </w:rPr>
        <w:t>(</w:t>
      </w:r>
      <w:r w:rsidR="00DF5944" w:rsidRPr="009F3521">
        <w:rPr>
          <w:position w:val="-21"/>
          <w:sz w:val="28"/>
          <w:szCs w:val="28"/>
        </w:rPr>
        <w:object w:dxaOrig="1359" w:dyaOrig="680">
          <v:shape id="_x0000_i1041" type="#_x0000_t75" style="width:67.25pt;height:33.3pt" o:ole="" filled="t">
            <v:fill color2="black"/>
            <v:imagedata r:id="rId44" o:title=""/>
          </v:shape>
          <o:OLEObject Type="Embed" ProgID="Equation.3" ShapeID="_x0000_i1041" DrawAspect="Content" ObjectID="_1583906479" r:id="rId45"/>
        </w:object>
      </w:r>
      <w:r>
        <w:rPr>
          <w:position w:val="-21"/>
          <w:sz w:val="28"/>
          <w:szCs w:val="28"/>
        </w:rPr>
        <w:t xml:space="preserve">, </w:t>
      </w:r>
      <w:r w:rsidR="00DF5944" w:rsidRPr="009F3521">
        <w:rPr>
          <w:position w:val="-6"/>
          <w:sz w:val="28"/>
          <w:szCs w:val="28"/>
        </w:rPr>
        <w:t>нормативное значение устанавливается по группам образовательных организаций в соответствии с таблицей 6.</w:t>
      </w:r>
      <w:proofErr w:type="gramEnd"/>
    </w:p>
    <w:p w:rsidR="00DF5944" w:rsidRPr="009F3521" w:rsidRDefault="00DF5944" w:rsidP="00FB427E">
      <w:pPr>
        <w:shd w:val="clear" w:color="auto" w:fill="FFFFFF"/>
        <w:ind w:firstLine="567"/>
        <w:jc w:val="both"/>
        <w:rPr>
          <w:position w:val="-6"/>
          <w:sz w:val="28"/>
          <w:szCs w:val="28"/>
        </w:rPr>
      </w:pPr>
      <w:r w:rsidRPr="009F3521">
        <w:rPr>
          <w:sz w:val="28"/>
          <w:szCs w:val="28"/>
        </w:rPr>
        <w:t>К</w:t>
      </w:r>
      <w:proofErr w:type="gramStart"/>
      <w:r w:rsidRPr="009F3521">
        <w:rPr>
          <w:sz w:val="28"/>
          <w:szCs w:val="28"/>
          <w:vertAlign w:val="subscript"/>
        </w:rPr>
        <w:t>1</w:t>
      </w:r>
      <w:proofErr w:type="gramEnd"/>
      <w:r w:rsidRPr="009F3521">
        <w:rPr>
          <w:sz w:val="28"/>
          <w:szCs w:val="28"/>
        </w:rPr>
        <w:t>, К</w:t>
      </w:r>
      <w:r w:rsidRPr="009F3521">
        <w:rPr>
          <w:sz w:val="28"/>
          <w:szCs w:val="28"/>
          <w:vertAlign w:val="subscript"/>
        </w:rPr>
        <w:t>2</w:t>
      </w:r>
      <w:r w:rsidRPr="009F3521">
        <w:rPr>
          <w:sz w:val="28"/>
          <w:szCs w:val="28"/>
        </w:rPr>
        <w:t>, К</w:t>
      </w:r>
      <w:r w:rsidRPr="009F3521">
        <w:rPr>
          <w:sz w:val="28"/>
          <w:szCs w:val="28"/>
          <w:vertAlign w:val="subscript"/>
        </w:rPr>
        <w:t>3</w:t>
      </w:r>
      <w:r w:rsidRPr="009F3521">
        <w:rPr>
          <w:sz w:val="28"/>
          <w:szCs w:val="28"/>
        </w:rPr>
        <w:t xml:space="preserve"> не могут быть более 1, в случае если при расчете значение больше 1, то применяется (К</w:t>
      </w:r>
      <w:r w:rsidRPr="009F3521">
        <w:rPr>
          <w:sz w:val="28"/>
          <w:szCs w:val="28"/>
          <w:vertAlign w:val="subscript"/>
        </w:rPr>
        <w:t>1</w:t>
      </w:r>
      <w:r w:rsidRPr="009F3521">
        <w:rPr>
          <w:sz w:val="28"/>
          <w:szCs w:val="28"/>
        </w:rPr>
        <w:t>, К</w:t>
      </w:r>
      <w:r w:rsidRPr="009F3521">
        <w:rPr>
          <w:sz w:val="28"/>
          <w:szCs w:val="28"/>
          <w:vertAlign w:val="subscript"/>
        </w:rPr>
        <w:t>2</w:t>
      </w:r>
      <w:r w:rsidRPr="009F3521">
        <w:rPr>
          <w:sz w:val="28"/>
          <w:szCs w:val="28"/>
        </w:rPr>
        <w:t>, К</w:t>
      </w:r>
      <w:r w:rsidRPr="009F3521">
        <w:rPr>
          <w:sz w:val="28"/>
          <w:szCs w:val="28"/>
          <w:vertAlign w:val="subscript"/>
        </w:rPr>
        <w:t>3</w:t>
      </w:r>
      <w:r w:rsidRPr="009F3521">
        <w:rPr>
          <w:sz w:val="28"/>
          <w:szCs w:val="28"/>
        </w:rPr>
        <w:t>) = 1.</w:t>
      </w:r>
    </w:p>
    <w:p w:rsidR="00DF5944" w:rsidRPr="009F3521" w:rsidRDefault="00DF5944">
      <w:pPr>
        <w:shd w:val="clear" w:color="auto" w:fill="FFFFFF"/>
        <w:spacing w:line="360" w:lineRule="auto"/>
        <w:ind w:firstLine="567"/>
        <w:jc w:val="right"/>
        <w:rPr>
          <w:sz w:val="27"/>
          <w:szCs w:val="27"/>
        </w:rPr>
      </w:pPr>
      <w:r w:rsidRPr="009F3521">
        <w:rPr>
          <w:position w:val="-6"/>
          <w:sz w:val="27"/>
          <w:szCs w:val="27"/>
        </w:rPr>
        <w:lastRenderedPageBreak/>
        <w:t>Таблица 6</w:t>
      </w:r>
    </w:p>
    <w:tbl>
      <w:tblPr>
        <w:tblW w:w="0" w:type="auto"/>
        <w:tblInd w:w="-106" w:type="dxa"/>
        <w:tblLayout w:type="fixed"/>
        <w:tblLook w:val="0000"/>
      </w:tblPr>
      <w:tblGrid>
        <w:gridCol w:w="675"/>
        <w:gridCol w:w="4972"/>
        <w:gridCol w:w="1984"/>
        <w:gridCol w:w="1844"/>
      </w:tblGrid>
      <w:tr w:rsidR="00DF5944" w:rsidRPr="009F352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5944" w:rsidRPr="009F3521" w:rsidRDefault="00DF5944" w:rsidP="00983D80">
            <w:pPr>
              <w:jc w:val="center"/>
              <w:rPr>
                <w:b/>
                <w:bCs/>
              </w:rPr>
            </w:pPr>
            <w:proofErr w:type="spellStart"/>
            <w:proofErr w:type="gramStart"/>
            <w:r w:rsidRPr="009F3521">
              <w:rPr>
                <w:b/>
                <w:bCs/>
              </w:rPr>
              <w:t>п</w:t>
            </w:r>
            <w:proofErr w:type="spellEnd"/>
            <w:proofErr w:type="gramEnd"/>
            <w:r w:rsidRPr="009F3521">
              <w:rPr>
                <w:b/>
                <w:bCs/>
              </w:rPr>
              <w:t>/</w:t>
            </w:r>
            <w:proofErr w:type="spellStart"/>
            <w:r w:rsidRPr="009F3521">
              <w:rPr>
                <w:b/>
                <w:bCs/>
              </w:rPr>
              <w:t>п</w:t>
            </w:r>
            <w:proofErr w:type="spellEnd"/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5944" w:rsidRPr="009F3521" w:rsidRDefault="00DF5944" w:rsidP="00983D80">
            <w:pPr>
              <w:jc w:val="center"/>
              <w:rPr>
                <w:b/>
                <w:bCs/>
              </w:rPr>
            </w:pPr>
            <w:r w:rsidRPr="009F3521">
              <w:rPr>
                <w:b/>
                <w:bCs/>
              </w:rPr>
              <w:t>Наименование группы образовательных организаций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5944" w:rsidRPr="009F3521" w:rsidRDefault="00DF5944" w:rsidP="00983D80">
            <w:pPr>
              <w:jc w:val="center"/>
              <w:rPr>
                <w:b/>
                <w:bCs/>
              </w:rPr>
            </w:pPr>
            <w:r w:rsidRPr="009F3521">
              <w:rPr>
                <w:b/>
                <w:bCs/>
              </w:rPr>
              <w:t>Средняя наполняемость в классах, чел.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5944" w:rsidRPr="009F3521" w:rsidRDefault="00DF5944" w:rsidP="00983D80">
            <w:pPr>
              <w:jc w:val="center"/>
              <w:rPr>
                <w:b/>
                <w:bCs/>
              </w:rPr>
            </w:pPr>
            <w:r w:rsidRPr="009F3521">
              <w:rPr>
                <w:b/>
                <w:bCs/>
              </w:rPr>
              <w:t>Количество</w:t>
            </w:r>
          </w:p>
          <w:p w:rsidR="00DF5944" w:rsidRPr="009F3521" w:rsidRDefault="00DF5944" w:rsidP="00983D80">
            <w:pPr>
              <w:jc w:val="center"/>
              <w:rPr>
                <w:b/>
                <w:bCs/>
              </w:rPr>
            </w:pPr>
            <w:proofErr w:type="gramStart"/>
            <w:r w:rsidRPr="009F3521">
              <w:rPr>
                <w:b/>
                <w:bCs/>
              </w:rPr>
              <w:t>обучающихся</w:t>
            </w:r>
            <w:proofErr w:type="gramEnd"/>
            <w:r w:rsidRPr="009F3521">
              <w:rPr>
                <w:b/>
                <w:bCs/>
              </w:rPr>
              <w:t xml:space="preserve"> на одного </w:t>
            </w:r>
            <w:proofErr w:type="spellStart"/>
            <w:r w:rsidRPr="009F3521">
              <w:rPr>
                <w:b/>
                <w:bCs/>
              </w:rPr>
              <w:t>педработника</w:t>
            </w:r>
            <w:proofErr w:type="spellEnd"/>
          </w:p>
        </w:tc>
      </w:tr>
      <w:tr w:rsidR="00DF5944" w:rsidRPr="009F352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1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t>Общеобразовательные организации, расположенные в городских населенных пунктах с населением более 20 тыс. жителей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25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15,7</w:t>
            </w:r>
          </w:p>
        </w:tc>
      </w:tr>
      <w:tr w:rsidR="00DF5944" w:rsidRPr="009F352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2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t xml:space="preserve">Общеобразовательные организации, расположенные в городских населенных пунктах с населением менее 20 тыс. жителей 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22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14,5</w:t>
            </w:r>
          </w:p>
        </w:tc>
      </w:tr>
      <w:tr w:rsidR="00DF5944" w:rsidRPr="009F352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3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t>Общеобразовательные</w:t>
            </w:r>
            <w:r w:rsidR="00096508">
              <w:t xml:space="preserve"> </w:t>
            </w:r>
            <w:r w:rsidRPr="009F3521">
              <w:t>организации</w:t>
            </w:r>
            <w:r w:rsidR="00096508">
              <w:t xml:space="preserve"> </w:t>
            </w:r>
            <w:r w:rsidRPr="009F3521">
              <w:t>с</w:t>
            </w:r>
            <w:r w:rsidR="00096508">
              <w:t xml:space="preserve"> </w:t>
            </w:r>
            <w:r w:rsidRPr="009F3521">
              <w:t>углубленным</w:t>
            </w:r>
            <w:r w:rsidR="00096508">
              <w:t xml:space="preserve">  </w:t>
            </w:r>
            <w:r w:rsidRPr="009F3521">
              <w:t>изучением</w:t>
            </w:r>
            <w:r w:rsidR="00096508">
              <w:t xml:space="preserve"> </w:t>
            </w:r>
            <w:r w:rsidRPr="009F3521">
              <w:t>иностранных</w:t>
            </w:r>
            <w:r w:rsidR="00096508">
              <w:t xml:space="preserve"> </w:t>
            </w:r>
            <w:r w:rsidRPr="009F3521">
              <w:t>языков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25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13</w:t>
            </w:r>
          </w:p>
        </w:tc>
      </w:tr>
      <w:tr w:rsidR="00DF5944" w:rsidRPr="009F352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4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t xml:space="preserve">Общеобразовательные организации, расположенные в сельских населенных пунктах, не относящиеся к </w:t>
            </w:r>
            <w:proofErr w:type="gramStart"/>
            <w:r w:rsidRPr="009F3521">
              <w:t>малокомплектным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18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12</w:t>
            </w:r>
          </w:p>
        </w:tc>
      </w:tr>
      <w:tr w:rsidR="00DF5944" w:rsidRPr="009F352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5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t xml:space="preserve">Малокомплектные общеобразовательные организации с численностью </w:t>
            </w:r>
            <w:proofErr w:type="gramStart"/>
            <w:r w:rsidRPr="009F3521">
              <w:t>обучающихся</w:t>
            </w:r>
            <w:proofErr w:type="gramEnd"/>
            <w:r w:rsidRPr="009F3521">
              <w:t>:</w:t>
            </w:r>
          </w:p>
          <w:p w:rsidR="00DF5944" w:rsidRPr="009F3521" w:rsidRDefault="00DF5944" w:rsidP="00983D80">
            <w:pPr>
              <w:jc w:val="both"/>
            </w:pPr>
            <w:r w:rsidRPr="009F3521">
              <w:t>- средние 101-154;</w:t>
            </w:r>
          </w:p>
          <w:p w:rsidR="00DF5944" w:rsidRPr="009F3521" w:rsidRDefault="00DF5944" w:rsidP="00983D80">
            <w:pPr>
              <w:jc w:val="both"/>
            </w:pPr>
            <w:r w:rsidRPr="009F3521">
              <w:t>- основные 61-126;</w:t>
            </w:r>
          </w:p>
          <w:p w:rsidR="00DF5944" w:rsidRPr="009F3521" w:rsidRDefault="00DF5944" w:rsidP="00983D80">
            <w:pPr>
              <w:jc w:val="both"/>
            </w:pPr>
            <w:r w:rsidRPr="009F3521">
              <w:t>- начальные11-56.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12,1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9,0</w:t>
            </w:r>
          </w:p>
        </w:tc>
      </w:tr>
      <w:tr w:rsidR="00DF5944" w:rsidRPr="009F3521"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6</w:t>
            </w:r>
          </w:p>
        </w:tc>
        <w:tc>
          <w:tcPr>
            <w:tcW w:w="4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t xml:space="preserve">Малокомплектные общеобразовательные организации с численностью </w:t>
            </w:r>
            <w:proofErr w:type="gramStart"/>
            <w:r w:rsidRPr="009F3521">
              <w:t>обучающихся</w:t>
            </w:r>
            <w:proofErr w:type="gramEnd"/>
            <w:r w:rsidRPr="009F3521">
              <w:t>:</w:t>
            </w:r>
          </w:p>
          <w:p w:rsidR="00DF5944" w:rsidRPr="009F3521" w:rsidRDefault="00DF5944" w:rsidP="00983D80">
            <w:pPr>
              <w:jc w:val="both"/>
            </w:pPr>
            <w:r w:rsidRPr="009F3521">
              <w:t>- средние до 100;</w:t>
            </w:r>
          </w:p>
          <w:p w:rsidR="00DF5944" w:rsidRPr="009F3521" w:rsidRDefault="00DF5944" w:rsidP="00983D80">
            <w:pPr>
              <w:jc w:val="both"/>
            </w:pPr>
            <w:r w:rsidRPr="009F3521">
              <w:t>- основные до 60;</w:t>
            </w:r>
          </w:p>
          <w:p w:rsidR="00DF5944" w:rsidRPr="009F3521" w:rsidRDefault="00DF5944" w:rsidP="00983D80">
            <w:pPr>
              <w:jc w:val="both"/>
            </w:pPr>
            <w:r w:rsidRPr="009F3521">
              <w:t>-начальные</w:t>
            </w:r>
            <w:r w:rsidR="00273C54">
              <w:t xml:space="preserve"> </w:t>
            </w:r>
            <w:r w:rsidRPr="009F3521">
              <w:t>до 10.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6,2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5,2</w:t>
            </w:r>
          </w:p>
        </w:tc>
      </w:tr>
    </w:tbl>
    <w:p w:rsidR="00DF5944" w:rsidRPr="009F3521" w:rsidRDefault="00DF5944">
      <w:pPr>
        <w:spacing w:line="360" w:lineRule="auto"/>
        <w:jc w:val="both"/>
        <w:rPr>
          <w:sz w:val="28"/>
          <w:szCs w:val="28"/>
        </w:rPr>
      </w:pPr>
    </w:p>
    <w:p w:rsidR="00DF5944" w:rsidRPr="009F3521" w:rsidRDefault="00DF5944" w:rsidP="00FB427E">
      <w:pPr>
        <w:jc w:val="both"/>
        <w:rPr>
          <w:sz w:val="28"/>
          <w:szCs w:val="28"/>
        </w:rPr>
      </w:pPr>
      <w:r w:rsidRPr="009F3521">
        <w:rPr>
          <w:sz w:val="28"/>
          <w:szCs w:val="28"/>
        </w:rPr>
        <w:tab/>
        <w:t>Для предотвращения значительного (свыше 10%) увеличения или уменьшения размера должностного оклада, связанного с переходом на новую методику расч</w:t>
      </w:r>
      <w:r w:rsidR="00AD7855">
        <w:rPr>
          <w:sz w:val="28"/>
          <w:szCs w:val="28"/>
        </w:rPr>
        <w:t>ета в течение первых двух лет, У</w:t>
      </w:r>
      <w:r w:rsidRPr="009F3521">
        <w:rPr>
          <w:sz w:val="28"/>
          <w:szCs w:val="28"/>
        </w:rPr>
        <w:t>чредителем может б</w:t>
      </w:r>
      <w:r w:rsidR="000C3FB5">
        <w:rPr>
          <w:sz w:val="28"/>
          <w:szCs w:val="28"/>
        </w:rPr>
        <w:t>ыть принято решение о применении</w:t>
      </w:r>
      <w:r w:rsidRPr="009F3521">
        <w:rPr>
          <w:sz w:val="28"/>
          <w:szCs w:val="28"/>
        </w:rPr>
        <w:t xml:space="preserve"> повышающего или понижающего коэффициента.</w:t>
      </w: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r w:rsidRPr="009F3521">
        <w:rPr>
          <w:sz w:val="28"/>
          <w:szCs w:val="28"/>
        </w:rPr>
        <w:t xml:space="preserve">Для установления дифференциации в оплате труда руководителей выделяются четыре группы по оплате труда. Отнесение общеобразовательных организаций к одной из 4-х групп по оплате труда руководителей осуществляется в зависимости от объемных показателей деятельности общеобразовательных организаций, характеризующих масштаб руководства </w:t>
      </w:r>
      <w:r w:rsidRPr="00AE2E82">
        <w:rPr>
          <w:sz w:val="28"/>
          <w:szCs w:val="28"/>
        </w:rPr>
        <w:t>(Приложение 2</w:t>
      </w:r>
      <w:r w:rsidR="000D523D">
        <w:rPr>
          <w:sz w:val="28"/>
          <w:szCs w:val="28"/>
        </w:rPr>
        <w:t xml:space="preserve"> к П</w:t>
      </w:r>
      <w:r w:rsidRPr="009F3521">
        <w:rPr>
          <w:sz w:val="28"/>
          <w:szCs w:val="28"/>
        </w:rPr>
        <w:t xml:space="preserve">оложению). </w:t>
      </w: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r w:rsidRPr="00AD7855">
        <w:rPr>
          <w:sz w:val="28"/>
          <w:szCs w:val="28"/>
        </w:rPr>
        <w:t xml:space="preserve">Группа по оплате труда руководителей определяется не чаще одного раза в год на основании </w:t>
      </w:r>
      <w:proofErr w:type="gramStart"/>
      <w:r w:rsidRPr="00AD7855">
        <w:rPr>
          <w:sz w:val="28"/>
          <w:szCs w:val="28"/>
        </w:rPr>
        <w:t>соответствующих документов, подтверждающих наличие объемов показателей</w:t>
      </w:r>
      <w:r w:rsidR="00F626E0">
        <w:rPr>
          <w:sz w:val="28"/>
          <w:szCs w:val="28"/>
        </w:rPr>
        <w:t xml:space="preserve"> и утверждается</w:t>
      </w:r>
      <w:proofErr w:type="gramEnd"/>
      <w:r w:rsidR="00F626E0">
        <w:rPr>
          <w:sz w:val="28"/>
          <w:szCs w:val="28"/>
        </w:rPr>
        <w:t xml:space="preserve"> </w:t>
      </w:r>
      <w:r w:rsidR="00AD7855">
        <w:rPr>
          <w:sz w:val="28"/>
          <w:szCs w:val="28"/>
        </w:rPr>
        <w:t xml:space="preserve"> нормативно-правовым актом Учредителя</w:t>
      </w:r>
      <w:r w:rsidR="00F626E0">
        <w:rPr>
          <w:sz w:val="28"/>
          <w:szCs w:val="28"/>
        </w:rPr>
        <w:t>.</w:t>
      </w: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Группа по оплате труда для вновь открываемых общеобразовательных организаций устанавливается, исходя из плановых (проектных) показателей, не более чем на 2 года.</w:t>
      </w: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r w:rsidRPr="009F3521">
        <w:rPr>
          <w:sz w:val="28"/>
          <w:szCs w:val="28"/>
        </w:rPr>
        <w:lastRenderedPageBreak/>
        <w:t>За руководителями общеобразовательных организаций, находящихся на капитальном ремонте, сохраняется группа по оплате труда руководителей, определенная до начала ремонта, но не более чем на один год.</w:t>
      </w: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Рекомендуются следующие размеры коэффициента за группу оплаты труда руководителя:</w:t>
      </w:r>
    </w:p>
    <w:p w:rsidR="00DF5944" w:rsidRPr="00AD7855" w:rsidRDefault="00DF5944" w:rsidP="00FB427E">
      <w:pPr>
        <w:ind w:firstLine="851"/>
        <w:jc w:val="both"/>
        <w:rPr>
          <w:i/>
          <w:sz w:val="28"/>
          <w:szCs w:val="28"/>
        </w:rPr>
      </w:pPr>
      <w:r w:rsidRPr="00AD7855">
        <w:rPr>
          <w:sz w:val="28"/>
          <w:szCs w:val="28"/>
        </w:rPr>
        <w:t xml:space="preserve">1 группа – </w:t>
      </w:r>
      <w:proofErr w:type="spellStart"/>
      <w:r w:rsidRPr="00AD7855">
        <w:rPr>
          <w:sz w:val="28"/>
          <w:szCs w:val="28"/>
        </w:rPr>
        <w:t>К</w:t>
      </w:r>
      <w:r w:rsidRPr="00AD7855">
        <w:rPr>
          <w:sz w:val="28"/>
          <w:szCs w:val="28"/>
          <w:vertAlign w:val="subscript"/>
        </w:rPr>
        <w:t>гот</w:t>
      </w:r>
      <w:r w:rsidRPr="00AD7855">
        <w:rPr>
          <w:sz w:val="28"/>
          <w:szCs w:val="28"/>
        </w:rPr>
        <w:t>=</w:t>
      </w:r>
      <w:proofErr w:type="spellEnd"/>
      <w:r w:rsidRPr="00AD7855">
        <w:rPr>
          <w:sz w:val="28"/>
          <w:szCs w:val="28"/>
        </w:rPr>
        <w:t xml:space="preserve"> 2,5</w:t>
      </w:r>
      <w:r w:rsidR="00F016FF" w:rsidRPr="00AD7855">
        <w:rPr>
          <w:sz w:val="28"/>
          <w:szCs w:val="28"/>
        </w:rPr>
        <w:t xml:space="preserve">       </w:t>
      </w:r>
    </w:p>
    <w:p w:rsidR="00AD7855" w:rsidRDefault="00DF5944" w:rsidP="00FB427E">
      <w:pPr>
        <w:ind w:firstLine="851"/>
        <w:jc w:val="both"/>
        <w:rPr>
          <w:i/>
          <w:sz w:val="28"/>
          <w:szCs w:val="28"/>
        </w:rPr>
      </w:pPr>
      <w:r w:rsidRPr="00AD7855">
        <w:rPr>
          <w:i/>
          <w:sz w:val="28"/>
          <w:szCs w:val="28"/>
        </w:rPr>
        <w:t xml:space="preserve">2 группа – </w:t>
      </w:r>
      <w:proofErr w:type="spellStart"/>
      <w:r w:rsidRPr="00AD7855">
        <w:rPr>
          <w:i/>
          <w:sz w:val="28"/>
          <w:szCs w:val="28"/>
        </w:rPr>
        <w:t>К</w:t>
      </w:r>
      <w:r w:rsidRPr="00AD7855">
        <w:rPr>
          <w:i/>
          <w:sz w:val="28"/>
          <w:szCs w:val="28"/>
          <w:vertAlign w:val="subscript"/>
        </w:rPr>
        <w:t>гот</w:t>
      </w:r>
      <w:r w:rsidRPr="00AD7855">
        <w:rPr>
          <w:i/>
          <w:sz w:val="28"/>
          <w:szCs w:val="28"/>
        </w:rPr>
        <w:t>=</w:t>
      </w:r>
      <w:proofErr w:type="spellEnd"/>
      <w:r w:rsidRPr="00AD7855">
        <w:rPr>
          <w:i/>
          <w:sz w:val="28"/>
          <w:szCs w:val="28"/>
        </w:rPr>
        <w:t xml:space="preserve"> 2,2</w:t>
      </w:r>
      <w:r w:rsidR="00F016FF" w:rsidRPr="00AD7855">
        <w:rPr>
          <w:i/>
          <w:sz w:val="28"/>
          <w:szCs w:val="28"/>
        </w:rPr>
        <w:t xml:space="preserve">       </w:t>
      </w:r>
    </w:p>
    <w:p w:rsidR="00DF5944" w:rsidRPr="00AD7855" w:rsidRDefault="00DF5944" w:rsidP="00FB427E">
      <w:pPr>
        <w:ind w:firstLine="851"/>
        <w:jc w:val="both"/>
        <w:rPr>
          <w:i/>
          <w:sz w:val="28"/>
          <w:szCs w:val="28"/>
        </w:rPr>
      </w:pPr>
      <w:r w:rsidRPr="00AD7855">
        <w:rPr>
          <w:i/>
          <w:sz w:val="28"/>
          <w:szCs w:val="28"/>
        </w:rPr>
        <w:t xml:space="preserve">3 группа – </w:t>
      </w:r>
      <w:proofErr w:type="spellStart"/>
      <w:r w:rsidRPr="00AD7855">
        <w:rPr>
          <w:i/>
          <w:sz w:val="28"/>
          <w:szCs w:val="28"/>
        </w:rPr>
        <w:t>К</w:t>
      </w:r>
      <w:r w:rsidRPr="00AD7855">
        <w:rPr>
          <w:i/>
          <w:sz w:val="28"/>
          <w:szCs w:val="28"/>
          <w:vertAlign w:val="subscript"/>
        </w:rPr>
        <w:t>гот</w:t>
      </w:r>
      <w:r w:rsidRPr="00AD7855">
        <w:rPr>
          <w:i/>
          <w:sz w:val="28"/>
          <w:szCs w:val="28"/>
        </w:rPr>
        <w:t>=</w:t>
      </w:r>
      <w:proofErr w:type="spellEnd"/>
      <w:r w:rsidRPr="00AD7855">
        <w:rPr>
          <w:i/>
          <w:sz w:val="28"/>
          <w:szCs w:val="28"/>
        </w:rPr>
        <w:t xml:space="preserve"> 1,9</w:t>
      </w:r>
      <w:r w:rsidR="00F016FF" w:rsidRPr="00AD7855">
        <w:rPr>
          <w:i/>
          <w:sz w:val="28"/>
          <w:szCs w:val="28"/>
        </w:rPr>
        <w:t xml:space="preserve">       </w:t>
      </w:r>
    </w:p>
    <w:p w:rsidR="00DF5944" w:rsidRPr="00AD7855" w:rsidRDefault="00DF5944" w:rsidP="00FB427E">
      <w:pPr>
        <w:ind w:firstLine="851"/>
        <w:jc w:val="both"/>
        <w:rPr>
          <w:i/>
          <w:sz w:val="28"/>
          <w:szCs w:val="28"/>
        </w:rPr>
      </w:pPr>
      <w:r w:rsidRPr="00AD7855">
        <w:rPr>
          <w:i/>
          <w:sz w:val="28"/>
          <w:szCs w:val="28"/>
        </w:rPr>
        <w:t xml:space="preserve">4 группа – </w:t>
      </w:r>
      <w:proofErr w:type="spellStart"/>
      <w:r w:rsidRPr="00AD7855">
        <w:rPr>
          <w:i/>
          <w:sz w:val="28"/>
          <w:szCs w:val="28"/>
        </w:rPr>
        <w:t>К</w:t>
      </w:r>
      <w:r w:rsidRPr="00AD7855">
        <w:rPr>
          <w:i/>
          <w:sz w:val="28"/>
          <w:szCs w:val="28"/>
          <w:vertAlign w:val="subscript"/>
        </w:rPr>
        <w:t>гот</w:t>
      </w:r>
      <w:r w:rsidRPr="00AD7855">
        <w:rPr>
          <w:i/>
          <w:sz w:val="28"/>
          <w:szCs w:val="28"/>
        </w:rPr>
        <w:t>=</w:t>
      </w:r>
      <w:proofErr w:type="spellEnd"/>
      <w:r w:rsidRPr="00AD7855">
        <w:rPr>
          <w:i/>
          <w:sz w:val="28"/>
          <w:szCs w:val="28"/>
        </w:rPr>
        <w:t xml:space="preserve"> 1,6</w:t>
      </w:r>
      <w:r w:rsidR="00F016FF" w:rsidRPr="00AD7855">
        <w:rPr>
          <w:i/>
          <w:sz w:val="28"/>
          <w:szCs w:val="28"/>
        </w:rPr>
        <w:t xml:space="preserve">       </w:t>
      </w:r>
    </w:p>
    <w:p w:rsidR="00DF5944" w:rsidRPr="009F3521" w:rsidRDefault="00DF5944" w:rsidP="00FB427E">
      <w:pPr>
        <w:ind w:firstLine="708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6.3. Плановый годовой стимулирующий фонд оплаты труда руководителя (</w:t>
      </w:r>
      <w:proofErr w:type="spellStart"/>
      <w:r w:rsidRPr="009F3521">
        <w:rPr>
          <w:sz w:val="28"/>
          <w:szCs w:val="28"/>
        </w:rPr>
        <w:t>ФОТ</w:t>
      </w:r>
      <w:r w:rsidRPr="009F3521">
        <w:rPr>
          <w:sz w:val="28"/>
          <w:szCs w:val="28"/>
          <w:vertAlign w:val="subscript"/>
        </w:rPr>
        <w:t>ст</w:t>
      </w:r>
      <w:proofErr w:type="gramStart"/>
      <w:r w:rsidRPr="009F3521">
        <w:rPr>
          <w:sz w:val="28"/>
          <w:szCs w:val="28"/>
          <w:vertAlign w:val="subscript"/>
        </w:rPr>
        <w:t>.г</w:t>
      </w:r>
      <w:proofErr w:type="gramEnd"/>
      <w:r w:rsidRPr="009F3521">
        <w:rPr>
          <w:sz w:val="28"/>
          <w:szCs w:val="28"/>
          <w:vertAlign w:val="subscript"/>
        </w:rPr>
        <w:t>од</w:t>
      </w:r>
      <w:proofErr w:type="spellEnd"/>
      <w:r w:rsidRPr="009F3521">
        <w:rPr>
          <w:sz w:val="28"/>
          <w:szCs w:val="28"/>
        </w:rPr>
        <w:t>) состоит из 4 квартальных</w:t>
      </w:r>
      <w:r w:rsidR="006172BD">
        <w:rPr>
          <w:sz w:val="28"/>
          <w:szCs w:val="28"/>
        </w:rPr>
        <w:t xml:space="preserve"> пр</w:t>
      </w:r>
      <w:r w:rsidR="001443AB">
        <w:rPr>
          <w:sz w:val="28"/>
          <w:szCs w:val="28"/>
        </w:rPr>
        <w:t>емий в размере 100% должностного оклада и единовременной выплаты</w:t>
      </w:r>
      <w:r w:rsidRPr="009F3521">
        <w:rPr>
          <w:sz w:val="28"/>
          <w:szCs w:val="28"/>
        </w:rPr>
        <w:t xml:space="preserve"> к отпуску в размере 100% должностного оклада и рассчитывается по следующей формуле:</w:t>
      </w:r>
    </w:p>
    <w:p w:rsidR="00DF5944" w:rsidRPr="009F3521" w:rsidRDefault="00DF5944" w:rsidP="00FB427E">
      <w:pPr>
        <w:ind w:left="720"/>
        <w:jc w:val="both"/>
        <w:rPr>
          <w:sz w:val="28"/>
          <w:szCs w:val="28"/>
        </w:rPr>
      </w:pPr>
      <w:r w:rsidRPr="009F3521">
        <w:rPr>
          <w:position w:val="-31"/>
          <w:sz w:val="28"/>
          <w:szCs w:val="28"/>
        </w:rPr>
        <w:object w:dxaOrig="774" w:dyaOrig="700">
          <v:shape id="_x0000_i1042" type="#_x0000_t75" style="width:197pt;height:43.45pt" o:ole="" filled="t">
            <v:fill color2="black"/>
            <v:imagedata r:id="rId46" o:title=""/>
          </v:shape>
          <o:OLEObject Type="Embed" ProgID="Equation.3" ShapeID="_x0000_i1042" DrawAspect="Content" ObjectID="_1583906480" r:id="rId47"/>
        </w:object>
      </w:r>
      <w:r w:rsidRPr="009F3521">
        <w:rPr>
          <w:position w:val="-6"/>
          <w:sz w:val="28"/>
          <w:szCs w:val="28"/>
        </w:rPr>
        <w:t>где,</w:t>
      </w:r>
    </w:p>
    <w:p w:rsidR="00DF5944" w:rsidRPr="009F3521" w:rsidRDefault="00DF5944" w:rsidP="00FB427E">
      <w:pPr>
        <w:ind w:firstLine="567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Од</w:t>
      </w:r>
      <w:proofErr w:type="gramStart"/>
      <w:r w:rsidRPr="009F3521">
        <w:rPr>
          <w:sz w:val="28"/>
          <w:szCs w:val="28"/>
          <w:vertAlign w:val="subscript"/>
        </w:rPr>
        <w:t>р</w:t>
      </w:r>
      <w:r w:rsidRPr="009F3521">
        <w:rPr>
          <w:sz w:val="28"/>
          <w:szCs w:val="28"/>
        </w:rPr>
        <w:t>-</w:t>
      </w:r>
      <w:proofErr w:type="gramEnd"/>
      <w:r w:rsidRPr="009F3521">
        <w:rPr>
          <w:sz w:val="28"/>
          <w:szCs w:val="28"/>
        </w:rPr>
        <w:t xml:space="preserve"> должностной оклад руководителя;</w:t>
      </w:r>
    </w:p>
    <w:p w:rsidR="00DF5944" w:rsidRPr="009F3521" w:rsidRDefault="00DF5944" w:rsidP="00FB427E">
      <w:pPr>
        <w:ind w:firstLine="567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12 мес. – количество месяцев в году;</w:t>
      </w:r>
    </w:p>
    <w:p w:rsidR="00DF5944" w:rsidRPr="009F3521" w:rsidRDefault="00DF5944" w:rsidP="00FB427E">
      <w:pPr>
        <w:ind w:firstLine="567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0,3 - доля стимулирующего фонда оплаты труда руководителя в общем фонде оплаты труда руководителя;</w:t>
      </w:r>
    </w:p>
    <w:p w:rsidR="00DF5944" w:rsidRPr="009F3521" w:rsidRDefault="00DF5944" w:rsidP="00FB427E">
      <w:pPr>
        <w:ind w:firstLine="567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0,7 – доля базового фонда оплаты труда руководителя в общем фонде оплаты труда руководителя.</w:t>
      </w:r>
    </w:p>
    <w:p w:rsidR="00DF5944" w:rsidRPr="009F3521" w:rsidRDefault="00DF5944" w:rsidP="00FB427E">
      <w:pPr>
        <w:jc w:val="both"/>
        <w:rPr>
          <w:sz w:val="28"/>
          <w:szCs w:val="28"/>
        </w:rPr>
      </w:pPr>
      <w:r w:rsidRPr="009F3521">
        <w:rPr>
          <w:sz w:val="28"/>
          <w:szCs w:val="28"/>
        </w:rPr>
        <w:t>Фонд стимулирования ежеквартальный (</w:t>
      </w:r>
      <w:proofErr w:type="spellStart"/>
      <w:r w:rsidRPr="009F3521">
        <w:rPr>
          <w:sz w:val="28"/>
          <w:szCs w:val="28"/>
        </w:rPr>
        <w:t>ФОТ</w:t>
      </w:r>
      <w:r w:rsidRPr="009F3521">
        <w:rPr>
          <w:sz w:val="28"/>
          <w:szCs w:val="28"/>
          <w:vertAlign w:val="subscript"/>
        </w:rPr>
        <w:t>ст.кв</w:t>
      </w:r>
      <w:proofErr w:type="spellEnd"/>
      <w:r w:rsidRPr="009F3521">
        <w:rPr>
          <w:sz w:val="28"/>
          <w:szCs w:val="28"/>
          <w:vertAlign w:val="subscript"/>
        </w:rPr>
        <w:t>.</w:t>
      </w:r>
      <w:r w:rsidRPr="009F3521">
        <w:rPr>
          <w:sz w:val="28"/>
          <w:szCs w:val="28"/>
        </w:rPr>
        <w:t>) рассчитывается по формуле:</w:t>
      </w:r>
    </w:p>
    <w:p w:rsidR="00DF5944" w:rsidRPr="009F3521" w:rsidRDefault="00DF5944" w:rsidP="00FB427E">
      <w:pPr>
        <w:ind w:left="720"/>
        <w:jc w:val="both"/>
        <w:rPr>
          <w:sz w:val="28"/>
          <w:szCs w:val="28"/>
        </w:rPr>
      </w:pPr>
      <w:r w:rsidRPr="009F3521">
        <w:rPr>
          <w:position w:val="-26"/>
          <w:sz w:val="28"/>
          <w:szCs w:val="28"/>
        </w:rPr>
        <w:object w:dxaOrig="774" w:dyaOrig="620">
          <v:shape id="_x0000_i1043" type="#_x0000_t75" style="width:209.2pt;height:38.7pt" o:ole="" filled="t">
            <v:fill color2="black"/>
            <v:imagedata r:id="rId48" o:title=""/>
          </v:shape>
          <o:OLEObject Type="Embed" ProgID="Equation.3" ShapeID="_x0000_i1043" DrawAspect="Content" ObjectID="_1583906481" r:id="rId49"/>
        </w:object>
      </w:r>
      <w:r w:rsidRPr="009F3521">
        <w:rPr>
          <w:position w:val="-6"/>
          <w:sz w:val="28"/>
          <w:szCs w:val="28"/>
        </w:rPr>
        <w:t>где,</w:t>
      </w:r>
    </w:p>
    <w:p w:rsidR="00DF5944" w:rsidRPr="009F3521" w:rsidRDefault="006172BD" w:rsidP="00FB427E">
      <w:pPr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Ед.ст. – единовременная</w:t>
      </w:r>
      <w:r w:rsidR="001443AB">
        <w:rPr>
          <w:sz w:val="28"/>
          <w:szCs w:val="28"/>
        </w:rPr>
        <w:t xml:space="preserve"> выплата</w:t>
      </w:r>
      <w:r>
        <w:rPr>
          <w:sz w:val="28"/>
          <w:szCs w:val="28"/>
        </w:rPr>
        <w:t xml:space="preserve"> </w:t>
      </w:r>
      <w:r w:rsidR="00DF5944" w:rsidRPr="009F3521">
        <w:rPr>
          <w:sz w:val="28"/>
          <w:szCs w:val="28"/>
        </w:rPr>
        <w:t>к отпуску руководителя в размере 100% должностного оклада;</w:t>
      </w:r>
    </w:p>
    <w:p w:rsidR="00DF5944" w:rsidRPr="009F3521" w:rsidRDefault="00DF5944" w:rsidP="00FB427E">
      <w:pPr>
        <w:ind w:firstLine="426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4 – количество кварталов в году.</w:t>
      </w:r>
    </w:p>
    <w:p w:rsidR="00DF5944" w:rsidRPr="009F3521" w:rsidRDefault="00DF5944" w:rsidP="00FB427E">
      <w:pPr>
        <w:ind w:firstLine="284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Ежеквартальная выплата стимулирующего характера руководителя формируется на основе показателей качества предоставления услуг (выполнения работ), предусмотренных муниципальным заданием, и эффективности деятельности руководителя (В</w:t>
      </w:r>
      <w:r w:rsidRPr="009F3521">
        <w:rPr>
          <w:sz w:val="28"/>
          <w:szCs w:val="28"/>
          <w:vertAlign w:val="subscript"/>
        </w:rPr>
        <w:t>ст</w:t>
      </w:r>
      <w:proofErr w:type="gramStart"/>
      <w:r w:rsidRPr="009F3521">
        <w:rPr>
          <w:sz w:val="28"/>
          <w:szCs w:val="28"/>
          <w:vertAlign w:val="subscript"/>
        </w:rPr>
        <w:t>1</w:t>
      </w:r>
      <w:proofErr w:type="gramEnd"/>
      <w:r w:rsidRPr="009F3521">
        <w:rPr>
          <w:sz w:val="28"/>
          <w:szCs w:val="28"/>
        </w:rPr>
        <w:t xml:space="preserve">), рассчитываются по формуле: </w:t>
      </w:r>
    </w:p>
    <w:p w:rsidR="00DF5944" w:rsidRPr="009F3521" w:rsidRDefault="00DF5944" w:rsidP="00FB427E">
      <w:pPr>
        <w:jc w:val="both"/>
        <w:rPr>
          <w:sz w:val="28"/>
          <w:szCs w:val="28"/>
        </w:rPr>
      </w:pPr>
      <w:r w:rsidRPr="009F3521">
        <w:rPr>
          <w:sz w:val="28"/>
          <w:szCs w:val="28"/>
        </w:rPr>
        <w:t>В</w:t>
      </w:r>
      <w:r w:rsidRPr="009F3521">
        <w:rPr>
          <w:sz w:val="28"/>
          <w:szCs w:val="28"/>
          <w:vertAlign w:val="subscript"/>
        </w:rPr>
        <w:t>ст</w:t>
      </w:r>
      <w:proofErr w:type="gramStart"/>
      <w:r w:rsidRPr="009F3521">
        <w:rPr>
          <w:sz w:val="28"/>
          <w:szCs w:val="28"/>
          <w:vertAlign w:val="subscript"/>
        </w:rPr>
        <w:t>1</w:t>
      </w:r>
      <w:proofErr w:type="gramEnd"/>
      <w:r w:rsidRPr="009F3521">
        <w:rPr>
          <w:sz w:val="28"/>
          <w:szCs w:val="28"/>
        </w:rPr>
        <w:t xml:space="preserve">= </w:t>
      </w:r>
      <w:proofErr w:type="spellStart"/>
      <w:r w:rsidRPr="009F3521">
        <w:rPr>
          <w:sz w:val="28"/>
          <w:szCs w:val="28"/>
        </w:rPr>
        <w:t>ФОТ</w:t>
      </w:r>
      <w:r w:rsidRPr="009F3521">
        <w:rPr>
          <w:sz w:val="28"/>
          <w:szCs w:val="28"/>
          <w:vertAlign w:val="subscript"/>
        </w:rPr>
        <w:t>ст.кв</w:t>
      </w:r>
      <w:proofErr w:type="spellEnd"/>
      <w:r w:rsidRPr="009F3521">
        <w:rPr>
          <w:sz w:val="28"/>
          <w:szCs w:val="28"/>
          <w:vertAlign w:val="subscript"/>
        </w:rPr>
        <w:t>.</w:t>
      </w:r>
      <w:r w:rsidRPr="009F3521">
        <w:rPr>
          <w:sz w:val="28"/>
          <w:szCs w:val="28"/>
        </w:rPr>
        <w:t>×</w:t>
      </w:r>
      <w:r w:rsidRPr="009F3521">
        <w:rPr>
          <w:sz w:val="28"/>
          <w:szCs w:val="28"/>
          <w:lang w:val="en-US"/>
        </w:rPr>
        <w:t>k</w:t>
      </w:r>
      <w:r w:rsidRPr="009F3521">
        <w:rPr>
          <w:sz w:val="28"/>
          <w:szCs w:val="28"/>
          <w:vertAlign w:val="subscript"/>
        </w:rPr>
        <w:t>1</w:t>
      </w:r>
      <w:r w:rsidRPr="009F3521">
        <w:rPr>
          <w:sz w:val="28"/>
          <w:szCs w:val="28"/>
        </w:rPr>
        <w:t xml:space="preserve"> (</w:t>
      </w:r>
      <w:r w:rsidRPr="009F3521">
        <w:rPr>
          <w:sz w:val="28"/>
          <w:szCs w:val="28"/>
          <w:lang w:val="en-US"/>
        </w:rPr>
        <w:t>k</w:t>
      </w:r>
      <w:r w:rsidRPr="009F3521">
        <w:rPr>
          <w:sz w:val="28"/>
          <w:szCs w:val="28"/>
          <w:vertAlign w:val="subscript"/>
        </w:rPr>
        <w:t xml:space="preserve">1 </w:t>
      </w:r>
      <w:r w:rsidRPr="009F3521">
        <w:rPr>
          <w:sz w:val="28"/>
          <w:szCs w:val="28"/>
        </w:rPr>
        <w:t xml:space="preserve">– коэффициент устанавливается ежегодно в размере от 0,1 до 1 на основе результатов региональной системы </w:t>
      </w:r>
      <w:proofErr w:type="spellStart"/>
      <w:r w:rsidRPr="009F3521">
        <w:rPr>
          <w:sz w:val="28"/>
          <w:szCs w:val="28"/>
        </w:rPr>
        <w:t>рейтингования</w:t>
      </w:r>
      <w:proofErr w:type="spellEnd"/>
      <w:r w:rsidRPr="009F3521">
        <w:rPr>
          <w:sz w:val="28"/>
          <w:szCs w:val="28"/>
        </w:rPr>
        <w:t xml:space="preserve"> общеобразовательных организаций);</w:t>
      </w:r>
    </w:p>
    <w:p w:rsidR="00DF5944" w:rsidRPr="009F3521" w:rsidRDefault="00DF5944" w:rsidP="00FB427E">
      <w:pPr>
        <w:ind w:firstLine="709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Нераспределенный плановый стимулирующий ФОТ руководителя направляется в стимулирующий фонд оплаты труда педагогических работников общеобразовательной организации.</w:t>
      </w:r>
    </w:p>
    <w:p w:rsidR="00096508" w:rsidRDefault="00DF5944" w:rsidP="00096508">
      <w:pPr>
        <w:ind w:firstLine="709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Руководителю организации может быть установлена дополнительная выплата стимулирующего характера по решению учредителя организации в пределах выделенного фонда оплаты труда в случае выполнения работ и услуг за рамками</w:t>
      </w:r>
      <w:r w:rsidR="000D523D">
        <w:rPr>
          <w:sz w:val="28"/>
          <w:szCs w:val="28"/>
        </w:rPr>
        <w:t xml:space="preserve"> утвержденного   муниципального </w:t>
      </w:r>
      <w:r w:rsidRPr="009F3521">
        <w:rPr>
          <w:sz w:val="28"/>
          <w:szCs w:val="28"/>
        </w:rPr>
        <w:t>задания.</w:t>
      </w:r>
    </w:p>
    <w:p w:rsidR="00DF5944" w:rsidRPr="009F3521" w:rsidRDefault="00DF5944" w:rsidP="00096508">
      <w:pPr>
        <w:ind w:firstLine="709"/>
        <w:jc w:val="both"/>
        <w:rPr>
          <w:sz w:val="28"/>
          <w:szCs w:val="28"/>
        </w:rPr>
      </w:pPr>
      <w:r w:rsidRPr="009F3521">
        <w:rPr>
          <w:sz w:val="28"/>
          <w:szCs w:val="28"/>
        </w:rPr>
        <w:t xml:space="preserve">Предельный уровень соотношения среднегодовой заработной платы руководителя общеобразовательной организации и средней заработной </w:t>
      </w:r>
      <w:r w:rsidRPr="009F3521">
        <w:rPr>
          <w:sz w:val="28"/>
          <w:szCs w:val="28"/>
        </w:rPr>
        <w:lastRenderedPageBreak/>
        <w:t xml:space="preserve">платы работников этой организации устанавливается учредителем в пределах  </w:t>
      </w:r>
      <w:r w:rsidR="00AD7855">
        <w:rPr>
          <w:sz w:val="28"/>
          <w:szCs w:val="28"/>
        </w:rPr>
        <w:t xml:space="preserve">кратности от 1 до 6 </w:t>
      </w:r>
      <w:r w:rsidRPr="00AD7855">
        <w:rPr>
          <w:sz w:val="28"/>
          <w:szCs w:val="28"/>
        </w:rPr>
        <w:t>,</w:t>
      </w:r>
      <w:r w:rsidRPr="009F3521">
        <w:rPr>
          <w:sz w:val="28"/>
          <w:szCs w:val="28"/>
        </w:rPr>
        <w:t xml:space="preserve"> при выполнении условий, указанных в </w:t>
      </w:r>
      <w:proofErr w:type="spellStart"/>
      <w:proofErr w:type="gramStart"/>
      <w:r w:rsidRPr="009F3521">
        <w:rPr>
          <w:sz w:val="28"/>
          <w:szCs w:val="28"/>
        </w:rPr>
        <w:t>п</w:t>
      </w:r>
      <w:proofErr w:type="spellEnd"/>
      <w:proofErr w:type="gramEnd"/>
      <w:r w:rsidRPr="009F3521">
        <w:rPr>
          <w:sz w:val="28"/>
          <w:szCs w:val="28"/>
        </w:rPr>
        <w:t xml:space="preserve"> 4.4. настоящего Положения.</w:t>
      </w: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r w:rsidRPr="009F3521">
        <w:rPr>
          <w:sz w:val="28"/>
          <w:szCs w:val="28"/>
        </w:rPr>
        <w:t xml:space="preserve">6.4. Размер должностного оклада и выплат стимулирующего характера, а также показатели качества выполнения работы и критерии их оценки определяются трудовым договором. </w:t>
      </w:r>
    </w:p>
    <w:p w:rsidR="00DF5944" w:rsidRPr="009F3521" w:rsidRDefault="00DF5944" w:rsidP="00FB427E">
      <w:pPr>
        <w:ind w:firstLine="708"/>
        <w:jc w:val="both"/>
        <w:rPr>
          <w:sz w:val="28"/>
          <w:szCs w:val="28"/>
        </w:rPr>
      </w:pPr>
      <w:r w:rsidRPr="009F3521">
        <w:rPr>
          <w:sz w:val="28"/>
          <w:szCs w:val="28"/>
        </w:rPr>
        <w:t xml:space="preserve">6.5. Должностные оклады заместителей руководителей образовательных организаций, главных бухгалтеров устанавливаются – на  </w:t>
      </w:r>
      <w:r w:rsidR="00AE2E82" w:rsidRPr="00AE2E82">
        <w:rPr>
          <w:sz w:val="28"/>
          <w:szCs w:val="28"/>
        </w:rPr>
        <w:t>3</w:t>
      </w:r>
      <w:r w:rsidRPr="00AE2E82">
        <w:rPr>
          <w:sz w:val="28"/>
          <w:szCs w:val="28"/>
        </w:rPr>
        <w:t>0% - 50% ниже</w:t>
      </w:r>
      <w:r w:rsidRPr="009F3521">
        <w:rPr>
          <w:sz w:val="28"/>
          <w:szCs w:val="28"/>
        </w:rPr>
        <w:t xml:space="preserve"> должностных окладов руководителей (без учета выплат за государственные и отраслевые награды, почетные звания, ученую степень и ученое звание, а также повышающей надбавки по итогам аттестации). </w:t>
      </w: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Выплаты компенсационного и стимулирующего характера осуществляются в пределах фонда оплаты труда административно-управленческого персонала.</w:t>
      </w: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r w:rsidRPr="009F3521">
        <w:rPr>
          <w:sz w:val="28"/>
          <w:szCs w:val="28"/>
        </w:rPr>
        <w:t xml:space="preserve">Предельный уровень соотношения среднегодовой заработной платы заместителей руководителя и главного бухгалтера общеобразовательной организации и средней заработной платы работников этой организации устанавливается учредителем в пределах кратности от </w:t>
      </w:r>
      <w:r w:rsidR="00AD7855">
        <w:rPr>
          <w:sz w:val="28"/>
          <w:szCs w:val="28"/>
        </w:rPr>
        <w:t>1 до 6</w:t>
      </w:r>
      <w:r w:rsidRPr="00AD7855">
        <w:rPr>
          <w:sz w:val="28"/>
          <w:szCs w:val="28"/>
        </w:rPr>
        <w:t>,</w:t>
      </w:r>
      <w:r w:rsidRPr="009F3521">
        <w:rPr>
          <w:sz w:val="28"/>
          <w:szCs w:val="28"/>
        </w:rPr>
        <w:t xml:space="preserve"> при выполнении условий, указанных в </w:t>
      </w:r>
      <w:proofErr w:type="spellStart"/>
      <w:proofErr w:type="gramStart"/>
      <w:r w:rsidRPr="009F3521">
        <w:rPr>
          <w:sz w:val="28"/>
          <w:szCs w:val="28"/>
        </w:rPr>
        <w:t>п</w:t>
      </w:r>
      <w:proofErr w:type="spellEnd"/>
      <w:proofErr w:type="gramEnd"/>
      <w:r w:rsidRPr="009F3521">
        <w:rPr>
          <w:sz w:val="28"/>
          <w:szCs w:val="28"/>
        </w:rPr>
        <w:t xml:space="preserve"> 4.4. настоящего Положения.</w:t>
      </w:r>
    </w:p>
    <w:p w:rsidR="00122B5F" w:rsidRDefault="00DF5944" w:rsidP="006B72C9">
      <w:pPr>
        <w:ind w:firstLine="851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6.6. В соответствии с положением о внебюджетной деятельности руководителю общеобразовательной организации могут быть предусмотрены дополнительные выплаты за счет этих средств. Порядок осуществления таких выплат определяется учредителем.</w:t>
      </w:r>
    </w:p>
    <w:p w:rsidR="00122B5F" w:rsidRPr="009F3521" w:rsidRDefault="00122B5F" w:rsidP="00FB427E">
      <w:pPr>
        <w:ind w:firstLine="851"/>
        <w:jc w:val="both"/>
        <w:rPr>
          <w:sz w:val="28"/>
          <w:szCs w:val="28"/>
        </w:rPr>
      </w:pPr>
    </w:p>
    <w:p w:rsidR="00D91EA4" w:rsidRPr="005C6580" w:rsidRDefault="00D91EA4" w:rsidP="006B72C9">
      <w:pPr>
        <w:ind w:firstLine="851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  <w:lang w:val="en-US"/>
        </w:rPr>
        <w:t>VII</w:t>
      </w:r>
    </w:p>
    <w:p w:rsidR="00DF5944" w:rsidRPr="009F3521" w:rsidRDefault="00273C54" w:rsidP="00FB427E">
      <w:pPr>
        <w:ind w:firstLine="851"/>
        <w:jc w:val="center"/>
        <w:rPr>
          <w:b/>
          <w:bCs/>
          <w:sz w:val="28"/>
          <w:szCs w:val="28"/>
        </w:rPr>
      </w:pPr>
      <w:r w:rsidRPr="009F3521">
        <w:rPr>
          <w:b/>
          <w:bCs/>
          <w:sz w:val="28"/>
          <w:szCs w:val="28"/>
        </w:rPr>
        <w:t xml:space="preserve"> ОПЛАТА ПО ДОГОВОРАМ ЗА РАБОТУ ПО ПОДГОТОВКЕ И ПРОВЕДЕНИЮ  ИТОГОВОЙ ГОСУДАРСТВЕННОЙ АТТЕСТАЦИИ ПЕДАГОГИЧЕСКИМ РАБОТНИКАМ</w:t>
      </w:r>
    </w:p>
    <w:p w:rsidR="00DF5944" w:rsidRPr="009F3521" w:rsidRDefault="00DF5944" w:rsidP="00FB427E">
      <w:pPr>
        <w:ind w:firstLine="851"/>
        <w:jc w:val="center"/>
        <w:rPr>
          <w:b/>
          <w:bCs/>
          <w:sz w:val="28"/>
          <w:szCs w:val="28"/>
        </w:rPr>
      </w:pP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r w:rsidRPr="009F3521">
        <w:rPr>
          <w:sz w:val="28"/>
          <w:szCs w:val="28"/>
        </w:rPr>
        <w:t xml:space="preserve">7.1. Работникам, привлекаемым к подготовке и проведению государственной итоговой аттестации (в том числе в форме единого государственного экзамена) по образовательным программам основного общего и среднего общего образования, размер и порядок выплаты компенсаций </w:t>
      </w:r>
      <w:r w:rsidRPr="009F3521">
        <w:rPr>
          <w:sz w:val="28"/>
          <w:szCs w:val="28"/>
          <w:shd w:val="clear" w:color="auto" w:fill="FFFFFF"/>
        </w:rPr>
        <w:t>устанавливаются правительством Воронежской области.</w:t>
      </w: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Размер компенсации педагогическому работнику, выполняющему работу руководителя пункта проведения экзамена (далее – ППЭ), организатора ППЭ, специалиста по организационно-техническому обеспечению итоговой государственной аттестации на ППЭ определяется по формуле:</w:t>
      </w: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proofErr w:type="spellStart"/>
      <w:r w:rsidRPr="009F3521">
        <w:rPr>
          <w:sz w:val="28"/>
          <w:szCs w:val="28"/>
          <w:lang w:val="en-US"/>
        </w:rPr>
        <w:t>Z</w:t>
      </w:r>
      <w:r w:rsidRPr="009F3521">
        <w:rPr>
          <w:sz w:val="28"/>
          <w:szCs w:val="28"/>
          <w:vertAlign w:val="subscript"/>
          <w:lang w:val="en-US"/>
        </w:rPr>
        <w:t>i</w:t>
      </w:r>
      <w:proofErr w:type="spellEnd"/>
      <w:r w:rsidRPr="009F3521">
        <w:rPr>
          <w:sz w:val="28"/>
          <w:szCs w:val="28"/>
        </w:rPr>
        <w:t>=</w:t>
      </w:r>
      <w:r w:rsidRPr="009F3521">
        <w:rPr>
          <w:sz w:val="28"/>
          <w:szCs w:val="28"/>
          <w:lang w:val="en-US"/>
        </w:rPr>
        <w:t>R</w:t>
      </w:r>
      <w:r w:rsidRPr="009F3521">
        <w:rPr>
          <w:sz w:val="28"/>
          <w:szCs w:val="28"/>
          <w:vertAlign w:val="subscript"/>
          <w:lang w:val="en-US"/>
        </w:rPr>
        <w:t>im</w:t>
      </w:r>
      <w:r w:rsidRPr="009F3521">
        <w:rPr>
          <w:sz w:val="28"/>
          <w:szCs w:val="28"/>
        </w:rPr>
        <w:t>×</w:t>
      </w:r>
      <w:r w:rsidRPr="009F3521">
        <w:rPr>
          <w:sz w:val="28"/>
          <w:szCs w:val="28"/>
          <w:lang w:val="en-US"/>
        </w:rPr>
        <w:t>T</w:t>
      </w:r>
      <w:r w:rsidRPr="009F3521">
        <w:rPr>
          <w:sz w:val="28"/>
          <w:szCs w:val="28"/>
          <w:vertAlign w:val="subscript"/>
          <w:lang w:val="en-US"/>
        </w:rPr>
        <w:t>im</w:t>
      </w:r>
      <w:r w:rsidRPr="009F3521">
        <w:rPr>
          <w:sz w:val="28"/>
          <w:szCs w:val="28"/>
        </w:rPr>
        <w:t>, где</w:t>
      </w: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proofErr w:type="spellStart"/>
      <w:r w:rsidRPr="009F3521">
        <w:rPr>
          <w:sz w:val="28"/>
          <w:szCs w:val="28"/>
          <w:lang w:val="en-US"/>
        </w:rPr>
        <w:t>Z</w:t>
      </w:r>
      <w:r w:rsidRPr="009F3521">
        <w:rPr>
          <w:sz w:val="28"/>
          <w:szCs w:val="28"/>
          <w:vertAlign w:val="subscript"/>
          <w:lang w:val="en-US"/>
        </w:rPr>
        <w:t>i</w:t>
      </w:r>
      <w:proofErr w:type="spellEnd"/>
      <w:r w:rsidRPr="009F3521">
        <w:rPr>
          <w:sz w:val="28"/>
          <w:szCs w:val="28"/>
        </w:rPr>
        <w:t xml:space="preserve"> – размер компенсации </w:t>
      </w:r>
      <w:proofErr w:type="spellStart"/>
      <w:r w:rsidRPr="009F3521">
        <w:rPr>
          <w:sz w:val="28"/>
          <w:szCs w:val="28"/>
          <w:lang w:val="en-US"/>
        </w:rPr>
        <w:t>i</w:t>
      </w:r>
      <w:proofErr w:type="spellEnd"/>
      <w:r w:rsidRPr="009F3521">
        <w:rPr>
          <w:sz w:val="28"/>
          <w:szCs w:val="28"/>
        </w:rPr>
        <w:t>-</w:t>
      </w:r>
      <w:proofErr w:type="spellStart"/>
      <w:r w:rsidRPr="009F3521">
        <w:rPr>
          <w:sz w:val="28"/>
          <w:szCs w:val="28"/>
        </w:rPr>
        <w:t>му</w:t>
      </w:r>
      <w:proofErr w:type="spellEnd"/>
      <w:r w:rsidRPr="009F3521">
        <w:rPr>
          <w:sz w:val="28"/>
          <w:szCs w:val="28"/>
        </w:rPr>
        <w:t xml:space="preserve"> педагогическому работнику (в рублях);</w:t>
      </w: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r w:rsidRPr="009F3521">
        <w:rPr>
          <w:sz w:val="28"/>
          <w:szCs w:val="28"/>
          <w:lang w:val="en-US"/>
        </w:rPr>
        <w:t>R</w:t>
      </w:r>
      <w:r w:rsidRPr="009F3521">
        <w:rPr>
          <w:sz w:val="28"/>
          <w:szCs w:val="28"/>
          <w:vertAlign w:val="subscript"/>
          <w:lang w:val="en-US"/>
        </w:rPr>
        <w:t>im</w:t>
      </w:r>
      <w:r w:rsidRPr="009F3521">
        <w:rPr>
          <w:sz w:val="28"/>
          <w:szCs w:val="28"/>
        </w:rPr>
        <w:t xml:space="preserve"> – размер компенсации за один календарный день (в рубля</w:t>
      </w:r>
      <w:r w:rsidR="00E1662F">
        <w:rPr>
          <w:sz w:val="28"/>
          <w:szCs w:val="28"/>
        </w:rPr>
        <w:t>х</w:t>
      </w:r>
      <w:r w:rsidRPr="009F3521">
        <w:rPr>
          <w:sz w:val="28"/>
          <w:szCs w:val="28"/>
        </w:rPr>
        <w:t>);</w:t>
      </w: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proofErr w:type="gramStart"/>
      <w:r w:rsidRPr="009F3521">
        <w:rPr>
          <w:sz w:val="28"/>
          <w:szCs w:val="28"/>
          <w:lang w:val="en-US"/>
        </w:rPr>
        <w:t>T</w:t>
      </w:r>
      <w:r w:rsidRPr="009F3521">
        <w:rPr>
          <w:sz w:val="28"/>
          <w:szCs w:val="28"/>
          <w:vertAlign w:val="subscript"/>
          <w:lang w:val="en-US"/>
        </w:rPr>
        <w:t>im</w:t>
      </w:r>
      <w:r w:rsidRPr="009F3521">
        <w:rPr>
          <w:sz w:val="28"/>
          <w:szCs w:val="28"/>
        </w:rPr>
        <w:t xml:space="preserve"> – количество фактически отработанных календарных дней.</w:t>
      </w:r>
      <w:proofErr w:type="gramEnd"/>
    </w:p>
    <w:p w:rsidR="00DF5944" w:rsidRDefault="00DF5944" w:rsidP="00FB427E">
      <w:pPr>
        <w:ind w:firstLine="851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Размер компенсации за один календарный день (</w:t>
      </w:r>
      <w:r w:rsidRPr="009F3521">
        <w:rPr>
          <w:sz w:val="28"/>
          <w:szCs w:val="28"/>
          <w:lang w:val="en-US"/>
        </w:rPr>
        <w:t>R</w:t>
      </w:r>
      <w:r w:rsidRPr="009F3521">
        <w:rPr>
          <w:sz w:val="28"/>
          <w:szCs w:val="28"/>
          <w:vertAlign w:val="subscript"/>
          <w:lang w:val="en-US"/>
        </w:rPr>
        <w:t>im</w:t>
      </w:r>
      <w:r w:rsidRPr="009F3521">
        <w:rPr>
          <w:sz w:val="28"/>
          <w:szCs w:val="28"/>
        </w:rPr>
        <w:t>) устанавливается в зависимости от вида выполняемой педагогическим работником работы:</w:t>
      </w:r>
    </w:p>
    <w:p w:rsidR="00015ED4" w:rsidRPr="009F3521" w:rsidRDefault="00015ED4" w:rsidP="00FB427E">
      <w:pPr>
        <w:ind w:firstLine="851"/>
        <w:jc w:val="both"/>
        <w:rPr>
          <w:sz w:val="28"/>
          <w:szCs w:val="28"/>
        </w:rPr>
      </w:pPr>
    </w:p>
    <w:tbl>
      <w:tblPr>
        <w:tblW w:w="9508" w:type="dxa"/>
        <w:tblInd w:w="-106" w:type="dxa"/>
        <w:tblLayout w:type="fixed"/>
        <w:tblLook w:val="0000"/>
      </w:tblPr>
      <w:tblGrid>
        <w:gridCol w:w="426"/>
        <w:gridCol w:w="6814"/>
        <w:gridCol w:w="2268"/>
      </w:tblGrid>
      <w:tr w:rsidR="00DF5944" w:rsidRPr="009F3521">
        <w:trPr>
          <w:trHeight w:val="273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ind w:left="-108"/>
              <w:jc w:val="both"/>
            </w:pPr>
            <w:proofErr w:type="spellStart"/>
            <w:proofErr w:type="gramStart"/>
            <w:r w:rsidRPr="009F3521">
              <w:lastRenderedPageBreak/>
              <w:t>п</w:t>
            </w:r>
            <w:proofErr w:type="spellEnd"/>
            <w:proofErr w:type="gramEnd"/>
            <w:r w:rsidRPr="009F3521">
              <w:t>/</w:t>
            </w:r>
            <w:proofErr w:type="spellStart"/>
            <w:r w:rsidRPr="009F3521">
              <w:t>п</w:t>
            </w:r>
            <w:proofErr w:type="spellEnd"/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5944" w:rsidRPr="009F3521" w:rsidRDefault="00DF5944">
            <w:pPr>
              <w:jc w:val="center"/>
            </w:pPr>
            <w:r w:rsidRPr="009F3521">
              <w:t>Наименование выполняемых работ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944" w:rsidRPr="009F3521" w:rsidRDefault="00DF5944">
            <w:pPr>
              <w:jc w:val="center"/>
            </w:pPr>
            <w:r w:rsidRPr="009F3521">
              <w:t>Размер компенсации за один календарный день (руб.)</w:t>
            </w:r>
          </w:p>
        </w:tc>
      </w:tr>
      <w:tr w:rsidR="00DF5944" w:rsidRPr="009F3521">
        <w:trPr>
          <w:trHeight w:val="332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both"/>
            </w:pPr>
            <w:r w:rsidRPr="009F3521">
              <w:t>1.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5944" w:rsidRPr="009F3521" w:rsidRDefault="00DF5944" w:rsidP="00DD3332">
            <w:pPr>
              <w:jc w:val="both"/>
            </w:pPr>
            <w:r w:rsidRPr="009F3521">
              <w:t>Руководитель ППЭ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944" w:rsidRPr="009F3521" w:rsidRDefault="00DF5944">
            <w:pPr>
              <w:jc w:val="center"/>
            </w:pPr>
            <w:r w:rsidRPr="009F3521">
              <w:t>1000,0</w:t>
            </w:r>
          </w:p>
        </w:tc>
      </w:tr>
      <w:tr w:rsidR="00DF5944" w:rsidRPr="009F3521">
        <w:trPr>
          <w:trHeight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both"/>
            </w:pPr>
            <w:r w:rsidRPr="009F3521">
              <w:t>2.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5944" w:rsidRPr="009F3521" w:rsidRDefault="00DF5944">
            <w:pPr>
              <w:jc w:val="both"/>
            </w:pPr>
            <w:r w:rsidRPr="009F3521">
              <w:t>Организаторы ППЭ в аудиториях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944" w:rsidRPr="009F3521" w:rsidRDefault="00DF5944">
            <w:pPr>
              <w:jc w:val="center"/>
            </w:pPr>
            <w:r w:rsidRPr="009F3521">
              <w:t>700,0</w:t>
            </w:r>
          </w:p>
        </w:tc>
      </w:tr>
      <w:tr w:rsidR="00DF5944" w:rsidRPr="009F3521">
        <w:trPr>
          <w:trHeight w:val="325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both"/>
            </w:pPr>
            <w:r w:rsidRPr="009F3521">
              <w:t>3.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5944" w:rsidRPr="009F3521" w:rsidRDefault="00DF5944">
            <w:pPr>
              <w:jc w:val="both"/>
            </w:pPr>
            <w:r w:rsidRPr="009F3521">
              <w:t>Организаторы ППЭ вне аудиторий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944" w:rsidRPr="009F3521" w:rsidRDefault="00DF5944">
            <w:pPr>
              <w:jc w:val="center"/>
            </w:pPr>
            <w:r w:rsidRPr="009F3521">
              <w:t>500,0</w:t>
            </w:r>
          </w:p>
        </w:tc>
      </w:tr>
      <w:tr w:rsidR="00DF5944" w:rsidRPr="009F3521">
        <w:trPr>
          <w:trHeight w:val="340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both"/>
            </w:pPr>
            <w:r w:rsidRPr="009F3521">
              <w:t>4.</w:t>
            </w:r>
          </w:p>
        </w:tc>
        <w:tc>
          <w:tcPr>
            <w:tcW w:w="6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F5944" w:rsidRPr="009F3521" w:rsidRDefault="00DF5944">
            <w:pPr>
              <w:jc w:val="both"/>
            </w:pPr>
            <w:r w:rsidRPr="009F3521">
              <w:t>Специалист по организационно-техническому обеспечению итоговой государственной аттестации на ППЭ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944" w:rsidRPr="009F3521" w:rsidRDefault="00DF5944">
            <w:pPr>
              <w:jc w:val="center"/>
            </w:pPr>
            <w:r w:rsidRPr="009F3521">
              <w:t>600,0</w:t>
            </w:r>
          </w:p>
        </w:tc>
      </w:tr>
    </w:tbl>
    <w:p w:rsidR="00FB427E" w:rsidRDefault="00FB427E" w:rsidP="00FB427E">
      <w:pPr>
        <w:ind w:firstLine="900"/>
        <w:jc w:val="both"/>
        <w:rPr>
          <w:sz w:val="28"/>
          <w:szCs w:val="28"/>
        </w:rPr>
      </w:pPr>
    </w:p>
    <w:p w:rsidR="00DF5944" w:rsidRDefault="00DF5944" w:rsidP="00FB427E">
      <w:pPr>
        <w:ind w:firstLine="900"/>
        <w:jc w:val="both"/>
        <w:rPr>
          <w:sz w:val="28"/>
          <w:szCs w:val="28"/>
        </w:rPr>
      </w:pPr>
      <w:proofErr w:type="gramStart"/>
      <w:r w:rsidRPr="009F3521">
        <w:rPr>
          <w:sz w:val="28"/>
          <w:szCs w:val="28"/>
        </w:rPr>
        <w:t>Выплата компенсации производится в образовательной организации</w:t>
      </w:r>
      <w:r w:rsidR="00E1662F">
        <w:rPr>
          <w:sz w:val="28"/>
          <w:szCs w:val="28"/>
        </w:rPr>
        <w:t>,</w:t>
      </w:r>
      <w:r w:rsidRPr="009F3521">
        <w:rPr>
          <w:sz w:val="28"/>
          <w:szCs w:val="28"/>
        </w:rPr>
        <w:t xml:space="preserve"> являющейся основным местом работы педагогического работника на основании сведений о времени, затраченном на выполнение педагогическими работниками, участвующими в проведении ЕГЭ, соответствующих обязанностей предоставленных руководителю общеобразовательной организации, являющейся основным местом работы педагогическ</w:t>
      </w:r>
      <w:r w:rsidR="00096508">
        <w:rPr>
          <w:sz w:val="28"/>
          <w:szCs w:val="28"/>
        </w:rPr>
        <w:t>ого работника руководителем ППЭ, также могут быть предусмотрены</w:t>
      </w:r>
      <w:r w:rsidRPr="009F3521">
        <w:rPr>
          <w:sz w:val="28"/>
          <w:szCs w:val="28"/>
        </w:rPr>
        <w:t xml:space="preserve"> </w:t>
      </w:r>
      <w:r w:rsidR="008F7920">
        <w:rPr>
          <w:sz w:val="28"/>
          <w:szCs w:val="28"/>
        </w:rPr>
        <w:t xml:space="preserve"> выплаты работникам, трудоустроенных по  срочному трудовому договору по согласованию с Учредителем.</w:t>
      </w:r>
      <w:proofErr w:type="gramEnd"/>
    </w:p>
    <w:p w:rsidR="00122B5F" w:rsidRPr="009F3521" w:rsidRDefault="00122B5F" w:rsidP="006B72C9">
      <w:pPr>
        <w:jc w:val="both"/>
        <w:rPr>
          <w:sz w:val="28"/>
          <w:szCs w:val="28"/>
        </w:rPr>
      </w:pPr>
    </w:p>
    <w:p w:rsidR="00D91EA4" w:rsidRPr="005C6580" w:rsidRDefault="00D91EA4" w:rsidP="006B72C9">
      <w:pPr>
        <w:ind w:firstLine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</w:t>
      </w:r>
      <w:r>
        <w:rPr>
          <w:b/>
          <w:bCs/>
          <w:sz w:val="28"/>
          <w:szCs w:val="28"/>
          <w:lang w:val="en-US"/>
        </w:rPr>
        <w:t>VIII</w:t>
      </w:r>
    </w:p>
    <w:p w:rsidR="00DF5944" w:rsidRDefault="00273C54" w:rsidP="00FB427E">
      <w:pPr>
        <w:ind w:firstLine="708"/>
        <w:jc w:val="center"/>
        <w:rPr>
          <w:b/>
          <w:bCs/>
          <w:sz w:val="28"/>
          <w:szCs w:val="28"/>
        </w:rPr>
      </w:pPr>
      <w:r w:rsidRPr="009F3521">
        <w:rPr>
          <w:b/>
          <w:bCs/>
          <w:sz w:val="28"/>
          <w:szCs w:val="28"/>
        </w:rPr>
        <w:t xml:space="preserve"> ВЫПЛАТЫ</w:t>
      </w:r>
      <w:r w:rsidR="006B72C9">
        <w:rPr>
          <w:b/>
          <w:bCs/>
          <w:sz w:val="28"/>
          <w:szCs w:val="28"/>
        </w:rPr>
        <w:t xml:space="preserve"> </w:t>
      </w:r>
      <w:r w:rsidRPr="009F3521">
        <w:rPr>
          <w:b/>
          <w:bCs/>
          <w:sz w:val="28"/>
          <w:szCs w:val="28"/>
        </w:rPr>
        <w:t xml:space="preserve"> КОМПЕНСАЦИОННОГО ХАРАКТЕРА</w:t>
      </w:r>
    </w:p>
    <w:p w:rsidR="005A31C9" w:rsidRPr="009F3521" w:rsidRDefault="005A31C9" w:rsidP="00FB427E">
      <w:pPr>
        <w:ind w:firstLine="708"/>
        <w:jc w:val="center"/>
        <w:rPr>
          <w:sz w:val="28"/>
          <w:szCs w:val="28"/>
        </w:rPr>
      </w:pPr>
    </w:p>
    <w:p w:rsidR="00DF5944" w:rsidRPr="009F3521" w:rsidRDefault="00DF5944" w:rsidP="00FB427E">
      <w:pPr>
        <w:pStyle w:val="afd"/>
        <w:spacing w:after="0"/>
        <w:ind w:left="0" w:firstLine="851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8.1. Выплаты компенсационного характера осуществляются из базовой части фонда оплаты труда за работы во вредных и (или) опасных и иных особых условиях труда; в условиях труда, отклоняющихся от нормальных (при выполнении работ различной квалификации, совмещении профессий (должностей)).</w:t>
      </w:r>
    </w:p>
    <w:p w:rsidR="00DF5944" w:rsidRPr="009F3521" w:rsidRDefault="00DF5944" w:rsidP="00FB427E">
      <w:pPr>
        <w:pStyle w:val="afd"/>
        <w:spacing w:after="0"/>
        <w:ind w:left="0" w:firstLine="851"/>
        <w:jc w:val="both"/>
        <w:rPr>
          <w:sz w:val="28"/>
          <w:szCs w:val="28"/>
        </w:rPr>
      </w:pPr>
      <w:r w:rsidRPr="009F3521">
        <w:rPr>
          <w:sz w:val="28"/>
          <w:szCs w:val="28"/>
        </w:rPr>
        <w:t xml:space="preserve">8.2. </w:t>
      </w:r>
      <w:proofErr w:type="gramStart"/>
      <w:r w:rsidRPr="009F3521">
        <w:rPr>
          <w:sz w:val="28"/>
          <w:szCs w:val="28"/>
        </w:rPr>
        <w:t>Выплаты компенсационного характера за работы во вредных и (или) опасных и иных особых условиях труда и в условиях труда, отклоняющихся от нормальных, осуществляются в размерах не ниже предусмотренных трудовым законодательством и иными нормативными правовыми актами, содержащими нормы трудового права.</w:t>
      </w:r>
      <w:proofErr w:type="gramEnd"/>
    </w:p>
    <w:p w:rsidR="00DF5944" w:rsidRPr="009F3521" w:rsidRDefault="00DF5944" w:rsidP="00FB427E">
      <w:pPr>
        <w:suppressAutoHyphens w:val="0"/>
        <w:autoSpaceDE w:val="0"/>
        <w:autoSpaceDN w:val="0"/>
        <w:adjustRightInd w:val="0"/>
        <w:ind w:firstLine="540"/>
        <w:jc w:val="both"/>
        <w:rPr>
          <w:sz w:val="28"/>
          <w:szCs w:val="28"/>
          <w:lang w:eastAsia="ru-RU"/>
        </w:rPr>
      </w:pPr>
      <w:r w:rsidRPr="009F3521">
        <w:rPr>
          <w:sz w:val="28"/>
          <w:szCs w:val="28"/>
        </w:rPr>
        <w:t>Работникам, занятым на работах во вре</w:t>
      </w:r>
      <w:r w:rsidRPr="009F3521">
        <w:rPr>
          <w:b/>
          <w:bCs/>
          <w:sz w:val="28"/>
          <w:szCs w:val="28"/>
        </w:rPr>
        <w:t>д</w:t>
      </w:r>
      <w:r w:rsidRPr="009F3521">
        <w:rPr>
          <w:sz w:val="28"/>
          <w:szCs w:val="28"/>
        </w:rPr>
        <w:t xml:space="preserve">ных и (или) опасных условиях труда, устанавливаются доплаты– </w:t>
      </w:r>
      <w:proofErr w:type="gramStart"/>
      <w:r w:rsidRPr="009F3521">
        <w:rPr>
          <w:sz w:val="28"/>
          <w:szCs w:val="28"/>
        </w:rPr>
        <w:t>не</w:t>
      </w:r>
      <w:proofErr w:type="gramEnd"/>
      <w:r w:rsidRPr="009F3521">
        <w:rPr>
          <w:sz w:val="28"/>
          <w:szCs w:val="28"/>
        </w:rPr>
        <w:t xml:space="preserve"> менее </w:t>
      </w:r>
      <w:r w:rsidRPr="000D523D">
        <w:rPr>
          <w:bCs/>
          <w:sz w:val="28"/>
          <w:szCs w:val="28"/>
        </w:rPr>
        <w:t>4 %</w:t>
      </w:r>
      <w:r w:rsidR="000D523D">
        <w:rPr>
          <w:b/>
          <w:bCs/>
          <w:sz w:val="28"/>
          <w:szCs w:val="28"/>
        </w:rPr>
        <w:t xml:space="preserve"> </w:t>
      </w:r>
      <w:r w:rsidRPr="000D523D">
        <w:rPr>
          <w:bCs/>
          <w:sz w:val="28"/>
          <w:szCs w:val="28"/>
        </w:rPr>
        <w:t>от</w:t>
      </w:r>
      <w:r w:rsidRPr="009F3521">
        <w:rPr>
          <w:b/>
          <w:bCs/>
          <w:sz w:val="28"/>
          <w:szCs w:val="28"/>
        </w:rPr>
        <w:t xml:space="preserve"> </w:t>
      </w:r>
      <w:r w:rsidRPr="009F3521">
        <w:rPr>
          <w:sz w:val="28"/>
          <w:szCs w:val="28"/>
        </w:rPr>
        <w:t>оплаты за фактическую учебную нагрузку учителя, должностного оклада работника.</w:t>
      </w:r>
    </w:p>
    <w:p w:rsidR="00DF5944" w:rsidRPr="009F3521" w:rsidRDefault="00DF5944" w:rsidP="00FB427E">
      <w:pPr>
        <w:pStyle w:val="afd"/>
        <w:spacing w:after="0"/>
        <w:ind w:left="0" w:firstLine="851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Установление вышеуказанных доплат производится по рез</w:t>
      </w:r>
      <w:r w:rsidR="0044593F">
        <w:rPr>
          <w:sz w:val="28"/>
          <w:szCs w:val="28"/>
        </w:rPr>
        <w:t>ультатам специальной оценки условий труда</w:t>
      </w:r>
      <w:r w:rsidRPr="009F3521">
        <w:rPr>
          <w:sz w:val="28"/>
          <w:szCs w:val="28"/>
        </w:rPr>
        <w:t>. Конкретный размер выплаты работникам определяется в зависимости от продолжительности их работы во вре</w:t>
      </w:r>
      <w:r w:rsidRPr="009F3521">
        <w:rPr>
          <w:b/>
          <w:bCs/>
          <w:sz w:val="28"/>
          <w:szCs w:val="28"/>
        </w:rPr>
        <w:t>д</w:t>
      </w:r>
      <w:r w:rsidRPr="009F3521">
        <w:rPr>
          <w:sz w:val="28"/>
          <w:szCs w:val="28"/>
        </w:rPr>
        <w:t>ных и (или) опасных условиях труда.</w:t>
      </w:r>
    </w:p>
    <w:p w:rsidR="00DF5944" w:rsidRPr="009F3521" w:rsidRDefault="00DF5944" w:rsidP="00FB427E">
      <w:pPr>
        <w:pStyle w:val="afd"/>
        <w:spacing w:after="0"/>
        <w:ind w:left="0" w:firstLine="851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8.3. Выплаты компенсационного характера за расширение зоны обслуживания, выполнение дополнительных работ, связанных с образовательным процессом и не входящих в круг основных обязанностей работника (в том числе участие в общественной работе, ведение музейной работы), устанавливаются самостоятельно в пределах базовой части фонда оплаты труда.</w:t>
      </w:r>
    </w:p>
    <w:p w:rsidR="00DF5944" w:rsidRPr="009F3521" w:rsidRDefault="00DF5944" w:rsidP="00FB427E">
      <w:pPr>
        <w:pStyle w:val="afd"/>
        <w:spacing w:after="0"/>
        <w:ind w:left="0" w:firstLine="851"/>
        <w:jc w:val="both"/>
        <w:rPr>
          <w:b/>
          <w:bCs/>
          <w:sz w:val="28"/>
          <w:szCs w:val="28"/>
        </w:rPr>
      </w:pPr>
      <w:r w:rsidRPr="009F3521">
        <w:rPr>
          <w:sz w:val="28"/>
          <w:szCs w:val="28"/>
        </w:rPr>
        <w:lastRenderedPageBreak/>
        <w:t>8.4. При определении компенсационных выплат за классное руководство и заведывание кабинетом, лабораторией, учебно-опытным участком, учебной мастерской  применяется формула:</w:t>
      </w:r>
    </w:p>
    <w:p w:rsidR="00DF5944" w:rsidRPr="009F3521" w:rsidRDefault="00DF5944" w:rsidP="00FB427E">
      <w:pPr>
        <w:pStyle w:val="afd"/>
        <w:spacing w:after="0"/>
        <w:ind w:left="0" w:firstLine="851"/>
        <w:jc w:val="both"/>
        <w:rPr>
          <w:b/>
          <w:bCs/>
          <w:sz w:val="28"/>
          <w:szCs w:val="28"/>
        </w:rPr>
      </w:pPr>
      <w:r w:rsidRPr="009F3521">
        <w:rPr>
          <w:b/>
          <w:bCs/>
          <w:sz w:val="28"/>
          <w:szCs w:val="28"/>
        </w:rPr>
        <w:t xml:space="preserve">К = Б </w:t>
      </w:r>
      <w:proofErr w:type="spellStart"/>
      <w:r w:rsidRPr="009F3521">
        <w:rPr>
          <w:b/>
          <w:bCs/>
          <w:sz w:val="28"/>
          <w:szCs w:val="28"/>
        </w:rPr>
        <w:t>х</w:t>
      </w:r>
      <w:proofErr w:type="spellEnd"/>
      <w:r w:rsidRPr="009F3521">
        <w:rPr>
          <w:b/>
          <w:bCs/>
          <w:sz w:val="28"/>
          <w:szCs w:val="28"/>
        </w:rPr>
        <w:t xml:space="preserve"> </w:t>
      </w:r>
      <w:proofErr w:type="spellStart"/>
      <w:r w:rsidRPr="009F3521">
        <w:rPr>
          <w:b/>
          <w:bCs/>
          <w:sz w:val="28"/>
          <w:szCs w:val="28"/>
        </w:rPr>
        <w:t>Кр</w:t>
      </w:r>
      <w:proofErr w:type="spellEnd"/>
      <w:r w:rsidRPr="009F3521">
        <w:rPr>
          <w:sz w:val="28"/>
          <w:szCs w:val="28"/>
        </w:rPr>
        <w:t>, где:</w:t>
      </w:r>
    </w:p>
    <w:p w:rsidR="00DF5944" w:rsidRPr="009F3521" w:rsidRDefault="00DF5944" w:rsidP="00FB427E">
      <w:pPr>
        <w:pStyle w:val="afd"/>
        <w:spacing w:after="0"/>
        <w:ind w:left="0" w:firstLine="851"/>
        <w:jc w:val="both"/>
        <w:rPr>
          <w:b/>
          <w:bCs/>
          <w:sz w:val="28"/>
          <w:szCs w:val="28"/>
        </w:rPr>
      </w:pPr>
      <w:r w:rsidRPr="009F3521">
        <w:rPr>
          <w:b/>
          <w:bCs/>
          <w:sz w:val="28"/>
          <w:szCs w:val="28"/>
        </w:rPr>
        <w:t>К</w:t>
      </w:r>
      <w:r w:rsidRPr="009F3521">
        <w:rPr>
          <w:sz w:val="28"/>
          <w:szCs w:val="28"/>
        </w:rPr>
        <w:t xml:space="preserve"> – компенсационные выплаты;</w:t>
      </w:r>
    </w:p>
    <w:p w:rsidR="00DF5944" w:rsidRPr="009F3521" w:rsidRDefault="00DF5944" w:rsidP="00FB427E">
      <w:pPr>
        <w:pStyle w:val="afd"/>
        <w:spacing w:after="0"/>
        <w:ind w:left="0" w:firstLine="851"/>
        <w:jc w:val="both"/>
        <w:rPr>
          <w:b/>
          <w:bCs/>
          <w:sz w:val="28"/>
          <w:szCs w:val="28"/>
        </w:rPr>
      </w:pPr>
      <w:r w:rsidRPr="009F3521">
        <w:rPr>
          <w:b/>
          <w:bCs/>
          <w:sz w:val="28"/>
          <w:szCs w:val="28"/>
        </w:rPr>
        <w:t>Б</w:t>
      </w:r>
      <w:r w:rsidRPr="009F3521">
        <w:rPr>
          <w:sz w:val="28"/>
          <w:szCs w:val="28"/>
        </w:rPr>
        <w:t xml:space="preserve"> – оклад по ПКГ</w:t>
      </w:r>
      <w:r w:rsidR="000D523D">
        <w:rPr>
          <w:sz w:val="28"/>
          <w:szCs w:val="28"/>
        </w:rPr>
        <w:t xml:space="preserve"> (</w:t>
      </w:r>
      <w:r w:rsidR="000D523D" w:rsidRPr="00AE2E82">
        <w:rPr>
          <w:sz w:val="28"/>
          <w:szCs w:val="28"/>
        </w:rPr>
        <w:t xml:space="preserve">Приложение </w:t>
      </w:r>
      <w:r w:rsidR="00AE2E82">
        <w:rPr>
          <w:sz w:val="28"/>
          <w:szCs w:val="28"/>
        </w:rPr>
        <w:t>6</w:t>
      </w:r>
      <w:proofErr w:type="gramStart"/>
      <w:r w:rsidR="000D523D">
        <w:rPr>
          <w:sz w:val="28"/>
          <w:szCs w:val="28"/>
        </w:rPr>
        <w:t xml:space="preserve"> </w:t>
      </w:r>
      <w:r w:rsidRPr="009F3521">
        <w:rPr>
          <w:sz w:val="28"/>
          <w:szCs w:val="28"/>
        </w:rPr>
        <w:t>)</w:t>
      </w:r>
      <w:proofErr w:type="gramEnd"/>
      <w:r w:rsidR="000D523D">
        <w:rPr>
          <w:sz w:val="28"/>
          <w:szCs w:val="28"/>
        </w:rPr>
        <w:t xml:space="preserve"> </w:t>
      </w:r>
      <w:r w:rsidRPr="009F3521">
        <w:rPr>
          <w:sz w:val="28"/>
          <w:szCs w:val="28"/>
        </w:rPr>
        <w:t>;</w:t>
      </w:r>
    </w:p>
    <w:p w:rsidR="008F7920" w:rsidRDefault="00DF5944" w:rsidP="006B72C9">
      <w:pPr>
        <w:pStyle w:val="afd"/>
        <w:spacing w:after="0"/>
        <w:ind w:left="0" w:firstLine="851"/>
        <w:jc w:val="both"/>
        <w:rPr>
          <w:sz w:val="28"/>
          <w:szCs w:val="28"/>
        </w:rPr>
      </w:pPr>
      <w:proofErr w:type="spellStart"/>
      <w:r w:rsidRPr="009F3521">
        <w:rPr>
          <w:b/>
          <w:bCs/>
          <w:sz w:val="28"/>
          <w:szCs w:val="28"/>
        </w:rPr>
        <w:t>Кр</w:t>
      </w:r>
      <w:proofErr w:type="spellEnd"/>
      <w:r w:rsidRPr="009F3521">
        <w:rPr>
          <w:sz w:val="28"/>
          <w:szCs w:val="28"/>
        </w:rPr>
        <w:t xml:space="preserve"> – коэффициент компенсационных выплат (Таблица 8).</w:t>
      </w:r>
    </w:p>
    <w:p w:rsidR="00DF5944" w:rsidRPr="009F3521" w:rsidRDefault="00DF5944">
      <w:pPr>
        <w:spacing w:line="360" w:lineRule="auto"/>
        <w:ind w:firstLine="709"/>
        <w:jc w:val="right"/>
        <w:rPr>
          <w:b/>
          <w:bCs/>
          <w:sz w:val="28"/>
          <w:szCs w:val="28"/>
        </w:rPr>
      </w:pPr>
      <w:r w:rsidRPr="009F3521">
        <w:rPr>
          <w:sz w:val="28"/>
          <w:szCs w:val="28"/>
        </w:rPr>
        <w:t>Таблица 8</w:t>
      </w:r>
    </w:p>
    <w:p w:rsidR="00DF5944" w:rsidRPr="009F3521" w:rsidRDefault="00DF5944">
      <w:pPr>
        <w:jc w:val="center"/>
        <w:rPr>
          <w:sz w:val="28"/>
          <w:szCs w:val="28"/>
        </w:rPr>
      </w:pPr>
      <w:r w:rsidRPr="009F3521">
        <w:rPr>
          <w:b/>
          <w:bCs/>
          <w:sz w:val="28"/>
          <w:szCs w:val="28"/>
        </w:rPr>
        <w:t>Минимальные размеры коэффициента компенсационных выплат</w:t>
      </w:r>
    </w:p>
    <w:p w:rsidR="00DF5944" w:rsidRPr="009F3521" w:rsidRDefault="00DF5944">
      <w:pPr>
        <w:jc w:val="center"/>
        <w:rPr>
          <w:sz w:val="27"/>
          <w:szCs w:val="27"/>
        </w:rPr>
      </w:pPr>
    </w:p>
    <w:tbl>
      <w:tblPr>
        <w:tblW w:w="9639" w:type="dxa"/>
        <w:tblInd w:w="-106" w:type="dxa"/>
        <w:tblLayout w:type="fixed"/>
        <w:tblLook w:val="0000"/>
      </w:tblPr>
      <w:tblGrid>
        <w:gridCol w:w="643"/>
        <w:gridCol w:w="7715"/>
        <w:gridCol w:w="1281"/>
      </w:tblGrid>
      <w:tr w:rsidR="00DF5944" w:rsidRPr="009F352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Nonformat"/>
              <w:widowControl/>
              <w:ind w:left="1063" w:hanging="106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DF5944" w:rsidRPr="009F3521" w:rsidRDefault="00DF5944">
            <w:pPr>
              <w:pStyle w:val="ConsPlusNonformat"/>
              <w:widowControl/>
              <w:ind w:left="1063" w:hanging="106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Виды работ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Значение </w:t>
            </w:r>
          </w:p>
          <w:p w:rsidR="00DF5944" w:rsidRPr="009F3521" w:rsidRDefault="00DF5944">
            <w:pPr>
              <w:pStyle w:val="ConsPlusNonformat"/>
              <w:widowControl/>
              <w:jc w:val="center"/>
            </w:pPr>
            <w:proofErr w:type="spellStart"/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</w:t>
            </w:r>
            <w:proofErr w:type="spellEnd"/>
          </w:p>
        </w:tc>
      </w:tr>
      <w:tr w:rsidR="00DF5944" w:rsidRPr="009F352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Классное руководство: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Nonformat"/>
              <w:widowControl/>
              <w:jc w:val="center"/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0,25</w:t>
            </w:r>
          </w:p>
        </w:tc>
      </w:tr>
      <w:tr w:rsidR="00DF5944" w:rsidRPr="009F352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 xml:space="preserve">Заведование вечерним, заочным отделением 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Nonformat"/>
              <w:widowControl/>
              <w:jc w:val="center"/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</w:tr>
      <w:tr w:rsidR="00DF5944" w:rsidRPr="009F352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Заведование кабинетами, лабораториями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Nonformat"/>
              <w:widowControl/>
              <w:jc w:val="center"/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</w:tr>
      <w:tr w:rsidR="00DF5944" w:rsidRPr="009F352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 xml:space="preserve">Заведование учебными мастерскими 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Nonformat"/>
              <w:widowControl/>
              <w:jc w:val="center"/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</w:tr>
      <w:tr w:rsidR="00DF5944" w:rsidRPr="009F352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Заведование учебно-опытными (учебными) участками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Nonformat"/>
              <w:widowControl/>
              <w:jc w:val="center"/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0,15</w:t>
            </w:r>
          </w:p>
        </w:tc>
      </w:tr>
      <w:tr w:rsidR="00DF5944" w:rsidRPr="009F352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Руководство музеем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Nonformat"/>
              <w:widowControl/>
              <w:jc w:val="center"/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</w:tr>
      <w:tr w:rsidR="00DF5944" w:rsidRPr="009F352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Руководство методическим объединением, кафедрой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Nonformat"/>
              <w:widowControl/>
              <w:jc w:val="center"/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</w:tr>
      <w:tr w:rsidR="00DF5944" w:rsidRPr="009F352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 xml:space="preserve">Руководство научным обществом </w:t>
            </w:r>
            <w:proofErr w:type="gramStart"/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Nonformat"/>
              <w:widowControl/>
              <w:jc w:val="center"/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0,10</w:t>
            </w:r>
          </w:p>
        </w:tc>
      </w:tr>
      <w:tr w:rsidR="00DF5944" w:rsidRPr="009F352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 xml:space="preserve">9. </w:t>
            </w:r>
          </w:p>
        </w:tc>
        <w:tc>
          <w:tcPr>
            <w:tcW w:w="7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Nonformat"/>
              <w:widowControl/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5944" w:rsidRPr="009F352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pacing w:line="360" w:lineRule="auto"/>
              <w:jc w:val="both"/>
            </w:pPr>
            <w:r w:rsidRPr="009F3521">
              <w:t>10.</w:t>
            </w:r>
          </w:p>
        </w:tc>
        <w:tc>
          <w:tcPr>
            <w:tcW w:w="7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both"/>
            </w:pPr>
            <w:r w:rsidRPr="009F3521">
              <w:t>Внеклассная работа по спортивному воспитанию в школах, имеющих более 15 классов (в том числе руководство спортивными клубами)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spacing w:line="360" w:lineRule="auto"/>
              <w:jc w:val="center"/>
            </w:pPr>
            <w:r w:rsidRPr="009F3521">
              <w:t>0,20</w:t>
            </w:r>
          </w:p>
        </w:tc>
      </w:tr>
      <w:tr w:rsidR="00DF5944" w:rsidRPr="009F352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D50F30">
            <w:pPr>
              <w:spacing w:line="360" w:lineRule="auto"/>
              <w:jc w:val="center"/>
            </w:pPr>
            <w:r w:rsidRPr="009F3521">
              <w:t>11.</w:t>
            </w:r>
          </w:p>
        </w:tc>
        <w:tc>
          <w:tcPr>
            <w:tcW w:w="7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both"/>
            </w:pPr>
            <w:r w:rsidRPr="009F3521">
              <w:t>Руководство первичной профсоюзной организацией</w:t>
            </w:r>
            <w:r w:rsidR="00BD357C">
              <w:t xml:space="preserve"> </w:t>
            </w:r>
            <w:proofErr w:type="gramStart"/>
            <w:r w:rsidRPr="009F3521">
              <w:t>при</w:t>
            </w:r>
            <w:proofErr w:type="gramEnd"/>
          </w:p>
          <w:p w:rsidR="00DF5944" w:rsidRPr="009F3521" w:rsidRDefault="00DF5944">
            <w:pPr>
              <w:jc w:val="both"/>
            </w:pPr>
            <w:r w:rsidRPr="009F3521">
              <w:t xml:space="preserve">- </w:t>
            </w:r>
            <w:proofErr w:type="gramStart"/>
            <w:r w:rsidRPr="009F3521">
              <w:t>количестве</w:t>
            </w:r>
            <w:proofErr w:type="gramEnd"/>
            <w:r w:rsidRPr="009F3521">
              <w:t xml:space="preserve"> членов первичной профсоюзной организации</w:t>
            </w:r>
            <w:r w:rsidR="00BD357C">
              <w:t xml:space="preserve"> </w:t>
            </w:r>
            <w:r w:rsidRPr="009F3521">
              <w:t>до 20;</w:t>
            </w:r>
          </w:p>
          <w:p w:rsidR="00DF5944" w:rsidRPr="009F3521" w:rsidRDefault="00DF5944">
            <w:pPr>
              <w:jc w:val="both"/>
            </w:pPr>
            <w:r w:rsidRPr="009F3521">
              <w:t xml:space="preserve">- </w:t>
            </w:r>
            <w:proofErr w:type="gramStart"/>
            <w:r w:rsidRPr="009F3521">
              <w:t>количестве</w:t>
            </w:r>
            <w:proofErr w:type="gramEnd"/>
            <w:r w:rsidRPr="009F3521">
              <w:t xml:space="preserve"> членов первичной профсоюзной организации менее 50;</w:t>
            </w:r>
          </w:p>
          <w:p w:rsidR="00DF5944" w:rsidRPr="009F3521" w:rsidRDefault="00DF5944" w:rsidP="00DC338A">
            <w:pPr>
              <w:jc w:val="both"/>
            </w:pPr>
            <w:r w:rsidRPr="009F3521">
              <w:t xml:space="preserve">- </w:t>
            </w:r>
            <w:proofErr w:type="gramStart"/>
            <w:r w:rsidRPr="009F3521">
              <w:t>количестве</w:t>
            </w:r>
            <w:proofErr w:type="gramEnd"/>
            <w:r w:rsidRPr="009F3521">
              <w:t xml:space="preserve"> членов первичной профсоюзной организации более 50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 w:rsidP="00D50F30">
            <w:pPr>
              <w:jc w:val="center"/>
            </w:pPr>
          </w:p>
          <w:p w:rsidR="00DF5944" w:rsidRPr="009F3521" w:rsidRDefault="00DF5944" w:rsidP="00D50F30">
            <w:pPr>
              <w:jc w:val="center"/>
            </w:pPr>
            <w:r w:rsidRPr="009F3521">
              <w:t>0,05</w:t>
            </w:r>
          </w:p>
          <w:p w:rsidR="00DF5944" w:rsidRPr="009F3521" w:rsidRDefault="00DF5944" w:rsidP="00D50F30">
            <w:pPr>
              <w:jc w:val="center"/>
            </w:pPr>
            <w:r w:rsidRPr="009F3521">
              <w:t>0,1</w:t>
            </w:r>
          </w:p>
          <w:p w:rsidR="00DF5944" w:rsidRPr="009F3521" w:rsidRDefault="00DF5944" w:rsidP="00D50F30">
            <w:pPr>
              <w:jc w:val="center"/>
            </w:pPr>
            <w:r w:rsidRPr="009F3521">
              <w:t>0,2</w:t>
            </w:r>
          </w:p>
        </w:tc>
      </w:tr>
      <w:tr w:rsidR="00DF5944" w:rsidRPr="009F352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D50F30">
            <w:pPr>
              <w:spacing w:line="360" w:lineRule="auto"/>
              <w:jc w:val="both"/>
            </w:pPr>
            <w:r w:rsidRPr="009F3521">
              <w:t>12.</w:t>
            </w:r>
          </w:p>
        </w:tc>
        <w:tc>
          <w:tcPr>
            <w:tcW w:w="7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both"/>
            </w:pPr>
            <w:r w:rsidRPr="009F3521">
              <w:t>Кураторам службы школьной медиации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spacing w:line="360" w:lineRule="auto"/>
              <w:jc w:val="center"/>
            </w:pPr>
            <w:r w:rsidRPr="009F3521">
              <w:t>0,1</w:t>
            </w:r>
          </w:p>
        </w:tc>
      </w:tr>
      <w:tr w:rsidR="00DF5944" w:rsidRPr="009F352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pacing w:line="360" w:lineRule="auto"/>
              <w:jc w:val="both"/>
            </w:pPr>
            <w:r w:rsidRPr="009F3521">
              <w:t>13</w:t>
            </w:r>
          </w:p>
        </w:tc>
        <w:tc>
          <w:tcPr>
            <w:tcW w:w="7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both"/>
            </w:pPr>
            <w:r w:rsidRPr="009F3521">
              <w:t>Координация деятельности специалистов «Ресурсных классов»</w:t>
            </w:r>
            <w:r w:rsidRPr="009F3521">
              <w:rPr>
                <w:rStyle w:val="a7"/>
              </w:rPr>
              <w:footnoteReference w:id="9"/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spacing w:line="360" w:lineRule="auto"/>
              <w:jc w:val="center"/>
            </w:pPr>
            <w:r w:rsidRPr="009F3521">
              <w:t>1,0</w:t>
            </w:r>
          </w:p>
        </w:tc>
      </w:tr>
      <w:tr w:rsidR="00DF5944" w:rsidRPr="009F352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pacing w:line="360" w:lineRule="auto"/>
              <w:jc w:val="both"/>
            </w:pPr>
            <w:r w:rsidRPr="009F3521">
              <w:t>14</w:t>
            </w:r>
          </w:p>
        </w:tc>
        <w:tc>
          <w:tcPr>
            <w:tcW w:w="7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both"/>
            </w:pPr>
            <w:r w:rsidRPr="009F3521">
              <w:t>Психолого-педагогическое сопровождение специалистов и обучающихся «Ресурсных классов»</w:t>
            </w:r>
            <w:r w:rsidRPr="009F3521">
              <w:rPr>
                <w:rStyle w:val="a7"/>
              </w:rPr>
              <w:footnoteReference w:id="10"/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spacing w:line="360" w:lineRule="auto"/>
              <w:jc w:val="center"/>
            </w:pPr>
            <w:r w:rsidRPr="009F3521">
              <w:t>1,0</w:t>
            </w:r>
          </w:p>
        </w:tc>
      </w:tr>
      <w:tr w:rsidR="00DF5944" w:rsidRPr="009F352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pacing w:line="360" w:lineRule="auto"/>
              <w:jc w:val="both"/>
            </w:pPr>
            <w:r w:rsidRPr="009F3521">
              <w:t>15</w:t>
            </w:r>
          </w:p>
        </w:tc>
        <w:tc>
          <w:tcPr>
            <w:tcW w:w="7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both"/>
            </w:pPr>
            <w:r w:rsidRPr="009F3521">
              <w:t>Участие в следственных действиях с участием несовершеннолетних потерпевших или свидетелей</w:t>
            </w:r>
            <w:r w:rsidRPr="009F3521">
              <w:rPr>
                <w:rStyle w:val="a7"/>
              </w:rPr>
              <w:footnoteReference w:id="11"/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spacing w:line="360" w:lineRule="auto"/>
              <w:jc w:val="center"/>
            </w:pPr>
            <w:r w:rsidRPr="009F3521">
              <w:t>до 0,1</w:t>
            </w:r>
          </w:p>
        </w:tc>
      </w:tr>
      <w:tr w:rsidR="00DF5944" w:rsidRPr="009F3521"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5944" w:rsidRPr="009F3521" w:rsidRDefault="00DF5944" w:rsidP="00983D80">
            <w:pPr>
              <w:spacing w:line="360" w:lineRule="auto"/>
              <w:jc w:val="center"/>
            </w:pPr>
            <w:r w:rsidRPr="009F3521">
              <w:t>16</w:t>
            </w:r>
          </w:p>
        </w:tc>
        <w:tc>
          <w:tcPr>
            <w:tcW w:w="7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 w:rsidP="00983D80">
            <w:pPr>
              <w:jc w:val="both"/>
            </w:pPr>
            <w:r w:rsidRPr="009F3521">
              <w:t xml:space="preserve">За работу в составе </w:t>
            </w:r>
            <w:proofErr w:type="spellStart"/>
            <w:r w:rsidRPr="009F3521">
              <w:t>психолого-медико-педагогической</w:t>
            </w:r>
            <w:proofErr w:type="spellEnd"/>
            <w:r w:rsidRPr="009F3521">
              <w:t xml:space="preserve"> службы общеобразовательной  организации или выполнение функций специалиста по </w:t>
            </w:r>
            <w:proofErr w:type="spellStart"/>
            <w:r w:rsidRPr="009F3521">
              <w:t>психолого-медико-педагогическому</w:t>
            </w:r>
            <w:proofErr w:type="spellEnd"/>
            <w:r w:rsidRPr="009F3521">
              <w:t xml:space="preserve"> сопровождению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0,1</w:t>
            </w:r>
          </w:p>
          <w:p w:rsidR="00DF5944" w:rsidRPr="009F3521" w:rsidRDefault="00DF5944" w:rsidP="00983D80">
            <w:pPr>
              <w:jc w:val="center"/>
            </w:pPr>
          </w:p>
        </w:tc>
      </w:tr>
    </w:tbl>
    <w:p w:rsidR="00DF5944" w:rsidRPr="009F3521" w:rsidRDefault="00DF5944" w:rsidP="00FB427E">
      <w:pPr>
        <w:jc w:val="both"/>
      </w:pP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Коэффициент компенсационных выплат может быть увеличен в пределах фонда оплаты труда в общеобразовательной организации.</w:t>
      </w:r>
    </w:p>
    <w:p w:rsidR="00DF5944" w:rsidRPr="009F3521" w:rsidRDefault="00DF5944" w:rsidP="00FB427E">
      <w:pPr>
        <w:ind w:firstLine="851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Рекомендуется учителям, работающим в классах с наполняемостью ниже нормативной, компенсационные выплаты за классное руководство выплачивать пропорционально количеству обучающихся.</w:t>
      </w:r>
    </w:p>
    <w:p w:rsidR="005278DC" w:rsidRDefault="00DF5944" w:rsidP="006B72C9">
      <w:pPr>
        <w:ind w:firstLine="851"/>
        <w:jc w:val="both"/>
        <w:rPr>
          <w:sz w:val="28"/>
          <w:szCs w:val="28"/>
        </w:rPr>
      </w:pPr>
      <w:r w:rsidRPr="009F3521">
        <w:rPr>
          <w:sz w:val="28"/>
          <w:szCs w:val="28"/>
        </w:rPr>
        <w:t xml:space="preserve">8.5. Конкретные размеры компенсационных выплат устанавливаются работодателем в порядке, установленном статьей 372 Трудового Кодекса Российской Федерации для принятия локальных нормативных актов, либо </w:t>
      </w:r>
      <w:r w:rsidRPr="009F3521">
        <w:rPr>
          <w:sz w:val="28"/>
          <w:szCs w:val="28"/>
        </w:rPr>
        <w:lastRenderedPageBreak/>
        <w:t>коллективным договором, трудовым договором. Максимальным размером такие выплаты не ограничиваются, но минимальная сумма не может быть ниже размеров, установленных трудовым законодательством и иными нормативными правовыми актами, содержащими нормы трудового права.</w:t>
      </w:r>
    </w:p>
    <w:p w:rsidR="006B72C9" w:rsidRPr="006B72C9" w:rsidRDefault="006B72C9" w:rsidP="006B72C9">
      <w:pPr>
        <w:ind w:firstLine="851"/>
        <w:jc w:val="both"/>
        <w:rPr>
          <w:sz w:val="28"/>
          <w:szCs w:val="28"/>
        </w:rPr>
      </w:pPr>
    </w:p>
    <w:p w:rsidR="006B72C9" w:rsidRDefault="009502A6" w:rsidP="006B72C9">
      <w:pPr>
        <w:spacing w:after="288"/>
        <w:ind w:firstLine="9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</w:t>
      </w:r>
      <w:r w:rsidR="00D91EA4">
        <w:rPr>
          <w:b/>
          <w:bCs/>
          <w:sz w:val="28"/>
          <w:szCs w:val="28"/>
        </w:rPr>
        <w:t xml:space="preserve">РАЗДЕЛ </w:t>
      </w:r>
      <w:r w:rsidR="006B72C9">
        <w:rPr>
          <w:b/>
          <w:bCs/>
          <w:sz w:val="28"/>
          <w:szCs w:val="28"/>
        </w:rPr>
        <w:t xml:space="preserve"> </w:t>
      </w:r>
      <w:r w:rsidR="00D91EA4">
        <w:rPr>
          <w:b/>
          <w:bCs/>
          <w:sz w:val="28"/>
          <w:szCs w:val="28"/>
          <w:lang w:val="en-US"/>
        </w:rPr>
        <w:t>IX</w:t>
      </w:r>
    </w:p>
    <w:p w:rsidR="00DF5944" w:rsidRPr="006B72C9" w:rsidRDefault="00BD357C" w:rsidP="006B72C9">
      <w:pPr>
        <w:spacing w:after="288"/>
        <w:ind w:firstLine="900"/>
        <w:rPr>
          <w:b/>
          <w:bCs/>
          <w:sz w:val="28"/>
          <w:szCs w:val="28"/>
        </w:rPr>
      </w:pPr>
      <w:r w:rsidRPr="009F3521">
        <w:rPr>
          <w:b/>
          <w:bCs/>
          <w:sz w:val="28"/>
          <w:szCs w:val="28"/>
        </w:rPr>
        <w:t>ВЫПЛАТЫ</w:t>
      </w:r>
      <w:r w:rsidR="0028704D">
        <w:rPr>
          <w:b/>
          <w:bCs/>
          <w:sz w:val="28"/>
          <w:szCs w:val="28"/>
        </w:rPr>
        <w:t xml:space="preserve"> СТИМУЛИРУЮЩЕГО ХАРАКТЕРА</w:t>
      </w:r>
    </w:p>
    <w:p w:rsidR="00DF5944" w:rsidRDefault="00DF5944" w:rsidP="00FB427E">
      <w:pPr>
        <w:pStyle w:val="af8"/>
        <w:spacing w:before="0" w:after="0"/>
        <w:ind w:firstLine="708"/>
        <w:jc w:val="both"/>
        <w:rPr>
          <w:rStyle w:val="ac"/>
          <w:b w:val="0"/>
          <w:bCs w:val="0"/>
          <w:sz w:val="28"/>
          <w:szCs w:val="28"/>
        </w:rPr>
      </w:pPr>
      <w:r w:rsidRPr="009F3521">
        <w:rPr>
          <w:sz w:val="28"/>
          <w:szCs w:val="28"/>
        </w:rPr>
        <w:t>9.1. В</w:t>
      </w:r>
      <w:r w:rsidR="00964EC6">
        <w:rPr>
          <w:rStyle w:val="ac"/>
          <w:b w:val="0"/>
          <w:bCs w:val="0"/>
          <w:sz w:val="28"/>
          <w:szCs w:val="28"/>
        </w:rPr>
        <w:t xml:space="preserve">ыплаты </w:t>
      </w:r>
      <w:r w:rsidRPr="009F3521">
        <w:rPr>
          <w:rStyle w:val="ac"/>
          <w:b w:val="0"/>
          <w:bCs w:val="0"/>
          <w:sz w:val="28"/>
          <w:szCs w:val="28"/>
        </w:rPr>
        <w:t xml:space="preserve"> стимулирующего характера</w:t>
      </w:r>
      <w:r w:rsidR="00E14EF3">
        <w:rPr>
          <w:rStyle w:val="ac"/>
          <w:b w:val="0"/>
          <w:bCs w:val="0"/>
          <w:sz w:val="28"/>
          <w:szCs w:val="28"/>
        </w:rPr>
        <w:t xml:space="preserve"> </w:t>
      </w:r>
      <w:r w:rsidR="00E14EF3" w:rsidRPr="00E14EF3">
        <w:rPr>
          <w:rStyle w:val="ac"/>
          <w:b w:val="0"/>
          <w:bCs w:val="0"/>
          <w:sz w:val="28"/>
          <w:szCs w:val="28"/>
        </w:rPr>
        <w:t>(</w:t>
      </w:r>
      <w:r w:rsidR="007C3F0D">
        <w:rPr>
          <w:rStyle w:val="ac"/>
          <w:b w:val="0"/>
          <w:bCs w:val="0"/>
          <w:sz w:val="28"/>
          <w:szCs w:val="28"/>
        </w:rPr>
        <w:t>премии</w:t>
      </w:r>
      <w:r w:rsidR="00E14EF3">
        <w:rPr>
          <w:rStyle w:val="ac"/>
          <w:b w:val="0"/>
          <w:bCs w:val="0"/>
          <w:sz w:val="28"/>
          <w:szCs w:val="28"/>
        </w:rPr>
        <w:t>)</w:t>
      </w:r>
      <w:r w:rsidRPr="009F3521">
        <w:rPr>
          <w:rStyle w:val="ac"/>
          <w:b w:val="0"/>
          <w:bCs w:val="0"/>
          <w:sz w:val="28"/>
          <w:szCs w:val="28"/>
        </w:rPr>
        <w:t xml:space="preserve"> производятся работникам общеобразовательной организации</w:t>
      </w:r>
      <w:r w:rsidR="001443AB">
        <w:rPr>
          <w:rStyle w:val="ac"/>
          <w:b w:val="0"/>
          <w:bCs w:val="0"/>
          <w:sz w:val="28"/>
          <w:szCs w:val="28"/>
        </w:rPr>
        <w:t xml:space="preserve"> ежеквартально </w:t>
      </w:r>
      <w:r w:rsidRPr="009F3521">
        <w:rPr>
          <w:rStyle w:val="ac"/>
          <w:b w:val="0"/>
          <w:bCs w:val="0"/>
          <w:sz w:val="28"/>
          <w:szCs w:val="28"/>
        </w:rPr>
        <w:t xml:space="preserve"> </w:t>
      </w:r>
      <w:r w:rsidRPr="009F3521">
        <w:rPr>
          <w:sz w:val="28"/>
          <w:szCs w:val="28"/>
        </w:rPr>
        <w:t>в зависимости от результатов и качества работы, а также их заинтересованности в эффективном функционировании</w:t>
      </w:r>
      <w:r w:rsidR="00BD357C">
        <w:rPr>
          <w:sz w:val="28"/>
          <w:szCs w:val="28"/>
        </w:rPr>
        <w:t xml:space="preserve"> </w:t>
      </w:r>
      <w:r w:rsidRPr="009F3521">
        <w:rPr>
          <w:sz w:val="28"/>
          <w:szCs w:val="28"/>
        </w:rPr>
        <w:t>структурных подразделений и организации в целом</w:t>
      </w:r>
      <w:r w:rsidRPr="009F3521">
        <w:rPr>
          <w:rStyle w:val="ac"/>
          <w:b w:val="0"/>
          <w:bCs w:val="0"/>
          <w:sz w:val="28"/>
          <w:szCs w:val="28"/>
        </w:rPr>
        <w:t>.</w:t>
      </w:r>
    </w:p>
    <w:p w:rsidR="00DF5944" w:rsidRPr="009F3521" w:rsidRDefault="00E14EF3" w:rsidP="00E14EF3">
      <w:pPr>
        <w:pStyle w:val="af8"/>
        <w:spacing w:before="0" w:after="0"/>
        <w:ind w:firstLine="708"/>
        <w:jc w:val="both"/>
        <w:rPr>
          <w:sz w:val="28"/>
          <w:szCs w:val="28"/>
        </w:rPr>
      </w:pPr>
      <w:bookmarkStart w:id="1" w:name="_GoBack"/>
      <w:bookmarkEnd w:id="1"/>
      <w:r w:rsidRPr="009F3521">
        <w:rPr>
          <w:sz w:val="28"/>
          <w:szCs w:val="28"/>
        </w:rPr>
        <w:t xml:space="preserve"> </w:t>
      </w:r>
      <w:r w:rsidR="00DF5944" w:rsidRPr="009F3521">
        <w:rPr>
          <w:sz w:val="28"/>
          <w:szCs w:val="28"/>
        </w:rPr>
        <w:t>Оценка результатов и качества работы может осуществляться на основе единых региональных критериев и показателей по каждой категории работников, занятых в общеобразовательной организации, а  также с использованием единых механизмов, в том числе автоматизированных, которые обеспечат объективный и открытый характер оценки достижения установленных критериев и показателей. Критерии и показатели могут быть дополнены как на уровне учредителей общеобразовательных организаций, так и на уровне самих организаций.</w:t>
      </w:r>
    </w:p>
    <w:p w:rsidR="00DF5944" w:rsidRPr="009F3521" w:rsidRDefault="006947BB" w:rsidP="00FB427E">
      <w:pPr>
        <w:widowControl w:val="0"/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84412">
        <w:rPr>
          <w:sz w:val="28"/>
          <w:szCs w:val="28"/>
        </w:rPr>
        <w:t>П</w:t>
      </w:r>
      <w:r w:rsidR="00884412">
        <w:rPr>
          <w:sz w:val="28"/>
          <w:szCs w:val="28"/>
        </w:rPr>
        <w:t xml:space="preserve">еречень критериев и показателей в </w:t>
      </w:r>
      <w:r w:rsidR="00DF5944" w:rsidRPr="00884412">
        <w:rPr>
          <w:sz w:val="28"/>
          <w:szCs w:val="28"/>
        </w:rPr>
        <w:t xml:space="preserve"> </w:t>
      </w:r>
      <w:r w:rsidR="00884412">
        <w:rPr>
          <w:sz w:val="28"/>
          <w:szCs w:val="28"/>
        </w:rPr>
        <w:t xml:space="preserve"> форме</w:t>
      </w:r>
      <w:r w:rsidRPr="00884412">
        <w:rPr>
          <w:sz w:val="28"/>
          <w:szCs w:val="28"/>
        </w:rPr>
        <w:t xml:space="preserve"> р</w:t>
      </w:r>
      <w:r w:rsidR="00884412">
        <w:rPr>
          <w:sz w:val="28"/>
          <w:szCs w:val="28"/>
        </w:rPr>
        <w:t xml:space="preserve">ейтингового листа,  </w:t>
      </w:r>
      <w:r w:rsidRPr="00884412">
        <w:rPr>
          <w:sz w:val="28"/>
          <w:szCs w:val="28"/>
        </w:rPr>
        <w:t xml:space="preserve">   а также механизмы оценки </w:t>
      </w:r>
      <w:r w:rsidR="00DF5944" w:rsidRPr="00884412">
        <w:rPr>
          <w:sz w:val="28"/>
          <w:szCs w:val="28"/>
        </w:rPr>
        <w:t xml:space="preserve"> достижения </w:t>
      </w:r>
      <w:r w:rsidRPr="00884412">
        <w:rPr>
          <w:sz w:val="28"/>
          <w:szCs w:val="28"/>
        </w:rPr>
        <w:t xml:space="preserve"> показателей </w:t>
      </w:r>
      <w:r w:rsidR="00DF5944" w:rsidRPr="00884412">
        <w:rPr>
          <w:sz w:val="28"/>
          <w:szCs w:val="28"/>
        </w:rPr>
        <w:t>(Приложение 5</w:t>
      </w:r>
      <w:r w:rsidR="00DF5944" w:rsidRPr="00884412">
        <w:rPr>
          <w:rStyle w:val="a7"/>
          <w:sz w:val="28"/>
          <w:szCs w:val="28"/>
        </w:rPr>
        <w:footnoteReference w:id="12"/>
      </w:r>
      <w:r w:rsidR="005C3B6F" w:rsidRPr="00884412">
        <w:rPr>
          <w:sz w:val="28"/>
          <w:szCs w:val="28"/>
        </w:rPr>
        <w:t xml:space="preserve"> к П</w:t>
      </w:r>
      <w:r w:rsidR="00DF5944" w:rsidRPr="00884412">
        <w:rPr>
          <w:sz w:val="28"/>
          <w:szCs w:val="28"/>
        </w:rPr>
        <w:t>оложению) являются неотъемлемой частью данного положения</w:t>
      </w:r>
      <w:r w:rsidR="00DF5944" w:rsidRPr="009F3521">
        <w:rPr>
          <w:sz w:val="28"/>
          <w:szCs w:val="28"/>
        </w:rPr>
        <w:t>.</w:t>
      </w:r>
    </w:p>
    <w:p w:rsidR="00DF5944" w:rsidRPr="009F3521" w:rsidRDefault="00DF5944" w:rsidP="00FB427E">
      <w:pPr>
        <w:widowControl w:val="0"/>
        <w:autoSpaceDE w:val="0"/>
        <w:ind w:firstLine="851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Для отдельных категорий педагогических работников (социальные педагоги, педагоги-психологи, классные руководители, мастера производственного обучения, педагоги дополнительного образования) устанавливаются дополнительные</w:t>
      </w:r>
      <w:r w:rsidR="00F41398">
        <w:rPr>
          <w:sz w:val="28"/>
          <w:szCs w:val="28"/>
        </w:rPr>
        <w:t xml:space="preserve"> показатели </w:t>
      </w:r>
      <w:r w:rsidRPr="009F3521">
        <w:rPr>
          <w:sz w:val="28"/>
          <w:szCs w:val="28"/>
        </w:rPr>
        <w:t xml:space="preserve"> стимулирующего характера</w:t>
      </w:r>
      <w:proofErr w:type="gramStart"/>
      <w:r w:rsidR="00436261">
        <w:rPr>
          <w:sz w:val="28"/>
          <w:szCs w:val="28"/>
        </w:rPr>
        <w:t>.</w:t>
      </w:r>
      <w:proofErr w:type="gramEnd"/>
      <w:r w:rsidRPr="009F3521">
        <w:rPr>
          <w:sz w:val="28"/>
          <w:szCs w:val="28"/>
        </w:rPr>
        <w:t xml:space="preserve"> </w:t>
      </w:r>
      <w:proofErr w:type="gramStart"/>
      <w:r w:rsidRPr="009F3521">
        <w:rPr>
          <w:sz w:val="28"/>
          <w:szCs w:val="28"/>
        </w:rPr>
        <w:t>з</w:t>
      </w:r>
      <w:proofErr w:type="gramEnd"/>
      <w:r w:rsidRPr="009F3521">
        <w:rPr>
          <w:sz w:val="28"/>
          <w:szCs w:val="28"/>
        </w:rPr>
        <w:t>а работу с детьми из социально неблаго</w:t>
      </w:r>
      <w:r w:rsidR="008F7920">
        <w:rPr>
          <w:sz w:val="28"/>
          <w:szCs w:val="28"/>
        </w:rPr>
        <w:t>получных семей</w:t>
      </w:r>
      <w:r w:rsidR="00436261">
        <w:rPr>
          <w:sz w:val="28"/>
          <w:szCs w:val="28"/>
        </w:rPr>
        <w:t xml:space="preserve"> </w:t>
      </w:r>
      <w:r w:rsidRPr="009F3521">
        <w:rPr>
          <w:sz w:val="28"/>
          <w:szCs w:val="28"/>
        </w:rPr>
        <w:t xml:space="preserve"> (Таблица 9).</w:t>
      </w:r>
    </w:p>
    <w:p w:rsidR="00436261" w:rsidRDefault="00436261">
      <w:pPr>
        <w:ind w:left="-540"/>
        <w:jc w:val="right"/>
        <w:rPr>
          <w:sz w:val="28"/>
          <w:szCs w:val="28"/>
        </w:rPr>
      </w:pPr>
    </w:p>
    <w:p w:rsidR="00DF5944" w:rsidRPr="009F3521" w:rsidRDefault="008F7920">
      <w:pPr>
        <w:ind w:left="-540"/>
        <w:jc w:val="right"/>
        <w:rPr>
          <w:sz w:val="28"/>
          <w:szCs w:val="28"/>
        </w:rPr>
      </w:pPr>
      <w:r>
        <w:rPr>
          <w:sz w:val="28"/>
          <w:szCs w:val="28"/>
        </w:rPr>
        <w:t>Таблица 9</w:t>
      </w:r>
    </w:p>
    <w:p w:rsidR="00DF5944" w:rsidRPr="009F3521" w:rsidRDefault="00DF5944">
      <w:pPr>
        <w:ind w:left="-540"/>
        <w:jc w:val="right"/>
        <w:rPr>
          <w:sz w:val="28"/>
          <w:szCs w:val="28"/>
        </w:rPr>
      </w:pPr>
    </w:p>
    <w:p w:rsidR="00DF5944" w:rsidRPr="00FB427E" w:rsidRDefault="00DF5944">
      <w:pPr>
        <w:ind w:left="-540"/>
        <w:jc w:val="center"/>
        <w:rPr>
          <w:b/>
          <w:sz w:val="28"/>
          <w:szCs w:val="28"/>
        </w:rPr>
      </w:pPr>
      <w:r w:rsidRPr="00FB427E">
        <w:rPr>
          <w:b/>
          <w:sz w:val="28"/>
          <w:szCs w:val="28"/>
        </w:rPr>
        <w:t>Примерные показатели стимулирующих выплат социальным педагогам, педагогам-психологам, классным руководителям, мастерам производственного обучения и педагогам дополнительного образования, характеризующие их результативность в индивидуальной работе с детьми из социально неблагополучных семей</w:t>
      </w:r>
    </w:p>
    <w:p w:rsidR="00DF5944" w:rsidRPr="009F3521" w:rsidRDefault="00DF5944">
      <w:pPr>
        <w:ind w:left="-540"/>
        <w:jc w:val="center"/>
        <w:rPr>
          <w:sz w:val="27"/>
          <w:szCs w:val="27"/>
        </w:rPr>
      </w:pPr>
    </w:p>
    <w:tbl>
      <w:tblPr>
        <w:tblW w:w="0" w:type="auto"/>
        <w:tblInd w:w="-106" w:type="dxa"/>
        <w:tblLayout w:type="fixed"/>
        <w:tblLook w:val="0000"/>
      </w:tblPr>
      <w:tblGrid>
        <w:gridCol w:w="790"/>
        <w:gridCol w:w="4394"/>
        <w:gridCol w:w="3544"/>
        <w:gridCol w:w="1296"/>
      </w:tblGrid>
      <w:tr w:rsidR="00DF5944" w:rsidRPr="009F3521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  <w:rPr>
                <w:sz w:val="28"/>
                <w:szCs w:val="28"/>
              </w:rPr>
            </w:pPr>
            <w:r w:rsidRPr="009F3521">
              <w:rPr>
                <w:sz w:val="28"/>
                <w:szCs w:val="28"/>
              </w:rPr>
              <w:t>№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  <w:rPr>
                <w:sz w:val="28"/>
                <w:szCs w:val="28"/>
              </w:rPr>
            </w:pPr>
            <w:r w:rsidRPr="009F3521">
              <w:rPr>
                <w:sz w:val="28"/>
                <w:szCs w:val="28"/>
              </w:rPr>
              <w:t>Показатели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  <w:rPr>
                <w:sz w:val="28"/>
                <w:szCs w:val="28"/>
              </w:rPr>
            </w:pPr>
            <w:r w:rsidRPr="009F3521">
              <w:rPr>
                <w:sz w:val="28"/>
                <w:szCs w:val="28"/>
              </w:rPr>
              <w:t>Расчет показателя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rPr>
                <w:sz w:val="28"/>
                <w:szCs w:val="28"/>
              </w:rPr>
              <w:t>Баллы</w:t>
            </w:r>
          </w:p>
        </w:tc>
      </w:tr>
      <w:tr w:rsidR="00DF5944" w:rsidRPr="009F3521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widowControl w:val="0"/>
              <w:autoSpaceDE w:val="0"/>
              <w:jc w:val="center"/>
              <w:rPr>
                <w:b/>
                <w:bCs/>
              </w:rPr>
            </w:pPr>
            <w:r w:rsidRPr="009F3521">
              <w:rPr>
                <w:sz w:val="28"/>
                <w:szCs w:val="28"/>
              </w:rPr>
              <w:t>1.</w:t>
            </w:r>
          </w:p>
        </w:tc>
        <w:tc>
          <w:tcPr>
            <w:tcW w:w="9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widowControl w:val="0"/>
              <w:autoSpaceDE w:val="0"/>
              <w:jc w:val="center"/>
            </w:pPr>
            <w:r w:rsidRPr="009F3521">
              <w:rPr>
                <w:b/>
                <w:bCs/>
                <w:sz w:val="22"/>
                <w:szCs w:val="22"/>
              </w:rPr>
              <w:t>Учебная деятельность</w:t>
            </w:r>
          </w:p>
        </w:tc>
      </w:tr>
      <w:tr w:rsidR="00DF5944" w:rsidRPr="009F3521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rPr>
                <w:sz w:val="28"/>
                <w:szCs w:val="28"/>
              </w:rPr>
              <w:t>1.1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both"/>
            </w:pPr>
            <w:r w:rsidRPr="009F3521">
              <w:t xml:space="preserve">Качество освоения учебных программ детьми из социально неблагополучных </w:t>
            </w:r>
            <w:r w:rsidRPr="009F3521">
              <w:lastRenderedPageBreak/>
              <w:t>семей (далее – группы риска), испытывающими трудности в обучении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both"/>
              <w:rPr>
                <w:sz w:val="28"/>
                <w:szCs w:val="28"/>
              </w:rPr>
            </w:pPr>
            <w:r w:rsidRPr="009F3521">
              <w:lastRenderedPageBreak/>
              <w:t xml:space="preserve">Количество обучающихся группы риска, получивших «4», </w:t>
            </w:r>
            <w:r w:rsidRPr="009F3521">
              <w:lastRenderedPageBreak/>
              <w:t>«5» по итогам периода, к общей численности обучающихся группы риска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DF5944" w:rsidRPr="009F3521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rPr>
                <w:sz w:val="28"/>
                <w:szCs w:val="28"/>
              </w:rPr>
              <w:lastRenderedPageBreak/>
              <w:t>1.2.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both"/>
            </w:pPr>
            <w:r w:rsidRPr="009F3521">
              <w:t>Динамика учебных достижений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both"/>
              <w:rPr>
                <w:sz w:val="28"/>
                <w:szCs w:val="28"/>
              </w:rPr>
            </w:pPr>
            <w:r w:rsidRPr="009F3521">
              <w:t xml:space="preserve">Количество </w:t>
            </w:r>
            <w:proofErr w:type="gramStart"/>
            <w:r w:rsidRPr="009F3521">
              <w:t>обучающихся</w:t>
            </w:r>
            <w:proofErr w:type="gramEnd"/>
            <w:r w:rsidRPr="009F3521">
              <w:t xml:space="preserve"> группы риска, повысивших оценки по итогам периода.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DF5944" w:rsidRPr="009F3521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rPr>
                <w:sz w:val="28"/>
                <w:szCs w:val="28"/>
              </w:rPr>
              <w:t>1.3.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Результативность участия детей группы риска в олимпиадах, конкурсах и др.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both"/>
              <w:rPr>
                <w:sz w:val="28"/>
                <w:szCs w:val="28"/>
              </w:rPr>
            </w:pPr>
            <w:r w:rsidRPr="009F3521">
              <w:t>Количество обучающихся победителей и призёров предметных олимпиад, лауреатов и дипломантов конференций, турниров и т.д.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DF5944" w:rsidRPr="009F3521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rPr>
                <w:sz w:val="28"/>
                <w:szCs w:val="28"/>
              </w:rPr>
              <w:t>1.4.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both"/>
            </w:pPr>
            <w:r w:rsidRPr="009F3521">
              <w:t>Подготовка обучающихся к сдаче экзамена в форме и по материалам ЕГЭ/ГИА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both"/>
              <w:rPr>
                <w:sz w:val="28"/>
                <w:szCs w:val="28"/>
              </w:rPr>
            </w:pPr>
            <w:r w:rsidRPr="009F3521">
              <w:t>Качество и динамика результатов диагностических контрольных работ обучающихся группы риска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DF5944" w:rsidRPr="009F3521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rPr>
                <w:sz w:val="28"/>
                <w:szCs w:val="28"/>
              </w:rPr>
              <w:t>1.5.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both"/>
            </w:pPr>
            <w:r w:rsidRPr="009F3521">
              <w:t xml:space="preserve">Результаты контрольных срезов и контрольных </w:t>
            </w:r>
            <w:proofErr w:type="gramStart"/>
            <w:r w:rsidRPr="009F3521">
              <w:t>работ</w:t>
            </w:r>
            <w:proofErr w:type="gramEnd"/>
            <w:r w:rsidRPr="009F3521">
              <w:t xml:space="preserve"> обучающихся группы риска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both"/>
              <w:rPr>
                <w:sz w:val="28"/>
                <w:szCs w:val="28"/>
              </w:rPr>
            </w:pPr>
            <w:r w:rsidRPr="009F3521">
              <w:t>Количество обучающихся группы риска, получивших «4», «5» по итогам периода к общей численности обучающихся группы риска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DF5944" w:rsidRPr="009F3521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  <w:rPr>
                <w:b/>
                <w:bCs/>
              </w:rPr>
            </w:pPr>
            <w:r w:rsidRPr="009F3521">
              <w:rPr>
                <w:sz w:val="28"/>
                <w:szCs w:val="28"/>
              </w:rPr>
              <w:t>2.</w:t>
            </w:r>
          </w:p>
        </w:tc>
        <w:tc>
          <w:tcPr>
            <w:tcW w:w="9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rPr>
                <w:b/>
                <w:bCs/>
                <w:sz w:val="22"/>
                <w:szCs w:val="22"/>
              </w:rPr>
              <w:t>Воспитательная работа</w:t>
            </w:r>
          </w:p>
        </w:tc>
      </w:tr>
      <w:tr w:rsidR="00DF5944" w:rsidRPr="009F3521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rPr>
                <w:sz w:val="28"/>
                <w:szCs w:val="28"/>
              </w:rPr>
              <w:t>2.1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 xml:space="preserve">Работа с </w:t>
            </w:r>
            <w:proofErr w:type="gramStart"/>
            <w:r w:rsidRPr="009F3521">
              <w:t>обучающимися</w:t>
            </w:r>
            <w:proofErr w:type="gramEnd"/>
            <w:r w:rsidRPr="009F3521">
              <w:t xml:space="preserve"> группы риска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both"/>
              <w:rPr>
                <w:sz w:val="28"/>
                <w:szCs w:val="28"/>
              </w:rPr>
            </w:pPr>
            <w:r w:rsidRPr="009F3521">
              <w:t xml:space="preserve">Качество ведения дневника с </w:t>
            </w:r>
            <w:proofErr w:type="gramStart"/>
            <w:r w:rsidRPr="009F3521">
              <w:t>обучающимися</w:t>
            </w:r>
            <w:proofErr w:type="gramEnd"/>
            <w:r w:rsidRPr="009F3521">
              <w:t xml:space="preserve"> группы риска, снятие с учетов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DF5944" w:rsidRPr="009F3521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rPr>
                <w:sz w:val="28"/>
                <w:szCs w:val="28"/>
              </w:rPr>
              <w:t>2.2.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both"/>
            </w:pPr>
            <w:r w:rsidRPr="009F3521">
              <w:t>Эффективность работы с семьей</w:t>
            </w:r>
            <w:r w:rsidR="00BD357C">
              <w:t xml:space="preserve"> </w:t>
            </w:r>
            <w:r w:rsidRPr="009F3521">
              <w:t>обучающегося группы риска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both"/>
              <w:rPr>
                <w:sz w:val="28"/>
                <w:szCs w:val="28"/>
              </w:rPr>
            </w:pPr>
            <w:r w:rsidRPr="009F3521">
              <w:t>Посещение по месту жительства, степень преодоления причин социальных проблем, ставших причиной попадания в группы риска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DF5944" w:rsidRPr="009F3521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rPr>
                <w:sz w:val="28"/>
                <w:szCs w:val="28"/>
              </w:rPr>
              <w:t>2.3.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both"/>
            </w:pPr>
            <w:r w:rsidRPr="009F3521">
              <w:t xml:space="preserve">Вовлечение </w:t>
            </w:r>
            <w:proofErr w:type="gramStart"/>
            <w:r w:rsidRPr="009F3521">
              <w:t>обучающихся</w:t>
            </w:r>
            <w:proofErr w:type="gramEnd"/>
            <w:r w:rsidRPr="009F3521">
              <w:t xml:space="preserve"> группы риска в различные мероприятия воспитательного характера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both"/>
              <w:rPr>
                <w:sz w:val="28"/>
                <w:szCs w:val="28"/>
              </w:rPr>
            </w:pPr>
            <w:r w:rsidRPr="009F3521">
              <w:t>Количество обучающихся группы риска, вовлечённых в мероприятия воспитательного характера (в случае проведения цикла мероприятий - положительная динамика)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DF5944" w:rsidRPr="009F3521"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  <w:rPr>
                <w:b/>
                <w:bCs/>
              </w:rPr>
            </w:pPr>
            <w:r w:rsidRPr="009F3521">
              <w:rPr>
                <w:sz w:val="28"/>
                <w:szCs w:val="28"/>
              </w:rPr>
              <w:t>3.</w:t>
            </w:r>
          </w:p>
        </w:tc>
        <w:tc>
          <w:tcPr>
            <w:tcW w:w="9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rPr>
                <w:b/>
                <w:bCs/>
                <w:sz w:val="22"/>
                <w:szCs w:val="22"/>
              </w:rPr>
              <w:t>Методическая, инновационная деятельность</w:t>
            </w:r>
          </w:p>
        </w:tc>
      </w:tr>
      <w:tr w:rsidR="00DF5944" w:rsidRPr="009F3521">
        <w:trPr>
          <w:trHeight w:val="177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rPr>
                <w:sz w:val="28"/>
                <w:szCs w:val="28"/>
              </w:rPr>
              <w:t>3.1.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both"/>
            </w:pPr>
            <w:r w:rsidRPr="009F3521">
              <w:t xml:space="preserve">Проведение мастер – классов, открытых уроков, классных часов, выступления на научно-практических конференциях, наличие опубликованных работ, работ по обобщению опыта, наставничество, размещение результатов педагогического опыта работы с </w:t>
            </w:r>
            <w:proofErr w:type="gramStart"/>
            <w:r w:rsidRPr="009F3521">
              <w:t>обучающимися</w:t>
            </w:r>
            <w:proofErr w:type="gramEnd"/>
            <w:r w:rsidRPr="009F3521">
              <w:t xml:space="preserve"> группы риска на сайтах и т.д.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both"/>
              <w:rPr>
                <w:b/>
                <w:bCs/>
              </w:rPr>
            </w:pPr>
            <w:r w:rsidRPr="009F3521">
              <w:t>Количество и качество мероприятий, количество положительных отзывов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DF5944" w:rsidRPr="009F3521">
        <w:trPr>
          <w:trHeight w:val="177"/>
        </w:trPr>
        <w:tc>
          <w:tcPr>
            <w:tcW w:w="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rPr>
                <w:sz w:val="28"/>
                <w:szCs w:val="28"/>
              </w:rPr>
              <w:t>3.2.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both"/>
            </w:pPr>
            <w:r w:rsidRPr="009F3521">
              <w:t xml:space="preserve">Наличие собственных методических и дидактических разработок, рекомендаций, учебных пособий и т.п., применяемых в образовательном процессе, участие в инновационной и экспериментальной работе, руководство методическими объединениями, </w:t>
            </w:r>
            <w:r w:rsidRPr="009F3521">
              <w:lastRenderedPageBreak/>
              <w:t>творческими группами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jc w:val="both"/>
              <w:rPr>
                <w:b/>
                <w:bCs/>
              </w:rPr>
            </w:pPr>
            <w:r w:rsidRPr="009F3521">
              <w:lastRenderedPageBreak/>
              <w:t xml:space="preserve">Количество и объём собственных методических и дидактических разработок, рекомендаций, учебных пособий, авторских программ, применяемых при работе с </w:t>
            </w:r>
            <w:proofErr w:type="gramStart"/>
            <w:r w:rsidRPr="009F3521">
              <w:t>обучающимися</w:t>
            </w:r>
            <w:proofErr w:type="gramEnd"/>
            <w:r w:rsidRPr="009F3521">
              <w:t xml:space="preserve"> группы риска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snapToGrid w:val="0"/>
              <w:jc w:val="center"/>
              <w:rPr>
                <w:b/>
                <w:bCs/>
              </w:rPr>
            </w:pPr>
          </w:p>
        </w:tc>
      </w:tr>
    </w:tbl>
    <w:p w:rsidR="00DF5944" w:rsidRPr="009F3521" w:rsidRDefault="00DF5944">
      <w:pPr>
        <w:ind w:left="-540"/>
        <w:jc w:val="both"/>
        <w:rPr>
          <w:sz w:val="28"/>
          <w:szCs w:val="28"/>
        </w:rPr>
      </w:pPr>
    </w:p>
    <w:p w:rsidR="00D20D51" w:rsidRPr="009F3521" w:rsidRDefault="00D20D51" w:rsidP="00424A22">
      <w:pPr>
        <w:shd w:val="clear" w:color="auto" w:fill="FFFFFF"/>
        <w:ind w:right="-2" w:firstLine="708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Руководитель общеобразовательной организации с учетом мнения профсоюзной организации представляет в орган государственно-общественного управления организации, наделенный соответствующими полномочиями, аналитическую информацию о достижении критериев и показателей деятельности работников. Данная информация является основанием для их стимулирования.</w:t>
      </w:r>
    </w:p>
    <w:p w:rsidR="002153FA" w:rsidRDefault="00D20D51" w:rsidP="00424A22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Органом </w:t>
      </w:r>
      <w:r w:rsidRPr="009F3521">
        <w:rPr>
          <w:sz w:val="28"/>
          <w:szCs w:val="28"/>
        </w:rPr>
        <w:t>государственно-общественного управления общеобразовательной организации, наделенного соответствующими полномочия</w:t>
      </w:r>
      <w:r>
        <w:rPr>
          <w:sz w:val="28"/>
          <w:szCs w:val="28"/>
        </w:rPr>
        <w:t>ми по</w:t>
      </w:r>
      <w:r w:rsidRPr="009F3521">
        <w:rPr>
          <w:sz w:val="28"/>
          <w:szCs w:val="28"/>
        </w:rPr>
        <w:t xml:space="preserve"> вопроса</w:t>
      </w:r>
      <w:r>
        <w:rPr>
          <w:sz w:val="28"/>
          <w:szCs w:val="28"/>
        </w:rPr>
        <w:t>м  стимулирования</w:t>
      </w:r>
      <w:r w:rsidRPr="009F3521">
        <w:rPr>
          <w:sz w:val="28"/>
          <w:szCs w:val="28"/>
        </w:rPr>
        <w:t xml:space="preserve"> работников</w:t>
      </w:r>
      <w:r w:rsidR="002153FA">
        <w:rPr>
          <w:sz w:val="28"/>
          <w:szCs w:val="28"/>
        </w:rPr>
        <w:t>,</w:t>
      </w:r>
      <w:r w:rsidRPr="009F352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является комиссия  по распределению стимулирующей части фонда оплаты труда  организации</w:t>
      </w:r>
      <w:r w:rsidR="00B25B0C">
        <w:rPr>
          <w:sz w:val="28"/>
          <w:szCs w:val="28"/>
        </w:rPr>
        <w:t>, действующая</w:t>
      </w:r>
      <w:r>
        <w:rPr>
          <w:sz w:val="28"/>
          <w:szCs w:val="28"/>
        </w:rPr>
        <w:t xml:space="preserve"> </w:t>
      </w:r>
      <w:r w:rsidR="00B25B0C">
        <w:rPr>
          <w:sz w:val="28"/>
          <w:szCs w:val="28"/>
        </w:rPr>
        <w:t xml:space="preserve"> на основании положения</w:t>
      </w:r>
      <w:r w:rsidR="008D37C3">
        <w:rPr>
          <w:sz w:val="28"/>
          <w:szCs w:val="28"/>
        </w:rPr>
        <w:t>.</w:t>
      </w:r>
      <w:r w:rsidR="00884412">
        <w:rPr>
          <w:sz w:val="28"/>
          <w:szCs w:val="28"/>
        </w:rPr>
        <w:t xml:space="preserve"> </w:t>
      </w:r>
      <w:r w:rsidR="007502DD" w:rsidRPr="007502DD">
        <w:rPr>
          <w:sz w:val="28"/>
          <w:szCs w:val="28"/>
        </w:rPr>
        <w:t xml:space="preserve">Состав комиссии ежегодно </w:t>
      </w:r>
      <w:r w:rsidR="007502DD">
        <w:rPr>
          <w:sz w:val="28"/>
          <w:szCs w:val="28"/>
        </w:rPr>
        <w:t xml:space="preserve">утверждается локальным актом организации. </w:t>
      </w:r>
    </w:p>
    <w:p w:rsidR="002153FA" w:rsidRDefault="002153FA" w:rsidP="00424A22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Положение  </w:t>
      </w:r>
      <w:r w:rsidR="007502DD">
        <w:rPr>
          <w:sz w:val="28"/>
          <w:szCs w:val="28"/>
        </w:rPr>
        <w:t>по распределению сти</w:t>
      </w:r>
      <w:r>
        <w:rPr>
          <w:sz w:val="28"/>
          <w:szCs w:val="28"/>
        </w:rPr>
        <w:t>мулирующих выплат  определяет:</w:t>
      </w:r>
    </w:p>
    <w:p w:rsidR="002153FA" w:rsidRDefault="002153FA" w:rsidP="007502DD">
      <w:pPr>
        <w:widowControl w:val="0"/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7502DD">
        <w:rPr>
          <w:sz w:val="28"/>
          <w:szCs w:val="28"/>
        </w:rPr>
        <w:t xml:space="preserve">порядок формирования </w:t>
      </w:r>
      <w:r>
        <w:rPr>
          <w:sz w:val="28"/>
          <w:szCs w:val="28"/>
        </w:rPr>
        <w:t>и состав комиссии;</w:t>
      </w:r>
    </w:p>
    <w:p w:rsidR="002153FA" w:rsidRDefault="002153FA" w:rsidP="007502DD">
      <w:pPr>
        <w:widowControl w:val="0"/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-виды, условия, размеры и порядок установления выплат стимулирующего характера;</w:t>
      </w:r>
    </w:p>
    <w:p w:rsidR="002153FA" w:rsidRDefault="002153FA" w:rsidP="007502DD">
      <w:pPr>
        <w:widowControl w:val="0"/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-порядок и сроки сдачи рейтингового листа;</w:t>
      </w:r>
    </w:p>
    <w:p w:rsidR="007502DD" w:rsidRDefault="002153FA" w:rsidP="007502DD">
      <w:pPr>
        <w:widowControl w:val="0"/>
        <w:autoSpaceDE w:val="0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-порядок ознакомления работника с результатами работы комиссии</w:t>
      </w:r>
    </w:p>
    <w:p w:rsidR="00DF5944" w:rsidRPr="009F3521" w:rsidRDefault="00DF5944" w:rsidP="00424A22">
      <w:pPr>
        <w:widowControl w:val="0"/>
        <w:autoSpaceDE w:val="0"/>
        <w:ind w:firstLine="708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Руководитель общеобразовательной организации обеспечивает заключение с работниками дополнительных соглашений к трудовым договорам, где должны быть зафиксированы критерии и показатели, характеризующие результаты и качество работы каждого работника, механизмы оценки их достижения, а также размеры премиальных выплат в зависимости от достижения критериев и показателей и условия их выплаты.</w:t>
      </w:r>
    </w:p>
    <w:p w:rsidR="00F005C4" w:rsidRDefault="00436261" w:rsidP="00424A22">
      <w:pPr>
        <w:widowControl w:val="0"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стимулирующих выплат</w:t>
      </w:r>
      <w:r w:rsidR="00F005C4" w:rsidRPr="00F005C4">
        <w:rPr>
          <w:sz w:val="28"/>
          <w:szCs w:val="28"/>
        </w:rPr>
        <w:t xml:space="preserve"> </w:t>
      </w:r>
      <w:r w:rsidR="00F005C4" w:rsidRPr="00716D5D">
        <w:rPr>
          <w:sz w:val="28"/>
          <w:szCs w:val="28"/>
        </w:rPr>
        <w:t>устанавливаться</w:t>
      </w:r>
      <w:r w:rsidR="00F005C4">
        <w:rPr>
          <w:sz w:val="28"/>
          <w:szCs w:val="28"/>
        </w:rPr>
        <w:t xml:space="preserve"> правовым актом работодателя </w:t>
      </w:r>
      <w:r w:rsidR="00F005C4" w:rsidRPr="00716D5D">
        <w:rPr>
          <w:sz w:val="28"/>
          <w:szCs w:val="28"/>
        </w:rPr>
        <w:t xml:space="preserve"> в абсолютном з</w:t>
      </w:r>
      <w:r w:rsidR="00F005C4">
        <w:rPr>
          <w:sz w:val="28"/>
          <w:szCs w:val="28"/>
        </w:rPr>
        <w:t xml:space="preserve">начении </w:t>
      </w:r>
      <w:r w:rsidR="00F005C4" w:rsidRPr="00716D5D">
        <w:rPr>
          <w:sz w:val="28"/>
          <w:szCs w:val="28"/>
        </w:rPr>
        <w:t>к окладу (должностному окладу), с</w:t>
      </w:r>
      <w:r w:rsidR="007F77F1">
        <w:rPr>
          <w:sz w:val="28"/>
          <w:szCs w:val="28"/>
        </w:rPr>
        <w:t>тавке заработной платы и не может превышать двух должностных окладов</w:t>
      </w:r>
      <w:r w:rsidR="00F005C4">
        <w:rPr>
          <w:sz w:val="28"/>
          <w:szCs w:val="28"/>
        </w:rPr>
        <w:t>.</w:t>
      </w:r>
    </w:p>
    <w:p w:rsidR="00DF5944" w:rsidRPr="009F3521" w:rsidRDefault="00DF5944" w:rsidP="00424A22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Выплаты стимулирующего характера производятся в пределах выделенного фонда оплаты труда и средств из внебюджетных источников.</w:t>
      </w:r>
    </w:p>
    <w:p w:rsidR="00AE3D11" w:rsidRPr="00716D5D" w:rsidRDefault="00DF5944" w:rsidP="00FA498A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Раб</w:t>
      </w:r>
      <w:r w:rsidRPr="009F3521">
        <w:rPr>
          <w:spacing w:val="2"/>
          <w:sz w:val="28"/>
          <w:szCs w:val="28"/>
        </w:rPr>
        <w:t>о</w:t>
      </w:r>
      <w:r w:rsidRPr="009F3521">
        <w:rPr>
          <w:spacing w:val="-1"/>
          <w:sz w:val="28"/>
          <w:szCs w:val="28"/>
        </w:rPr>
        <w:t>тник</w:t>
      </w:r>
      <w:r w:rsidRPr="009F3521">
        <w:rPr>
          <w:sz w:val="28"/>
          <w:szCs w:val="28"/>
        </w:rPr>
        <w:t>а</w:t>
      </w:r>
      <w:r w:rsidRPr="009F3521">
        <w:rPr>
          <w:spacing w:val="2"/>
          <w:sz w:val="28"/>
          <w:szCs w:val="28"/>
        </w:rPr>
        <w:t>м</w:t>
      </w:r>
      <w:r w:rsidRPr="009F3521">
        <w:rPr>
          <w:sz w:val="28"/>
          <w:szCs w:val="28"/>
        </w:rPr>
        <w:t>,</w:t>
      </w:r>
      <w:r w:rsidR="005C3B6F">
        <w:rPr>
          <w:sz w:val="28"/>
          <w:szCs w:val="28"/>
        </w:rPr>
        <w:t xml:space="preserve"> </w:t>
      </w:r>
      <w:r w:rsidRPr="009F3521">
        <w:rPr>
          <w:spacing w:val="-1"/>
          <w:sz w:val="28"/>
          <w:szCs w:val="28"/>
        </w:rPr>
        <w:t>п</w:t>
      </w:r>
      <w:r w:rsidRPr="009F3521">
        <w:rPr>
          <w:sz w:val="28"/>
          <w:szCs w:val="28"/>
        </w:rPr>
        <w:t>рораб</w:t>
      </w:r>
      <w:r w:rsidRPr="009F3521">
        <w:rPr>
          <w:spacing w:val="2"/>
          <w:sz w:val="28"/>
          <w:szCs w:val="28"/>
        </w:rPr>
        <w:t>о</w:t>
      </w:r>
      <w:r w:rsidRPr="009F3521">
        <w:rPr>
          <w:spacing w:val="-1"/>
          <w:sz w:val="28"/>
          <w:szCs w:val="28"/>
        </w:rPr>
        <w:t>т</w:t>
      </w:r>
      <w:r w:rsidRPr="009F3521">
        <w:rPr>
          <w:sz w:val="28"/>
          <w:szCs w:val="28"/>
        </w:rPr>
        <w:t>а</w:t>
      </w:r>
      <w:r w:rsidRPr="009F3521">
        <w:rPr>
          <w:spacing w:val="1"/>
          <w:sz w:val="28"/>
          <w:szCs w:val="28"/>
        </w:rPr>
        <w:t>в</w:t>
      </w:r>
      <w:r w:rsidRPr="009F3521">
        <w:rPr>
          <w:spacing w:val="-1"/>
          <w:sz w:val="28"/>
          <w:szCs w:val="28"/>
        </w:rPr>
        <w:t>ши</w:t>
      </w:r>
      <w:r w:rsidRPr="009F3521">
        <w:rPr>
          <w:sz w:val="28"/>
          <w:szCs w:val="28"/>
        </w:rPr>
        <w:t>м</w:t>
      </w:r>
      <w:r w:rsidR="005C3B6F">
        <w:rPr>
          <w:sz w:val="28"/>
          <w:szCs w:val="28"/>
        </w:rPr>
        <w:t xml:space="preserve"> </w:t>
      </w:r>
      <w:r w:rsidRPr="009F3521">
        <w:rPr>
          <w:spacing w:val="-2"/>
          <w:sz w:val="28"/>
          <w:szCs w:val="28"/>
        </w:rPr>
        <w:t>н</w:t>
      </w:r>
      <w:r w:rsidRPr="009F3521">
        <w:rPr>
          <w:spacing w:val="1"/>
          <w:sz w:val="28"/>
          <w:szCs w:val="28"/>
        </w:rPr>
        <w:t>е</w:t>
      </w:r>
      <w:r w:rsidRPr="009F3521">
        <w:rPr>
          <w:spacing w:val="-1"/>
          <w:sz w:val="28"/>
          <w:szCs w:val="28"/>
        </w:rPr>
        <w:t>п</w:t>
      </w:r>
      <w:r w:rsidRPr="009F3521">
        <w:rPr>
          <w:sz w:val="28"/>
          <w:szCs w:val="28"/>
        </w:rPr>
        <w:t>ол</w:t>
      </w:r>
      <w:r w:rsidRPr="009F3521">
        <w:rPr>
          <w:spacing w:val="-1"/>
          <w:sz w:val="28"/>
          <w:szCs w:val="28"/>
        </w:rPr>
        <w:t>н</w:t>
      </w:r>
      <w:r w:rsidRPr="009F3521">
        <w:rPr>
          <w:spacing w:val="1"/>
          <w:sz w:val="28"/>
          <w:szCs w:val="28"/>
        </w:rPr>
        <w:t>ы</w:t>
      </w:r>
      <w:r w:rsidRPr="009F3521">
        <w:rPr>
          <w:sz w:val="28"/>
          <w:szCs w:val="28"/>
        </w:rPr>
        <w:t>й</w:t>
      </w:r>
      <w:r w:rsidR="005C3B6F">
        <w:rPr>
          <w:sz w:val="28"/>
          <w:szCs w:val="28"/>
        </w:rPr>
        <w:t xml:space="preserve"> </w:t>
      </w:r>
      <w:r w:rsidRPr="009F3521">
        <w:rPr>
          <w:spacing w:val="-2"/>
          <w:sz w:val="28"/>
          <w:szCs w:val="28"/>
        </w:rPr>
        <w:t>п</w:t>
      </w:r>
      <w:r w:rsidRPr="009F3521">
        <w:rPr>
          <w:spacing w:val="1"/>
          <w:sz w:val="28"/>
          <w:szCs w:val="28"/>
        </w:rPr>
        <w:t>е</w:t>
      </w:r>
      <w:r w:rsidRPr="009F3521">
        <w:rPr>
          <w:sz w:val="28"/>
          <w:szCs w:val="28"/>
        </w:rPr>
        <w:t>р</w:t>
      </w:r>
      <w:r w:rsidRPr="009F3521">
        <w:rPr>
          <w:spacing w:val="-1"/>
          <w:sz w:val="28"/>
          <w:szCs w:val="28"/>
        </w:rPr>
        <w:t>и</w:t>
      </w:r>
      <w:r w:rsidRPr="009F3521">
        <w:rPr>
          <w:sz w:val="28"/>
          <w:szCs w:val="28"/>
        </w:rPr>
        <w:t>од,</w:t>
      </w:r>
      <w:r w:rsidR="005C3B6F">
        <w:rPr>
          <w:sz w:val="28"/>
          <w:szCs w:val="28"/>
        </w:rPr>
        <w:t xml:space="preserve"> </w:t>
      </w:r>
      <w:r w:rsidR="00ED71CB">
        <w:rPr>
          <w:sz w:val="28"/>
          <w:szCs w:val="28"/>
        </w:rPr>
        <w:t xml:space="preserve">стимулирующие </w:t>
      </w:r>
      <w:r w:rsidRPr="009F3521">
        <w:rPr>
          <w:spacing w:val="1"/>
          <w:sz w:val="28"/>
          <w:szCs w:val="28"/>
        </w:rPr>
        <w:t>вы</w:t>
      </w:r>
      <w:r w:rsidRPr="009F3521">
        <w:rPr>
          <w:spacing w:val="-1"/>
          <w:sz w:val="28"/>
          <w:szCs w:val="28"/>
        </w:rPr>
        <w:t>п</w:t>
      </w:r>
      <w:r w:rsidRPr="009F3521">
        <w:rPr>
          <w:sz w:val="28"/>
          <w:szCs w:val="28"/>
        </w:rPr>
        <w:t>ла</w:t>
      </w:r>
      <w:r w:rsidRPr="009F3521">
        <w:rPr>
          <w:spacing w:val="-1"/>
          <w:sz w:val="28"/>
          <w:szCs w:val="28"/>
        </w:rPr>
        <w:t>т</w:t>
      </w:r>
      <w:r w:rsidRPr="009F3521">
        <w:rPr>
          <w:sz w:val="28"/>
          <w:szCs w:val="28"/>
        </w:rPr>
        <w:t>ы</w:t>
      </w:r>
      <w:r w:rsidR="005C3B6F">
        <w:rPr>
          <w:sz w:val="28"/>
          <w:szCs w:val="28"/>
        </w:rPr>
        <w:t xml:space="preserve"> </w:t>
      </w:r>
      <w:r w:rsidRPr="009F3521">
        <w:rPr>
          <w:spacing w:val="-1"/>
          <w:sz w:val="28"/>
          <w:szCs w:val="28"/>
        </w:rPr>
        <w:t>п</w:t>
      </w:r>
      <w:r w:rsidRPr="009F3521">
        <w:rPr>
          <w:sz w:val="28"/>
          <w:szCs w:val="28"/>
        </w:rPr>
        <w:t>р</w:t>
      </w:r>
      <w:r w:rsidRPr="009F3521">
        <w:rPr>
          <w:spacing w:val="2"/>
          <w:sz w:val="28"/>
          <w:szCs w:val="28"/>
        </w:rPr>
        <w:t>о</w:t>
      </w:r>
      <w:r w:rsidRPr="009F3521">
        <w:rPr>
          <w:spacing w:val="-2"/>
          <w:sz w:val="28"/>
          <w:szCs w:val="28"/>
        </w:rPr>
        <w:t>и</w:t>
      </w:r>
      <w:r w:rsidRPr="009F3521">
        <w:rPr>
          <w:spacing w:val="1"/>
          <w:sz w:val="28"/>
          <w:szCs w:val="28"/>
        </w:rPr>
        <w:t>з</w:t>
      </w:r>
      <w:r w:rsidRPr="009F3521">
        <w:rPr>
          <w:spacing w:val="-1"/>
          <w:sz w:val="28"/>
          <w:szCs w:val="28"/>
        </w:rPr>
        <w:t>в</w:t>
      </w:r>
      <w:r w:rsidRPr="009F3521">
        <w:rPr>
          <w:spacing w:val="2"/>
          <w:sz w:val="28"/>
          <w:szCs w:val="28"/>
        </w:rPr>
        <w:t>о</w:t>
      </w:r>
      <w:r w:rsidRPr="009F3521">
        <w:rPr>
          <w:sz w:val="28"/>
          <w:szCs w:val="28"/>
        </w:rPr>
        <w:t>д</w:t>
      </w:r>
      <w:r w:rsidRPr="009F3521">
        <w:rPr>
          <w:spacing w:val="-1"/>
          <w:sz w:val="28"/>
          <w:szCs w:val="28"/>
        </w:rPr>
        <w:t>ят</w:t>
      </w:r>
      <w:r w:rsidRPr="009F3521">
        <w:rPr>
          <w:spacing w:val="1"/>
          <w:sz w:val="28"/>
          <w:szCs w:val="28"/>
        </w:rPr>
        <w:t>с</w:t>
      </w:r>
      <w:r w:rsidRPr="009F3521">
        <w:rPr>
          <w:sz w:val="28"/>
          <w:szCs w:val="28"/>
        </w:rPr>
        <w:t>я</w:t>
      </w:r>
      <w:r w:rsidR="005C3B6F">
        <w:rPr>
          <w:sz w:val="28"/>
          <w:szCs w:val="28"/>
        </w:rPr>
        <w:t xml:space="preserve"> </w:t>
      </w:r>
      <w:r w:rsidRPr="009F3521">
        <w:rPr>
          <w:sz w:val="28"/>
          <w:szCs w:val="28"/>
        </w:rPr>
        <w:t>с</w:t>
      </w:r>
      <w:r w:rsidR="005C3B6F">
        <w:rPr>
          <w:sz w:val="28"/>
          <w:szCs w:val="28"/>
        </w:rPr>
        <w:t xml:space="preserve"> </w:t>
      </w:r>
      <w:r w:rsidRPr="009F3521">
        <w:rPr>
          <w:sz w:val="28"/>
          <w:szCs w:val="28"/>
        </w:rPr>
        <w:t>у</w:t>
      </w:r>
      <w:r w:rsidRPr="009F3521">
        <w:rPr>
          <w:spacing w:val="-1"/>
          <w:sz w:val="28"/>
          <w:szCs w:val="28"/>
        </w:rPr>
        <w:t>ч</w:t>
      </w:r>
      <w:r w:rsidRPr="009F3521">
        <w:rPr>
          <w:spacing w:val="1"/>
          <w:sz w:val="28"/>
          <w:szCs w:val="28"/>
        </w:rPr>
        <w:t>ё</w:t>
      </w:r>
      <w:r w:rsidRPr="009F3521">
        <w:rPr>
          <w:spacing w:val="-1"/>
          <w:sz w:val="28"/>
          <w:szCs w:val="28"/>
        </w:rPr>
        <w:t>т</w:t>
      </w:r>
      <w:r w:rsidRPr="009F3521">
        <w:rPr>
          <w:spacing w:val="2"/>
          <w:sz w:val="28"/>
          <w:szCs w:val="28"/>
        </w:rPr>
        <w:t>о</w:t>
      </w:r>
      <w:r w:rsidRPr="009F3521">
        <w:rPr>
          <w:sz w:val="28"/>
          <w:szCs w:val="28"/>
        </w:rPr>
        <w:t xml:space="preserve">м </w:t>
      </w:r>
      <w:r w:rsidRPr="009F3521">
        <w:rPr>
          <w:spacing w:val="-1"/>
          <w:sz w:val="28"/>
          <w:szCs w:val="28"/>
        </w:rPr>
        <w:t>ф</w:t>
      </w:r>
      <w:r w:rsidRPr="009F3521">
        <w:rPr>
          <w:sz w:val="28"/>
          <w:szCs w:val="28"/>
        </w:rPr>
        <w:t>а</w:t>
      </w:r>
      <w:r w:rsidRPr="009F3521">
        <w:rPr>
          <w:spacing w:val="-1"/>
          <w:sz w:val="28"/>
          <w:szCs w:val="28"/>
        </w:rPr>
        <w:t>к</w:t>
      </w:r>
      <w:r w:rsidRPr="009F3521">
        <w:rPr>
          <w:spacing w:val="1"/>
          <w:sz w:val="28"/>
          <w:szCs w:val="28"/>
        </w:rPr>
        <w:t>т</w:t>
      </w:r>
      <w:r w:rsidRPr="009F3521">
        <w:rPr>
          <w:spacing w:val="-1"/>
          <w:sz w:val="28"/>
          <w:szCs w:val="28"/>
        </w:rPr>
        <w:t>и</w:t>
      </w:r>
      <w:r w:rsidRPr="009F3521">
        <w:rPr>
          <w:spacing w:val="1"/>
          <w:sz w:val="28"/>
          <w:szCs w:val="28"/>
        </w:rPr>
        <w:t>чес</w:t>
      </w:r>
      <w:r w:rsidRPr="009F3521">
        <w:rPr>
          <w:spacing w:val="-1"/>
          <w:sz w:val="28"/>
          <w:szCs w:val="28"/>
        </w:rPr>
        <w:t>к</w:t>
      </w:r>
      <w:r w:rsidRPr="009F3521">
        <w:rPr>
          <w:sz w:val="28"/>
          <w:szCs w:val="28"/>
        </w:rPr>
        <w:t>и о</w:t>
      </w:r>
      <w:r w:rsidRPr="009F3521">
        <w:rPr>
          <w:spacing w:val="1"/>
          <w:sz w:val="28"/>
          <w:szCs w:val="28"/>
        </w:rPr>
        <w:t>т</w:t>
      </w:r>
      <w:r w:rsidRPr="009F3521">
        <w:rPr>
          <w:sz w:val="28"/>
          <w:szCs w:val="28"/>
        </w:rPr>
        <w:t>р</w:t>
      </w:r>
      <w:r w:rsidRPr="009F3521">
        <w:rPr>
          <w:spacing w:val="-3"/>
          <w:sz w:val="28"/>
          <w:szCs w:val="28"/>
        </w:rPr>
        <w:t>а</w:t>
      </w:r>
      <w:r w:rsidRPr="009F3521">
        <w:rPr>
          <w:spacing w:val="2"/>
          <w:sz w:val="28"/>
          <w:szCs w:val="28"/>
        </w:rPr>
        <w:t>б</w:t>
      </w:r>
      <w:r w:rsidRPr="009F3521">
        <w:rPr>
          <w:sz w:val="28"/>
          <w:szCs w:val="28"/>
        </w:rPr>
        <w:t>о</w:t>
      </w:r>
      <w:r w:rsidRPr="009F3521">
        <w:rPr>
          <w:spacing w:val="1"/>
          <w:sz w:val="28"/>
          <w:szCs w:val="28"/>
        </w:rPr>
        <w:t>т</w:t>
      </w:r>
      <w:r w:rsidRPr="009F3521">
        <w:rPr>
          <w:sz w:val="28"/>
          <w:szCs w:val="28"/>
        </w:rPr>
        <w:t>а</w:t>
      </w:r>
      <w:r w:rsidRPr="009F3521">
        <w:rPr>
          <w:spacing w:val="-1"/>
          <w:sz w:val="28"/>
          <w:szCs w:val="28"/>
        </w:rPr>
        <w:t>н</w:t>
      </w:r>
      <w:r w:rsidRPr="009F3521">
        <w:rPr>
          <w:spacing w:val="-2"/>
          <w:sz w:val="28"/>
          <w:szCs w:val="28"/>
        </w:rPr>
        <w:t>н</w:t>
      </w:r>
      <w:r w:rsidRPr="009F3521">
        <w:rPr>
          <w:spacing w:val="2"/>
          <w:sz w:val="28"/>
          <w:szCs w:val="28"/>
        </w:rPr>
        <w:t>о</w:t>
      </w:r>
      <w:r w:rsidRPr="009F3521">
        <w:rPr>
          <w:spacing w:val="-1"/>
          <w:sz w:val="28"/>
          <w:szCs w:val="28"/>
        </w:rPr>
        <w:t>г</w:t>
      </w:r>
      <w:r w:rsidRPr="009F3521">
        <w:rPr>
          <w:sz w:val="28"/>
          <w:szCs w:val="28"/>
        </w:rPr>
        <w:t xml:space="preserve">о </w:t>
      </w:r>
      <w:r w:rsidRPr="009F3521">
        <w:rPr>
          <w:spacing w:val="1"/>
          <w:sz w:val="28"/>
          <w:szCs w:val="28"/>
        </w:rPr>
        <w:t>в</w:t>
      </w:r>
      <w:r w:rsidRPr="009F3521">
        <w:rPr>
          <w:spacing w:val="-2"/>
          <w:sz w:val="28"/>
          <w:szCs w:val="28"/>
        </w:rPr>
        <w:t>р</w:t>
      </w:r>
      <w:r w:rsidRPr="009F3521">
        <w:rPr>
          <w:spacing w:val="1"/>
          <w:sz w:val="28"/>
          <w:szCs w:val="28"/>
        </w:rPr>
        <w:t>е</w:t>
      </w:r>
      <w:r w:rsidRPr="009F3521">
        <w:rPr>
          <w:sz w:val="28"/>
          <w:szCs w:val="28"/>
        </w:rPr>
        <w:t>м</w:t>
      </w:r>
      <w:r w:rsidRPr="009F3521">
        <w:rPr>
          <w:spacing w:val="1"/>
          <w:sz w:val="28"/>
          <w:szCs w:val="28"/>
        </w:rPr>
        <w:t>е</w:t>
      </w:r>
      <w:r w:rsidRPr="009F3521">
        <w:rPr>
          <w:spacing w:val="-1"/>
          <w:sz w:val="28"/>
          <w:szCs w:val="28"/>
        </w:rPr>
        <w:t>ни</w:t>
      </w:r>
      <w:r w:rsidRPr="009F3521">
        <w:rPr>
          <w:sz w:val="28"/>
          <w:szCs w:val="28"/>
        </w:rPr>
        <w:t>.</w:t>
      </w:r>
      <w:r w:rsidR="00AE3D11" w:rsidRPr="00AE3D11">
        <w:rPr>
          <w:sz w:val="28"/>
          <w:szCs w:val="28"/>
        </w:rPr>
        <w:t xml:space="preserve"> </w:t>
      </w:r>
    </w:p>
    <w:p w:rsidR="00DF5944" w:rsidRPr="009F3521" w:rsidRDefault="00AE3D11" w:rsidP="00AE3D11">
      <w:pPr>
        <w:widowControl w:val="0"/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DF5944" w:rsidRPr="009F3521">
        <w:rPr>
          <w:sz w:val="28"/>
          <w:szCs w:val="28"/>
        </w:rPr>
        <w:t xml:space="preserve">9.2. </w:t>
      </w:r>
      <w:r w:rsidR="00D916A7">
        <w:rPr>
          <w:sz w:val="28"/>
          <w:szCs w:val="28"/>
        </w:rPr>
        <w:t xml:space="preserve"> Премии </w:t>
      </w:r>
      <w:r w:rsidR="00BD357C">
        <w:rPr>
          <w:sz w:val="28"/>
          <w:szCs w:val="28"/>
        </w:rPr>
        <w:t xml:space="preserve"> </w:t>
      </w:r>
      <w:r w:rsidR="00DF5944" w:rsidRPr="009F3521">
        <w:rPr>
          <w:spacing w:val="-2"/>
          <w:sz w:val="28"/>
          <w:szCs w:val="28"/>
        </w:rPr>
        <w:t>н</w:t>
      </w:r>
      <w:r w:rsidR="00DF5944" w:rsidRPr="009F3521">
        <w:rPr>
          <w:sz w:val="28"/>
          <w:szCs w:val="28"/>
        </w:rPr>
        <w:t>е</w:t>
      </w:r>
      <w:r w:rsidR="00DF5944" w:rsidRPr="009F3521">
        <w:rPr>
          <w:spacing w:val="1"/>
          <w:sz w:val="28"/>
          <w:szCs w:val="28"/>
        </w:rPr>
        <w:t xml:space="preserve"> вы</w:t>
      </w:r>
      <w:r w:rsidR="00DF5944" w:rsidRPr="009F3521">
        <w:rPr>
          <w:spacing w:val="-1"/>
          <w:sz w:val="28"/>
          <w:szCs w:val="28"/>
        </w:rPr>
        <w:t>п</w:t>
      </w:r>
      <w:r w:rsidR="00DF5944" w:rsidRPr="009F3521">
        <w:rPr>
          <w:sz w:val="28"/>
          <w:szCs w:val="28"/>
        </w:rPr>
        <w:t>л</w:t>
      </w:r>
      <w:r w:rsidR="00DF5944" w:rsidRPr="009F3521">
        <w:rPr>
          <w:spacing w:val="-3"/>
          <w:sz w:val="28"/>
          <w:szCs w:val="28"/>
        </w:rPr>
        <w:t>а</w:t>
      </w:r>
      <w:r w:rsidR="00DF5944" w:rsidRPr="009F3521">
        <w:rPr>
          <w:spacing w:val="1"/>
          <w:sz w:val="28"/>
          <w:szCs w:val="28"/>
        </w:rPr>
        <w:t>ч</w:t>
      </w:r>
      <w:r w:rsidR="00DF5944" w:rsidRPr="009F3521">
        <w:rPr>
          <w:spacing w:val="-1"/>
          <w:sz w:val="28"/>
          <w:szCs w:val="28"/>
        </w:rPr>
        <w:t>и</w:t>
      </w:r>
      <w:r w:rsidR="00DF5944" w:rsidRPr="009F3521">
        <w:rPr>
          <w:spacing w:val="1"/>
          <w:sz w:val="28"/>
          <w:szCs w:val="28"/>
        </w:rPr>
        <w:t>в</w:t>
      </w:r>
      <w:r w:rsidR="00DF5944" w:rsidRPr="009F3521">
        <w:rPr>
          <w:sz w:val="28"/>
          <w:szCs w:val="28"/>
        </w:rPr>
        <w:t>а</w:t>
      </w:r>
      <w:r w:rsidR="00DF5944" w:rsidRPr="009F3521">
        <w:rPr>
          <w:spacing w:val="1"/>
          <w:sz w:val="28"/>
          <w:szCs w:val="28"/>
        </w:rPr>
        <w:t>ю</w:t>
      </w:r>
      <w:r w:rsidR="00DF5944" w:rsidRPr="009F3521">
        <w:rPr>
          <w:spacing w:val="-1"/>
          <w:sz w:val="28"/>
          <w:szCs w:val="28"/>
        </w:rPr>
        <w:t>т</w:t>
      </w:r>
      <w:r w:rsidR="00DF5944" w:rsidRPr="009F3521">
        <w:rPr>
          <w:spacing w:val="1"/>
          <w:sz w:val="28"/>
          <w:szCs w:val="28"/>
        </w:rPr>
        <w:t>с</w:t>
      </w:r>
      <w:r w:rsidR="00DF5944" w:rsidRPr="009F3521">
        <w:rPr>
          <w:sz w:val="28"/>
          <w:szCs w:val="28"/>
        </w:rPr>
        <w:t xml:space="preserve">я  </w:t>
      </w:r>
      <w:r>
        <w:rPr>
          <w:sz w:val="28"/>
          <w:szCs w:val="28"/>
        </w:rPr>
        <w:t xml:space="preserve"> по решению комиссии </w:t>
      </w:r>
      <w:r>
        <w:rPr>
          <w:spacing w:val="-1"/>
          <w:sz w:val="28"/>
          <w:szCs w:val="28"/>
        </w:rPr>
        <w:t>в</w:t>
      </w:r>
      <w:r w:rsidR="00BD357C">
        <w:rPr>
          <w:sz w:val="28"/>
          <w:szCs w:val="28"/>
        </w:rPr>
        <w:t xml:space="preserve"> </w:t>
      </w:r>
      <w:r w:rsidR="00DF5944" w:rsidRPr="009F3521">
        <w:rPr>
          <w:sz w:val="28"/>
          <w:szCs w:val="28"/>
        </w:rPr>
        <w:t>следу</w:t>
      </w:r>
      <w:r w:rsidR="00DF5944" w:rsidRPr="009F3521">
        <w:rPr>
          <w:spacing w:val="1"/>
          <w:sz w:val="28"/>
          <w:szCs w:val="28"/>
        </w:rPr>
        <w:t>ющ</w:t>
      </w:r>
      <w:r w:rsidR="00DF5944" w:rsidRPr="009F3521">
        <w:rPr>
          <w:spacing w:val="-1"/>
          <w:sz w:val="28"/>
          <w:szCs w:val="28"/>
        </w:rPr>
        <w:t>и</w:t>
      </w:r>
      <w:r w:rsidR="00DF5944" w:rsidRPr="009F3521">
        <w:rPr>
          <w:sz w:val="28"/>
          <w:szCs w:val="28"/>
        </w:rPr>
        <w:t xml:space="preserve">х </w:t>
      </w:r>
      <w:r>
        <w:rPr>
          <w:spacing w:val="-1"/>
          <w:sz w:val="28"/>
          <w:szCs w:val="28"/>
        </w:rPr>
        <w:t>случаях</w:t>
      </w:r>
      <w:r w:rsidR="00DF5944" w:rsidRPr="009F3521">
        <w:rPr>
          <w:sz w:val="28"/>
          <w:szCs w:val="28"/>
        </w:rPr>
        <w:t>:</w:t>
      </w:r>
    </w:p>
    <w:p w:rsidR="007A5A45" w:rsidRDefault="007A5A45" w:rsidP="007A5A45">
      <w:pPr>
        <w:shd w:val="clear" w:color="auto" w:fill="FFFFFF"/>
        <w:autoSpaceDN w:val="0"/>
        <w:adjustRightInd w:val="0"/>
        <w:ind w:right="560"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DF5944" w:rsidRPr="009F3521">
        <w:rPr>
          <w:sz w:val="28"/>
          <w:szCs w:val="28"/>
        </w:rPr>
        <w:t>при не достижении критериев и показателей, характеризующих результаты и качество труда;</w:t>
      </w:r>
      <w:r w:rsidRPr="007A5A45">
        <w:rPr>
          <w:sz w:val="28"/>
          <w:szCs w:val="28"/>
        </w:rPr>
        <w:t xml:space="preserve"> </w:t>
      </w:r>
    </w:p>
    <w:p w:rsidR="008F7920" w:rsidRDefault="007A5A45" w:rsidP="007A5A45">
      <w:pPr>
        <w:shd w:val="clear" w:color="auto" w:fill="FFFFFF"/>
        <w:autoSpaceDN w:val="0"/>
        <w:adjustRightInd w:val="0"/>
        <w:ind w:right="560" w:firstLine="709"/>
        <w:jc w:val="both"/>
        <w:rPr>
          <w:sz w:val="28"/>
          <w:szCs w:val="28"/>
        </w:rPr>
      </w:pPr>
      <w:r>
        <w:rPr>
          <w:sz w:val="28"/>
          <w:szCs w:val="28"/>
        </w:rPr>
        <w:t>-при наличии</w:t>
      </w:r>
      <w:r w:rsidR="00BB6765">
        <w:rPr>
          <w:sz w:val="28"/>
          <w:szCs w:val="28"/>
        </w:rPr>
        <w:t xml:space="preserve"> неснятого</w:t>
      </w:r>
      <w:r>
        <w:rPr>
          <w:sz w:val="28"/>
          <w:szCs w:val="28"/>
        </w:rPr>
        <w:t xml:space="preserve"> дисциплинарного взыскания;</w:t>
      </w:r>
      <w:r w:rsidR="008F7920">
        <w:rPr>
          <w:sz w:val="28"/>
          <w:szCs w:val="28"/>
        </w:rPr>
        <w:t xml:space="preserve"> </w:t>
      </w:r>
    </w:p>
    <w:p w:rsidR="00D916A7" w:rsidRDefault="008F7920" w:rsidP="007A5A45">
      <w:pPr>
        <w:shd w:val="clear" w:color="auto" w:fill="FFFFFF"/>
        <w:autoSpaceDN w:val="0"/>
        <w:adjustRightInd w:val="0"/>
        <w:ind w:right="560" w:firstLine="709"/>
        <w:jc w:val="both"/>
        <w:rPr>
          <w:sz w:val="28"/>
          <w:szCs w:val="28"/>
        </w:rPr>
      </w:pPr>
      <w:r>
        <w:rPr>
          <w:sz w:val="28"/>
          <w:szCs w:val="28"/>
        </w:rPr>
        <w:t>-при увольнении работника до заседания комиссии по распределению</w:t>
      </w:r>
      <w:r w:rsidR="00FA498A">
        <w:rPr>
          <w:sz w:val="28"/>
          <w:szCs w:val="28"/>
        </w:rPr>
        <w:t xml:space="preserve"> стимулир</w:t>
      </w:r>
      <w:r w:rsidR="00ED71CB">
        <w:rPr>
          <w:sz w:val="28"/>
          <w:szCs w:val="28"/>
        </w:rPr>
        <w:t>ующих выплат за отчетный период.</w:t>
      </w:r>
    </w:p>
    <w:p w:rsidR="007C3F0D" w:rsidRDefault="007C3F0D" w:rsidP="007C3F0D">
      <w:pPr>
        <w:widowControl w:val="0"/>
        <w:autoSpaceDE w:val="0"/>
        <w:autoSpaceDN w:val="0"/>
        <w:adjustRightInd w:val="0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916A7">
        <w:rPr>
          <w:sz w:val="28"/>
          <w:szCs w:val="28"/>
        </w:rPr>
        <w:t>9.3.Премии выплачиваются частично по решению комиссии в следующих случаях:</w:t>
      </w:r>
      <w:r w:rsidRPr="007C3F0D">
        <w:rPr>
          <w:spacing w:val="-1"/>
          <w:sz w:val="28"/>
          <w:szCs w:val="28"/>
        </w:rPr>
        <w:t xml:space="preserve"> </w:t>
      </w:r>
    </w:p>
    <w:p w:rsidR="007C3F0D" w:rsidRPr="00716D5D" w:rsidRDefault="007C3F0D" w:rsidP="007C3F0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-</w:t>
      </w:r>
      <w:r w:rsidRPr="00716D5D">
        <w:rPr>
          <w:spacing w:val="-1"/>
          <w:sz w:val="28"/>
          <w:szCs w:val="28"/>
        </w:rPr>
        <w:t>п</w:t>
      </w:r>
      <w:r w:rsidRPr="00716D5D">
        <w:rPr>
          <w:sz w:val="28"/>
          <w:szCs w:val="28"/>
        </w:rPr>
        <w:t>ри</w:t>
      </w:r>
      <w:r>
        <w:rPr>
          <w:sz w:val="28"/>
          <w:szCs w:val="28"/>
        </w:rPr>
        <w:t xml:space="preserve"> </w:t>
      </w:r>
      <w:r w:rsidRPr="00716D5D">
        <w:rPr>
          <w:spacing w:val="-1"/>
          <w:sz w:val="28"/>
          <w:szCs w:val="28"/>
        </w:rPr>
        <w:t>н</w:t>
      </w:r>
      <w:r w:rsidRPr="00716D5D">
        <w:rPr>
          <w:sz w:val="28"/>
          <w:szCs w:val="28"/>
        </w:rPr>
        <w:t>е</w:t>
      </w:r>
      <w:r w:rsidRPr="00716D5D">
        <w:rPr>
          <w:spacing w:val="1"/>
          <w:sz w:val="28"/>
          <w:szCs w:val="28"/>
        </w:rPr>
        <w:t>вы</w:t>
      </w:r>
      <w:r w:rsidRPr="00716D5D">
        <w:rPr>
          <w:spacing w:val="-1"/>
          <w:sz w:val="28"/>
          <w:szCs w:val="28"/>
        </w:rPr>
        <w:t>п</w:t>
      </w:r>
      <w:r w:rsidRPr="00716D5D">
        <w:rPr>
          <w:sz w:val="28"/>
          <w:szCs w:val="28"/>
        </w:rPr>
        <w:t>ол</w:t>
      </w:r>
      <w:r w:rsidRPr="00716D5D">
        <w:rPr>
          <w:spacing w:val="-1"/>
          <w:sz w:val="28"/>
          <w:szCs w:val="28"/>
        </w:rPr>
        <w:t>н</w:t>
      </w:r>
      <w:r w:rsidRPr="00716D5D">
        <w:rPr>
          <w:spacing w:val="1"/>
          <w:sz w:val="28"/>
          <w:szCs w:val="28"/>
        </w:rPr>
        <w:t>е</w:t>
      </w:r>
      <w:r w:rsidRPr="00716D5D">
        <w:rPr>
          <w:spacing w:val="-1"/>
          <w:sz w:val="28"/>
          <w:szCs w:val="28"/>
        </w:rPr>
        <w:t>ни</w:t>
      </w:r>
      <w:r w:rsidRPr="00716D5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16D5D">
        <w:rPr>
          <w:spacing w:val="-1"/>
          <w:sz w:val="28"/>
          <w:szCs w:val="28"/>
        </w:rPr>
        <w:t>и</w:t>
      </w:r>
      <w:r w:rsidRPr="00716D5D">
        <w:rPr>
          <w:sz w:val="28"/>
          <w:szCs w:val="28"/>
        </w:rPr>
        <w:t>ли</w:t>
      </w:r>
      <w:r>
        <w:rPr>
          <w:sz w:val="28"/>
          <w:szCs w:val="28"/>
        </w:rPr>
        <w:t xml:space="preserve"> </w:t>
      </w:r>
      <w:r w:rsidRPr="00716D5D">
        <w:rPr>
          <w:spacing w:val="-2"/>
          <w:sz w:val="28"/>
          <w:szCs w:val="28"/>
        </w:rPr>
        <w:t>н</w:t>
      </w:r>
      <w:r w:rsidRPr="00716D5D">
        <w:rPr>
          <w:spacing w:val="1"/>
          <w:sz w:val="28"/>
          <w:szCs w:val="28"/>
        </w:rPr>
        <w:t>е</w:t>
      </w:r>
      <w:r w:rsidRPr="00716D5D">
        <w:rPr>
          <w:sz w:val="28"/>
          <w:szCs w:val="28"/>
        </w:rPr>
        <w:t>с</w:t>
      </w:r>
      <w:r w:rsidRPr="00716D5D">
        <w:rPr>
          <w:spacing w:val="1"/>
          <w:sz w:val="28"/>
          <w:szCs w:val="28"/>
        </w:rPr>
        <w:t>в</w:t>
      </w:r>
      <w:r w:rsidRPr="00716D5D">
        <w:rPr>
          <w:sz w:val="28"/>
          <w:szCs w:val="28"/>
        </w:rPr>
        <w:t>о</w:t>
      </w:r>
      <w:r w:rsidRPr="00716D5D">
        <w:rPr>
          <w:spacing w:val="1"/>
          <w:sz w:val="28"/>
          <w:szCs w:val="28"/>
        </w:rPr>
        <w:t>е</w:t>
      </w:r>
      <w:r w:rsidRPr="00716D5D">
        <w:rPr>
          <w:spacing w:val="-1"/>
          <w:sz w:val="28"/>
          <w:szCs w:val="28"/>
        </w:rPr>
        <w:t>в</w:t>
      </w:r>
      <w:r w:rsidRPr="00716D5D">
        <w:rPr>
          <w:sz w:val="28"/>
          <w:szCs w:val="28"/>
        </w:rPr>
        <w:t>ре</w:t>
      </w:r>
      <w:r w:rsidRPr="00716D5D">
        <w:rPr>
          <w:spacing w:val="2"/>
          <w:sz w:val="28"/>
          <w:szCs w:val="28"/>
        </w:rPr>
        <w:t>м</w:t>
      </w:r>
      <w:r w:rsidRPr="00716D5D">
        <w:rPr>
          <w:sz w:val="28"/>
          <w:szCs w:val="28"/>
        </w:rPr>
        <w:t>е</w:t>
      </w:r>
      <w:r w:rsidRPr="00716D5D">
        <w:rPr>
          <w:spacing w:val="-1"/>
          <w:sz w:val="28"/>
          <w:szCs w:val="28"/>
        </w:rPr>
        <w:t>нн</w:t>
      </w:r>
      <w:r w:rsidRPr="00716D5D">
        <w:rPr>
          <w:sz w:val="28"/>
          <w:szCs w:val="28"/>
        </w:rPr>
        <w:t>ом</w:t>
      </w:r>
      <w:r>
        <w:rPr>
          <w:sz w:val="28"/>
          <w:szCs w:val="28"/>
        </w:rPr>
        <w:t xml:space="preserve"> </w:t>
      </w:r>
      <w:r w:rsidRPr="00716D5D">
        <w:rPr>
          <w:spacing w:val="-1"/>
          <w:sz w:val="28"/>
          <w:szCs w:val="28"/>
        </w:rPr>
        <w:t>в</w:t>
      </w:r>
      <w:r w:rsidRPr="00716D5D">
        <w:rPr>
          <w:spacing w:val="1"/>
          <w:sz w:val="28"/>
          <w:szCs w:val="28"/>
        </w:rPr>
        <w:t>ы</w:t>
      </w:r>
      <w:r w:rsidRPr="00716D5D">
        <w:rPr>
          <w:spacing w:val="-1"/>
          <w:sz w:val="28"/>
          <w:szCs w:val="28"/>
        </w:rPr>
        <w:t>п</w:t>
      </w:r>
      <w:r w:rsidRPr="00716D5D">
        <w:rPr>
          <w:sz w:val="28"/>
          <w:szCs w:val="28"/>
        </w:rPr>
        <w:t>ол</w:t>
      </w:r>
      <w:r w:rsidRPr="00716D5D">
        <w:rPr>
          <w:spacing w:val="-1"/>
          <w:sz w:val="28"/>
          <w:szCs w:val="28"/>
        </w:rPr>
        <w:t>н</w:t>
      </w:r>
      <w:r w:rsidRPr="00716D5D">
        <w:rPr>
          <w:spacing w:val="1"/>
          <w:sz w:val="28"/>
          <w:szCs w:val="28"/>
        </w:rPr>
        <w:t>е</w:t>
      </w:r>
      <w:r w:rsidRPr="00716D5D">
        <w:rPr>
          <w:spacing w:val="-1"/>
          <w:sz w:val="28"/>
          <w:szCs w:val="28"/>
        </w:rPr>
        <w:t>ни</w:t>
      </w:r>
      <w:r w:rsidRPr="00716D5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16D5D">
        <w:rPr>
          <w:spacing w:val="-1"/>
          <w:sz w:val="28"/>
          <w:szCs w:val="28"/>
        </w:rPr>
        <w:t>п</w:t>
      </w:r>
      <w:r w:rsidRPr="00716D5D">
        <w:rPr>
          <w:sz w:val="28"/>
          <w:szCs w:val="28"/>
        </w:rPr>
        <w:t>р</w:t>
      </w:r>
      <w:r w:rsidRPr="00716D5D">
        <w:rPr>
          <w:spacing w:val="-1"/>
          <w:sz w:val="28"/>
          <w:szCs w:val="28"/>
        </w:rPr>
        <w:t>ик</w:t>
      </w:r>
      <w:r w:rsidRPr="00716D5D">
        <w:rPr>
          <w:sz w:val="28"/>
          <w:szCs w:val="28"/>
        </w:rPr>
        <w:t>а</w:t>
      </w:r>
      <w:r w:rsidRPr="00716D5D">
        <w:rPr>
          <w:spacing w:val="1"/>
          <w:sz w:val="28"/>
          <w:szCs w:val="28"/>
        </w:rPr>
        <w:t>з</w:t>
      </w:r>
      <w:r w:rsidRPr="00716D5D">
        <w:rPr>
          <w:sz w:val="28"/>
          <w:szCs w:val="28"/>
        </w:rPr>
        <w:t>ов</w:t>
      </w:r>
      <w:r>
        <w:rPr>
          <w:sz w:val="28"/>
          <w:szCs w:val="28"/>
        </w:rPr>
        <w:t xml:space="preserve"> </w:t>
      </w:r>
      <w:r w:rsidRPr="00716D5D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716D5D">
        <w:rPr>
          <w:sz w:val="28"/>
          <w:szCs w:val="28"/>
        </w:rPr>
        <w:t>р</w:t>
      </w:r>
      <w:r w:rsidRPr="00716D5D">
        <w:rPr>
          <w:spacing w:val="-3"/>
          <w:sz w:val="28"/>
          <w:szCs w:val="28"/>
        </w:rPr>
        <w:t>а</w:t>
      </w:r>
      <w:r w:rsidRPr="00716D5D">
        <w:rPr>
          <w:spacing w:val="1"/>
          <w:sz w:val="28"/>
          <w:szCs w:val="28"/>
        </w:rPr>
        <w:t>с</w:t>
      </w:r>
      <w:r w:rsidRPr="00716D5D">
        <w:rPr>
          <w:spacing w:val="-1"/>
          <w:sz w:val="28"/>
          <w:szCs w:val="28"/>
        </w:rPr>
        <w:t>п</w:t>
      </w:r>
      <w:r w:rsidRPr="00716D5D">
        <w:rPr>
          <w:sz w:val="28"/>
          <w:szCs w:val="28"/>
        </w:rPr>
        <w:t>оряж</w:t>
      </w:r>
      <w:r w:rsidRPr="00716D5D">
        <w:rPr>
          <w:spacing w:val="1"/>
          <w:sz w:val="28"/>
          <w:szCs w:val="28"/>
        </w:rPr>
        <w:t>е</w:t>
      </w:r>
      <w:r w:rsidRPr="00716D5D">
        <w:rPr>
          <w:spacing w:val="-1"/>
          <w:sz w:val="28"/>
          <w:szCs w:val="28"/>
        </w:rPr>
        <w:t>ний</w:t>
      </w:r>
      <w:r w:rsidRPr="00716D5D">
        <w:rPr>
          <w:sz w:val="28"/>
          <w:szCs w:val="28"/>
        </w:rPr>
        <w:t>,</w:t>
      </w:r>
      <w:r w:rsidRPr="00716D5D">
        <w:rPr>
          <w:spacing w:val="2"/>
          <w:sz w:val="28"/>
          <w:szCs w:val="28"/>
        </w:rPr>
        <w:t xml:space="preserve"> других </w:t>
      </w:r>
      <w:r w:rsidRPr="00716D5D">
        <w:rPr>
          <w:sz w:val="28"/>
          <w:szCs w:val="28"/>
        </w:rPr>
        <w:t>ло</w:t>
      </w:r>
      <w:r w:rsidRPr="00716D5D">
        <w:rPr>
          <w:spacing w:val="-1"/>
          <w:sz w:val="28"/>
          <w:szCs w:val="28"/>
        </w:rPr>
        <w:t>к</w:t>
      </w:r>
      <w:r w:rsidRPr="00716D5D">
        <w:rPr>
          <w:sz w:val="28"/>
          <w:szCs w:val="28"/>
        </w:rPr>
        <w:t>аль</w:t>
      </w:r>
      <w:r w:rsidRPr="00716D5D">
        <w:rPr>
          <w:spacing w:val="-1"/>
          <w:sz w:val="28"/>
          <w:szCs w:val="28"/>
        </w:rPr>
        <w:t>н</w:t>
      </w:r>
      <w:r w:rsidRPr="00716D5D">
        <w:rPr>
          <w:spacing w:val="1"/>
          <w:sz w:val="28"/>
          <w:szCs w:val="28"/>
        </w:rPr>
        <w:t>ы</w:t>
      </w:r>
      <w:r w:rsidRPr="00716D5D">
        <w:rPr>
          <w:sz w:val="28"/>
          <w:szCs w:val="28"/>
        </w:rPr>
        <w:t xml:space="preserve">х </w:t>
      </w:r>
      <w:r w:rsidRPr="00716D5D">
        <w:rPr>
          <w:spacing w:val="-1"/>
          <w:sz w:val="28"/>
          <w:szCs w:val="28"/>
        </w:rPr>
        <w:t>н</w:t>
      </w:r>
      <w:r w:rsidRPr="00716D5D">
        <w:rPr>
          <w:spacing w:val="2"/>
          <w:sz w:val="28"/>
          <w:szCs w:val="28"/>
        </w:rPr>
        <w:t>о</w:t>
      </w:r>
      <w:r w:rsidRPr="00716D5D">
        <w:rPr>
          <w:spacing w:val="-2"/>
          <w:sz w:val="28"/>
          <w:szCs w:val="28"/>
        </w:rPr>
        <w:t>р</w:t>
      </w:r>
      <w:r w:rsidRPr="00716D5D">
        <w:rPr>
          <w:spacing w:val="2"/>
          <w:sz w:val="28"/>
          <w:szCs w:val="28"/>
        </w:rPr>
        <w:t>м</w:t>
      </w:r>
      <w:r w:rsidRPr="00716D5D">
        <w:rPr>
          <w:spacing w:val="-3"/>
          <w:sz w:val="28"/>
          <w:szCs w:val="28"/>
        </w:rPr>
        <w:t>а</w:t>
      </w:r>
      <w:r w:rsidRPr="00716D5D">
        <w:rPr>
          <w:spacing w:val="1"/>
          <w:sz w:val="28"/>
          <w:szCs w:val="28"/>
        </w:rPr>
        <w:t>т</w:t>
      </w:r>
      <w:r w:rsidRPr="00716D5D">
        <w:rPr>
          <w:spacing w:val="-1"/>
          <w:sz w:val="28"/>
          <w:szCs w:val="28"/>
        </w:rPr>
        <w:t>и</w:t>
      </w:r>
      <w:r w:rsidRPr="00716D5D">
        <w:rPr>
          <w:spacing w:val="1"/>
          <w:sz w:val="28"/>
          <w:szCs w:val="28"/>
        </w:rPr>
        <w:t>в</w:t>
      </w:r>
      <w:r w:rsidRPr="00716D5D">
        <w:rPr>
          <w:spacing w:val="-1"/>
          <w:sz w:val="28"/>
          <w:szCs w:val="28"/>
        </w:rPr>
        <w:t>н</w:t>
      </w:r>
      <w:r w:rsidRPr="00716D5D">
        <w:rPr>
          <w:spacing w:val="1"/>
          <w:sz w:val="28"/>
          <w:szCs w:val="28"/>
        </w:rPr>
        <w:t>ы</w:t>
      </w:r>
      <w:r w:rsidRPr="00716D5D">
        <w:rPr>
          <w:sz w:val="28"/>
          <w:szCs w:val="28"/>
        </w:rPr>
        <w:t>х а</w:t>
      </w:r>
      <w:r w:rsidRPr="00716D5D">
        <w:rPr>
          <w:spacing w:val="-1"/>
          <w:sz w:val="28"/>
          <w:szCs w:val="28"/>
        </w:rPr>
        <w:t>к</w:t>
      </w:r>
      <w:r w:rsidRPr="00716D5D">
        <w:rPr>
          <w:spacing w:val="1"/>
          <w:sz w:val="28"/>
          <w:szCs w:val="28"/>
        </w:rPr>
        <w:t>т</w:t>
      </w:r>
      <w:r w:rsidRPr="00716D5D">
        <w:rPr>
          <w:sz w:val="28"/>
          <w:szCs w:val="28"/>
        </w:rPr>
        <w:t>о</w:t>
      </w:r>
      <w:r w:rsidRPr="00716D5D">
        <w:rPr>
          <w:spacing w:val="1"/>
          <w:sz w:val="28"/>
          <w:szCs w:val="28"/>
        </w:rPr>
        <w:t>в</w:t>
      </w:r>
      <w:r w:rsidRPr="00716D5D">
        <w:rPr>
          <w:sz w:val="28"/>
          <w:szCs w:val="28"/>
        </w:rPr>
        <w:t>;</w:t>
      </w:r>
    </w:p>
    <w:p w:rsidR="007C3F0D" w:rsidRPr="00716D5D" w:rsidRDefault="007C3F0D" w:rsidP="007C3F0D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>-</w:t>
      </w:r>
      <w:r w:rsidRPr="00716D5D">
        <w:rPr>
          <w:spacing w:val="2"/>
          <w:sz w:val="28"/>
          <w:szCs w:val="28"/>
        </w:rPr>
        <w:t>при о</w:t>
      </w:r>
      <w:r w:rsidRPr="00716D5D">
        <w:rPr>
          <w:sz w:val="28"/>
          <w:szCs w:val="28"/>
        </w:rPr>
        <w:t>бо</w:t>
      </w:r>
      <w:r w:rsidRPr="00716D5D">
        <w:rPr>
          <w:spacing w:val="1"/>
          <w:sz w:val="28"/>
          <w:szCs w:val="28"/>
        </w:rPr>
        <w:t>с</w:t>
      </w:r>
      <w:r w:rsidRPr="00716D5D">
        <w:rPr>
          <w:spacing w:val="-2"/>
          <w:sz w:val="28"/>
          <w:szCs w:val="28"/>
        </w:rPr>
        <w:t>н</w:t>
      </w:r>
      <w:r w:rsidRPr="00716D5D">
        <w:rPr>
          <w:spacing w:val="2"/>
          <w:sz w:val="28"/>
          <w:szCs w:val="28"/>
        </w:rPr>
        <w:t>о</w:t>
      </w:r>
      <w:r w:rsidRPr="00716D5D">
        <w:rPr>
          <w:spacing w:val="-1"/>
          <w:sz w:val="28"/>
          <w:szCs w:val="28"/>
        </w:rPr>
        <w:t>в</w:t>
      </w:r>
      <w:r w:rsidRPr="00716D5D">
        <w:rPr>
          <w:sz w:val="28"/>
          <w:szCs w:val="28"/>
        </w:rPr>
        <w:t>а</w:t>
      </w:r>
      <w:r w:rsidRPr="00716D5D">
        <w:rPr>
          <w:spacing w:val="-1"/>
          <w:sz w:val="28"/>
          <w:szCs w:val="28"/>
        </w:rPr>
        <w:t>нны</w:t>
      </w:r>
      <w:r w:rsidRPr="00716D5D">
        <w:rPr>
          <w:sz w:val="28"/>
          <w:szCs w:val="28"/>
        </w:rPr>
        <w:t xml:space="preserve">х </w:t>
      </w:r>
      <w:r w:rsidRPr="00716D5D">
        <w:rPr>
          <w:spacing w:val="2"/>
          <w:sz w:val="28"/>
          <w:szCs w:val="28"/>
        </w:rPr>
        <w:t>ж</w:t>
      </w:r>
      <w:r w:rsidRPr="00716D5D">
        <w:rPr>
          <w:spacing w:val="-3"/>
          <w:sz w:val="28"/>
          <w:szCs w:val="28"/>
        </w:rPr>
        <w:t>а</w:t>
      </w:r>
      <w:r w:rsidRPr="00716D5D">
        <w:rPr>
          <w:sz w:val="28"/>
          <w:szCs w:val="28"/>
        </w:rPr>
        <w:t>ло</w:t>
      </w:r>
      <w:r w:rsidRPr="00716D5D">
        <w:rPr>
          <w:spacing w:val="2"/>
          <w:sz w:val="28"/>
          <w:szCs w:val="28"/>
        </w:rPr>
        <w:t>б</w:t>
      </w:r>
      <w:r w:rsidRPr="00716D5D">
        <w:rPr>
          <w:sz w:val="28"/>
          <w:szCs w:val="28"/>
        </w:rPr>
        <w:t>ах у</w:t>
      </w:r>
      <w:r w:rsidRPr="00716D5D">
        <w:rPr>
          <w:spacing w:val="1"/>
          <w:sz w:val="28"/>
          <w:szCs w:val="28"/>
        </w:rPr>
        <w:t>ч</w:t>
      </w:r>
      <w:r w:rsidRPr="00716D5D">
        <w:rPr>
          <w:spacing w:val="-3"/>
          <w:sz w:val="28"/>
          <w:szCs w:val="28"/>
        </w:rPr>
        <w:t>а</w:t>
      </w:r>
      <w:r w:rsidRPr="00716D5D">
        <w:rPr>
          <w:spacing w:val="1"/>
          <w:sz w:val="28"/>
          <w:szCs w:val="28"/>
        </w:rPr>
        <w:t>ст</w:t>
      </w:r>
      <w:r w:rsidRPr="00716D5D">
        <w:rPr>
          <w:spacing w:val="-1"/>
          <w:sz w:val="28"/>
          <w:szCs w:val="28"/>
        </w:rPr>
        <w:t>ни</w:t>
      </w:r>
      <w:r w:rsidRPr="00716D5D">
        <w:rPr>
          <w:spacing w:val="-3"/>
          <w:sz w:val="28"/>
          <w:szCs w:val="28"/>
        </w:rPr>
        <w:t>к</w:t>
      </w:r>
      <w:r w:rsidRPr="00716D5D">
        <w:rPr>
          <w:spacing w:val="2"/>
          <w:sz w:val="28"/>
          <w:szCs w:val="28"/>
        </w:rPr>
        <w:t>о</w:t>
      </w:r>
      <w:r w:rsidRPr="00716D5D">
        <w:rPr>
          <w:sz w:val="28"/>
          <w:szCs w:val="28"/>
        </w:rPr>
        <w:t>в о</w:t>
      </w:r>
      <w:r w:rsidRPr="00716D5D">
        <w:rPr>
          <w:spacing w:val="2"/>
          <w:sz w:val="28"/>
          <w:szCs w:val="28"/>
        </w:rPr>
        <w:t>б</w:t>
      </w:r>
      <w:r w:rsidRPr="00716D5D">
        <w:rPr>
          <w:spacing w:val="-2"/>
          <w:sz w:val="28"/>
          <w:szCs w:val="28"/>
        </w:rPr>
        <w:t>р</w:t>
      </w:r>
      <w:r w:rsidRPr="00716D5D">
        <w:rPr>
          <w:sz w:val="28"/>
          <w:szCs w:val="28"/>
        </w:rPr>
        <w:t>а</w:t>
      </w:r>
      <w:r w:rsidRPr="00716D5D">
        <w:rPr>
          <w:spacing w:val="-1"/>
          <w:sz w:val="28"/>
          <w:szCs w:val="28"/>
        </w:rPr>
        <w:t>з</w:t>
      </w:r>
      <w:r w:rsidRPr="00716D5D">
        <w:rPr>
          <w:spacing w:val="2"/>
          <w:sz w:val="28"/>
          <w:szCs w:val="28"/>
        </w:rPr>
        <w:t>о</w:t>
      </w:r>
      <w:r w:rsidRPr="00716D5D">
        <w:rPr>
          <w:spacing w:val="1"/>
          <w:sz w:val="28"/>
          <w:szCs w:val="28"/>
        </w:rPr>
        <w:t>в</w:t>
      </w:r>
      <w:r w:rsidRPr="00716D5D">
        <w:rPr>
          <w:spacing w:val="-3"/>
          <w:sz w:val="28"/>
          <w:szCs w:val="28"/>
        </w:rPr>
        <w:t>а</w:t>
      </w:r>
      <w:r w:rsidRPr="00716D5D">
        <w:rPr>
          <w:spacing w:val="1"/>
          <w:sz w:val="28"/>
          <w:szCs w:val="28"/>
        </w:rPr>
        <w:t>т</w:t>
      </w:r>
      <w:r w:rsidRPr="00716D5D">
        <w:rPr>
          <w:sz w:val="28"/>
          <w:szCs w:val="28"/>
        </w:rPr>
        <w:t>ель</w:t>
      </w:r>
      <w:r w:rsidRPr="00716D5D">
        <w:rPr>
          <w:spacing w:val="-1"/>
          <w:sz w:val="28"/>
          <w:szCs w:val="28"/>
        </w:rPr>
        <w:t>н</w:t>
      </w:r>
      <w:r w:rsidRPr="00716D5D">
        <w:rPr>
          <w:spacing w:val="2"/>
          <w:sz w:val="28"/>
          <w:szCs w:val="28"/>
        </w:rPr>
        <w:t>о</w:t>
      </w:r>
      <w:r w:rsidRPr="00716D5D">
        <w:rPr>
          <w:spacing w:val="-2"/>
          <w:sz w:val="28"/>
          <w:szCs w:val="28"/>
        </w:rPr>
        <w:t>г</w:t>
      </w:r>
      <w:r w:rsidRPr="00716D5D">
        <w:rPr>
          <w:sz w:val="28"/>
          <w:szCs w:val="28"/>
        </w:rPr>
        <w:t xml:space="preserve">о </w:t>
      </w:r>
      <w:r w:rsidRPr="00716D5D">
        <w:rPr>
          <w:spacing w:val="-1"/>
          <w:sz w:val="28"/>
          <w:szCs w:val="28"/>
        </w:rPr>
        <w:t>п</w:t>
      </w:r>
      <w:r w:rsidRPr="00716D5D">
        <w:rPr>
          <w:spacing w:val="-2"/>
          <w:sz w:val="28"/>
          <w:szCs w:val="28"/>
        </w:rPr>
        <w:t>р</w:t>
      </w:r>
      <w:r w:rsidRPr="00716D5D">
        <w:rPr>
          <w:spacing w:val="2"/>
          <w:sz w:val="28"/>
          <w:szCs w:val="28"/>
        </w:rPr>
        <w:t>о</w:t>
      </w:r>
      <w:r w:rsidRPr="00716D5D">
        <w:rPr>
          <w:spacing w:val="-1"/>
          <w:sz w:val="28"/>
          <w:szCs w:val="28"/>
        </w:rPr>
        <w:t>ц</w:t>
      </w:r>
      <w:r w:rsidRPr="00716D5D">
        <w:rPr>
          <w:sz w:val="28"/>
          <w:szCs w:val="28"/>
        </w:rPr>
        <w:t>е</w:t>
      </w:r>
      <w:r w:rsidRPr="00716D5D">
        <w:rPr>
          <w:spacing w:val="1"/>
          <w:sz w:val="28"/>
          <w:szCs w:val="28"/>
        </w:rPr>
        <w:t>с</w:t>
      </w:r>
      <w:r w:rsidRPr="00716D5D">
        <w:rPr>
          <w:sz w:val="28"/>
          <w:szCs w:val="28"/>
        </w:rPr>
        <w:t xml:space="preserve">са </w:t>
      </w:r>
      <w:r w:rsidRPr="00716D5D">
        <w:rPr>
          <w:spacing w:val="-1"/>
          <w:sz w:val="28"/>
          <w:szCs w:val="28"/>
        </w:rPr>
        <w:t>н</w:t>
      </w:r>
      <w:r w:rsidRPr="00716D5D">
        <w:rPr>
          <w:sz w:val="28"/>
          <w:szCs w:val="28"/>
        </w:rPr>
        <w:t xml:space="preserve">а </w:t>
      </w:r>
      <w:r w:rsidRPr="00716D5D">
        <w:rPr>
          <w:spacing w:val="-1"/>
          <w:sz w:val="28"/>
          <w:szCs w:val="28"/>
        </w:rPr>
        <w:t>н</w:t>
      </w:r>
      <w:r w:rsidRPr="00716D5D">
        <w:rPr>
          <w:sz w:val="28"/>
          <w:szCs w:val="28"/>
        </w:rPr>
        <w:t>ару</w:t>
      </w:r>
      <w:r w:rsidRPr="00716D5D">
        <w:rPr>
          <w:spacing w:val="-1"/>
          <w:sz w:val="28"/>
          <w:szCs w:val="28"/>
        </w:rPr>
        <w:t>ш</w:t>
      </w:r>
      <w:r w:rsidRPr="00716D5D">
        <w:rPr>
          <w:spacing w:val="1"/>
          <w:sz w:val="28"/>
          <w:szCs w:val="28"/>
        </w:rPr>
        <w:t>е</w:t>
      </w:r>
      <w:r w:rsidRPr="00716D5D">
        <w:rPr>
          <w:spacing w:val="-1"/>
          <w:sz w:val="28"/>
          <w:szCs w:val="28"/>
        </w:rPr>
        <w:t>ни</w:t>
      </w:r>
      <w:r w:rsidRPr="00716D5D">
        <w:rPr>
          <w:sz w:val="28"/>
          <w:szCs w:val="28"/>
        </w:rPr>
        <w:t xml:space="preserve">е работником </w:t>
      </w:r>
      <w:r w:rsidRPr="00716D5D">
        <w:rPr>
          <w:spacing w:val="-1"/>
          <w:sz w:val="28"/>
          <w:szCs w:val="28"/>
        </w:rPr>
        <w:t>н</w:t>
      </w:r>
      <w:r w:rsidRPr="00716D5D">
        <w:rPr>
          <w:spacing w:val="2"/>
          <w:sz w:val="28"/>
          <w:szCs w:val="28"/>
        </w:rPr>
        <w:t>о</w:t>
      </w:r>
      <w:r w:rsidRPr="00716D5D">
        <w:rPr>
          <w:spacing w:val="-2"/>
          <w:sz w:val="28"/>
          <w:szCs w:val="28"/>
        </w:rPr>
        <w:t>р</w:t>
      </w:r>
      <w:r w:rsidRPr="00716D5D">
        <w:rPr>
          <w:sz w:val="28"/>
          <w:szCs w:val="28"/>
        </w:rPr>
        <w:t xml:space="preserve">м </w:t>
      </w:r>
      <w:r w:rsidRPr="00716D5D">
        <w:rPr>
          <w:spacing w:val="-2"/>
          <w:sz w:val="28"/>
          <w:szCs w:val="28"/>
        </w:rPr>
        <w:t>п</w:t>
      </w:r>
      <w:r w:rsidRPr="00716D5D">
        <w:rPr>
          <w:spacing w:val="1"/>
          <w:sz w:val="28"/>
          <w:szCs w:val="28"/>
        </w:rPr>
        <w:t>е</w:t>
      </w:r>
      <w:r w:rsidRPr="00716D5D">
        <w:rPr>
          <w:sz w:val="28"/>
          <w:szCs w:val="28"/>
        </w:rPr>
        <w:t>д</w:t>
      </w:r>
      <w:r w:rsidRPr="00716D5D">
        <w:rPr>
          <w:spacing w:val="-1"/>
          <w:sz w:val="28"/>
          <w:szCs w:val="28"/>
        </w:rPr>
        <w:t>аг</w:t>
      </w:r>
      <w:r w:rsidRPr="00716D5D">
        <w:rPr>
          <w:spacing w:val="2"/>
          <w:sz w:val="28"/>
          <w:szCs w:val="28"/>
        </w:rPr>
        <w:t>о</w:t>
      </w:r>
      <w:r w:rsidRPr="00716D5D">
        <w:rPr>
          <w:spacing w:val="-1"/>
          <w:sz w:val="28"/>
          <w:szCs w:val="28"/>
        </w:rPr>
        <w:t>гич</w:t>
      </w:r>
      <w:r w:rsidRPr="00716D5D">
        <w:rPr>
          <w:spacing w:val="1"/>
          <w:sz w:val="28"/>
          <w:szCs w:val="28"/>
        </w:rPr>
        <w:t>е</w:t>
      </w:r>
      <w:r w:rsidRPr="00716D5D">
        <w:rPr>
          <w:sz w:val="28"/>
          <w:szCs w:val="28"/>
        </w:rPr>
        <w:t>с</w:t>
      </w:r>
      <w:r w:rsidRPr="00716D5D">
        <w:rPr>
          <w:spacing w:val="-1"/>
          <w:sz w:val="28"/>
          <w:szCs w:val="28"/>
        </w:rPr>
        <w:t>к</w:t>
      </w:r>
      <w:r w:rsidRPr="00716D5D">
        <w:rPr>
          <w:spacing w:val="2"/>
          <w:sz w:val="28"/>
          <w:szCs w:val="28"/>
        </w:rPr>
        <w:t>о</w:t>
      </w:r>
      <w:r w:rsidRPr="00716D5D">
        <w:rPr>
          <w:sz w:val="28"/>
          <w:szCs w:val="28"/>
        </w:rPr>
        <w:t xml:space="preserve">й </w:t>
      </w:r>
      <w:r w:rsidRPr="00716D5D">
        <w:rPr>
          <w:spacing w:val="-1"/>
          <w:sz w:val="28"/>
          <w:szCs w:val="28"/>
        </w:rPr>
        <w:t>э</w:t>
      </w:r>
      <w:r w:rsidRPr="00716D5D">
        <w:rPr>
          <w:spacing w:val="1"/>
          <w:sz w:val="28"/>
          <w:szCs w:val="28"/>
        </w:rPr>
        <w:t>т</w:t>
      </w:r>
      <w:r w:rsidRPr="00716D5D">
        <w:rPr>
          <w:spacing w:val="-1"/>
          <w:sz w:val="28"/>
          <w:szCs w:val="28"/>
        </w:rPr>
        <w:t>ики</w:t>
      </w:r>
      <w:r w:rsidRPr="00716D5D">
        <w:rPr>
          <w:sz w:val="28"/>
          <w:szCs w:val="28"/>
        </w:rPr>
        <w:t xml:space="preserve">, </w:t>
      </w:r>
      <w:r w:rsidRPr="00716D5D">
        <w:rPr>
          <w:spacing w:val="-1"/>
          <w:sz w:val="28"/>
          <w:szCs w:val="28"/>
        </w:rPr>
        <w:t>п</w:t>
      </w:r>
      <w:r w:rsidRPr="00716D5D">
        <w:rPr>
          <w:sz w:val="28"/>
          <w:szCs w:val="28"/>
        </w:rPr>
        <w:t>ра</w:t>
      </w:r>
      <w:r w:rsidRPr="00716D5D">
        <w:rPr>
          <w:spacing w:val="1"/>
          <w:sz w:val="28"/>
          <w:szCs w:val="28"/>
        </w:rPr>
        <w:t>в</w:t>
      </w:r>
      <w:r w:rsidRPr="00716D5D">
        <w:rPr>
          <w:spacing w:val="-1"/>
          <w:sz w:val="28"/>
          <w:szCs w:val="28"/>
        </w:rPr>
        <w:t>и</w:t>
      </w:r>
      <w:r w:rsidRPr="00716D5D">
        <w:rPr>
          <w:sz w:val="28"/>
          <w:szCs w:val="28"/>
        </w:rPr>
        <w:t xml:space="preserve">л </w:t>
      </w:r>
      <w:r w:rsidRPr="00716D5D">
        <w:rPr>
          <w:spacing w:val="-2"/>
          <w:sz w:val="28"/>
          <w:szCs w:val="28"/>
        </w:rPr>
        <w:t>п</w:t>
      </w:r>
      <w:r w:rsidRPr="00716D5D">
        <w:rPr>
          <w:spacing w:val="2"/>
          <w:sz w:val="28"/>
          <w:szCs w:val="28"/>
        </w:rPr>
        <w:t>о</w:t>
      </w:r>
      <w:r w:rsidRPr="00716D5D">
        <w:rPr>
          <w:spacing w:val="-1"/>
          <w:sz w:val="28"/>
          <w:szCs w:val="28"/>
        </w:rPr>
        <w:t>в</w:t>
      </w:r>
      <w:r w:rsidRPr="00716D5D">
        <w:rPr>
          <w:spacing w:val="1"/>
          <w:sz w:val="28"/>
          <w:szCs w:val="28"/>
        </w:rPr>
        <w:t>е</w:t>
      </w:r>
      <w:r w:rsidRPr="00716D5D">
        <w:rPr>
          <w:sz w:val="28"/>
          <w:szCs w:val="28"/>
        </w:rPr>
        <w:t>д</w:t>
      </w:r>
      <w:r w:rsidRPr="00716D5D">
        <w:rPr>
          <w:spacing w:val="1"/>
          <w:sz w:val="28"/>
          <w:szCs w:val="28"/>
        </w:rPr>
        <w:t>е</w:t>
      </w:r>
      <w:r w:rsidRPr="00716D5D">
        <w:rPr>
          <w:spacing w:val="-1"/>
          <w:sz w:val="28"/>
          <w:szCs w:val="28"/>
        </w:rPr>
        <w:t>ни</w:t>
      </w:r>
      <w:r w:rsidRPr="00716D5D">
        <w:rPr>
          <w:sz w:val="28"/>
          <w:szCs w:val="28"/>
        </w:rPr>
        <w:t xml:space="preserve">я и </w:t>
      </w:r>
      <w:r w:rsidRPr="00716D5D">
        <w:rPr>
          <w:sz w:val="28"/>
          <w:szCs w:val="28"/>
        </w:rPr>
        <w:lastRenderedPageBreak/>
        <w:t>раб</w:t>
      </w:r>
      <w:r w:rsidRPr="00716D5D">
        <w:rPr>
          <w:spacing w:val="2"/>
          <w:sz w:val="28"/>
          <w:szCs w:val="28"/>
        </w:rPr>
        <w:t>о</w:t>
      </w:r>
      <w:r w:rsidRPr="00716D5D">
        <w:rPr>
          <w:spacing w:val="-1"/>
          <w:sz w:val="28"/>
          <w:szCs w:val="28"/>
        </w:rPr>
        <w:t>т</w:t>
      </w:r>
      <w:r w:rsidRPr="00716D5D">
        <w:rPr>
          <w:sz w:val="28"/>
          <w:szCs w:val="28"/>
        </w:rPr>
        <w:t xml:space="preserve">ы с </w:t>
      </w:r>
      <w:r w:rsidRPr="00716D5D">
        <w:rPr>
          <w:spacing w:val="17"/>
          <w:sz w:val="28"/>
          <w:szCs w:val="28"/>
        </w:rPr>
        <w:t>обучающимися (воспитанниками)</w:t>
      </w:r>
      <w:r w:rsidRPr="00716D5D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716D5D">
        <w:rPr>
          <w:sz w:val="28"/>
          <w:szCs w:val="28"/>
        </w:rPr>
        <w:t>а</w:t>
      </w:r>
      <w:r>
        <w:rPr>
          <w:sz w:val="28"/>
          <w:szCs w:val="28"/>
        </w:rPr>
        <w:t xml:space="preserve"> </w:t>
      </w:r>
      <w:r w:rsidRPr="00716D5D">
        <w:rPr>
          <w:spacing w:val="1"/>
          <w:sz w:val="28"/>
          <w:szCs w:val="28"/>
        </w:rPr>
        <w:t>т</w:t>
      </w:r>
      <w:r w:rsidRPr="00716D5D">
        <w:rPr>
          <w:sz w:val="28"/>
          <w:szCs w:val="28"/>
        </w:rPr>
        <w:t>а</w:t>
      </w:r>
      <w:r w:rsidRPr="00716D5D">
        <w:rPr>
          <w:spacing w:val="-3"/>
          <w:sz w:val="28"/>
          <w:szCs w:val="28"/>
        </w:rPr>
        <w:t>к</w:t>
      </w:r>
      <w:r w:rsidRPr="00716D5D">
        <w:rPr>
          <w:spacing w:val="2"/>
          <w:sz w:val="28"/>
          <w:szCs w:val="28"/>
        </w:rPr>
        <w:t>ж</w:t>
      </w:r>
      <w:r w:rsidRPr="00716D5D">
        <w:rPr>
          <w:sz w:val="28"/>
          <w:szCs w:val="28"/>
        </w:rPr>
        <w:t xml:space="preserve">е </w:t>
      </w:r>
      <w:r w:rsidRPr="00716D5D">
        <w:rPr>
          <w:spacing w:val="-1"/>
          <w:sz w:val="28"/>
          <w:szCs w:val="28"/>
        </w:rPr>
        <w:t>н</w:t>
      </w:r>
      <w:r w:rsidRPr="00716D5D">
        <w:rPr>
          <w:sz w:val="28"/>
          <w:szCs w:val="28"/>
        </w:rPr>
        <w:t xml:space="preserve">а </w:t>
      </w:r>
      <w:r w:rsidRPr="00716D5D">
        <w:rPr>
          <w:spacing w:val="-1"/>
          <w:sz w:val="28"/>
          <w:szCs w:val="28"/>
        </w:rPr>
        <w:t>ни</w:t>
      </w:r>
      <w:r w:rsidRPr="00716D5D">
        <w:rPr>
          <w:spacing w:val="1"/>
          <w:sz w:val="28"/>
          <w:szCs w:val="28"/>
        </w:rPr>
        <w:t>з</w:t>
      </w:r>
      <w:r w:rsidRPr="00716D5D">
        <w:rPr>
          <w:spacing w:val="-3"/>
          <w:sz w:val="28"/>
          <w:szCs w:val="28"/>
        </w:rPr>
        <w:t>к</w:t>
      </w:r>
      <w:r w:rsidRPr="00716D5D">
        <w:rPr>
          <w:spacing w:val="2"/>
          <w:sz w:val="28"/>
          <w:szCs w:val="28"/>
        </w:rPr>
        <w:t>о</w:t>
      </w:r>
      <w:r w:rsidRPr="00716D5D">
        <w:rPr>
          <w:sz w:val="28"/>
          <w:szCs w:val="28"/>
        </w:rPr>
        <w:t xml:space="preserve">е </w:t>
      </w:r>
      <w:r w:rsidRPr="00716D5D">
        <w:rPr>
          <w:spacing w:val="-1"/>
          <w:sz w:val="28"/>
          <w:szCs w:val="28"/>
        </w:rPr>
        <w:t>к</w:t>
      </w:r>
      <w:r w:rsidRPr="00716D5D">
        <w:rPr>
          <w:sz w:val="28"/>
          <w:szCs w:val="28"/>
        </w:rPr>
        <w:t>а</w:t>
      </w:r>
      <w:r w:rsidRPr="00716D5D">
        <w:rPr>
          <w:spacing w:val="-1"/>
          <w:sz w:val="28"/>
          <w:szCs w:val="28"/>
        </w:rPr>
        <w:t>ч</w:t>
      </w:r>
      <w:r w:rsidRPr="00716D5D">
        <w:rPr>
          <w:spacing w:val="1"/>
          <w:sz w:val="28"/>
          <w:szCs w:val="28"/>
        </w:rPr>
        <w:t>е</w:t>
      </w:r>
      <w:r w:rsidRPr="00716D5D">
        <w:rPr>
          <w:sz w:val="28"/>
          <w:szCs w:val="28"/>
        </w:rPr>
        <w:t>с</w:t>
      </w:r>
      <w:r w:rsidRPr="00716D5D">
        <w:rPr>
          <w:spacing w:val="1"/>
          <w:sz w:val="28"/>
          <w:szCs w:val="28"/>
        </w:rPr>
        <w:t>т</w:t>
      </w:r>
      <w:r w:rsidRPr="00716D5D">
        <w:rPr>
          <w:spacing w:val="-1"/>
          <w:sz w:val="28"/>
          <w:szCs w:val="28"/>
        </w:rPr>
        <w:t>в</w:t>
      </w:r>
      <w:r w:rsidRPr="00716D5D">
        <w:rPr>
          <w:sz w:val="28"/>
          <w:szCs w:val="28"/>
        </w:rPr>
        <w:t xml:space="preserve">о </w:t>
      </w:r>
      <w:r w:rsidRPr="00716D5D">
        <w:rPr>
          <w:spacing w:val="2"/>
          <w:sz w:val="28"/>
          <w:szCs w:val="28"/>
        </w:rPr>
        <w:t>о</w:t>
      </w:r>
      <w:r w:rsidRPr="00716D5D">
        <w:rPr>
          <w:sz w:val="28"/>
          <w:szCs w:val="28"/>
        </w:rPr>
        <w:t>бу</w:t>
      </w:r>
      <w:r w:rsidRPr="00716D5D">
        <w:rPr>
          <w:spacing w:val="-1"/>
          <w:sz w:val="28"/>
          <w:szCs w:val="28"/>
        </w:rPr>
        <w:t>ч</w:t>
      </w:r>
      <w:r w:rsidRPr="00716D5D">
        <w:rPr>
          <w:spacing w:val="1"/>
          <w:sz w:val="28"/>
          <w:szCs w:val="28"/>
        </w:rPr>
        <w:t>е</w:t>
      </w:r>
      <w:r w:rsidRPr="00716D5D">
        <w:rPr>
          <w:spacing w:val="-2"/>
          <w:sz w:val="28"/>
          <w:szCs w:val="28"/>
        </w:rPr>
        <w:t>н</w:t>
      </w:r>
      <w:r w:rsidRPr="00716D5D">
        <w:rPr>
          <w:spacing w:val="-1"/>
          <w:sz w:val="28"/>
          <w:szCs w:val="28"/>
        </w:rPr>
        <w:t>и</w:t>
      </w:r>
      <w:r w:rsidRPr="00716D5D">
        <w:rPr>
          <w:sz w:val="28"/>
          <w:szCs w:val="28"/>
        </w:rPr>
        <w:t>я,</w:t>
      </w:r>
      <w:r>
        <w:rPr>
          <w:sz w:val="28"/>
          <w:szCs w:val="28"/>
        </w:rPr>
        <w:t xml:space="preserve"> </w:t>
      </w:r>
      <w:r w:rsidRPr="00716D5D">
        <w:rPr>
          <w:spacing w:val="-2"/>
          <w:sz w:val="28"/>
          <w:szCs w:val="28"/>
        </w:rPr>
        <w:t>п</w:t>
      </w:r>
      <w:r w:rsidRPr="00716D5D">
        <w:rPr>
          <w:spacing w:val="2"/>
          <w:sz w:val="28"/>
          <w:szCs w:val="28"/>
        </w:rPr>
        <w:t>о</w:t>
      </w:r>
      <w:r w:rsidRPr="00716D5D">
        <w:rPr>
          <w:sz w:val="28"/>
          <w:szCs w:val="28"/>
        </w:rPr>
        <w:t>д</w:t>
      </w:r>
      <w:r w:rsidRPr="00716D5D">
        <w:rPr>
          <w:spacing w:val="-1"/>
          <w:sz w:val="28"/>
          <w:szCs w:val="28"/>
        </w:rPr>
        <w:t>т</w:t>
      </w:r>
      <w:r w:rsidRPr="00716D5D">
        <w:rPr>
          <w:spacing w:val="1"/>
          <w:sz w:val="28"/>
          <w:szCs w:val="28"/>
        </w:rPr>
        <w:t>в</w:t>
      </w:r>
      <w:r w:rsidRPr="00716D5D">
        <w:rPr>
          <w:sz w:val="28"/>
          <w:szCs w:val="28"/>
        </w:rPr>
        <w:t>ержд</w:t>
      </w:r>
      <w:r w:rsidRPr="00716D5D">
        <w:rPr>
          <w:spacing w:val="1"/>
          <w:sz w:val="28"/>
          <w:szCs w:val="28"/>
        </w:rPr>
        <w:t>ё</w:t>
      </w:r>
      <w:r w:rsidRPr="00716D5D">
        <w:rPr>
          <w:spacing w:val="-1"/>
          <w:sz w:val="28"/>
          <w:szCs w:val="28"/>
        </w:rPr>
        <w:t>нны</w:t>
      </w:r>
      <w:r w:rsidRPr="00716D5D">
        <w:rPr>
          <w:sz w:val="28"/>
          <w:szCs w:val="28"/>
        </w:rPr>
        <w:t>х ре</w:t>
      </w:r>
      <w:r w:rsidRPr="00716D5D">
        <w:rPr>
          <w:spacing w:val="1"/>
          <w:sz w:val="28"/>
          <w:szCs w:val="28"/>
        </w:rPr>
        <w:t>з</w:t>
      </w:r>
      <w:r w:rsidRPr="00716D5D">
        <w:rPr>
          <w:sz w:val="28"/>
          <w:szCs w:val="28"/>
        </w:rPr>
        <w:t>ул</w:t>
      </w:r>
      <w:r w:rsidRPr="00716D5D">
        <w:rPr>
          <w:spacing w:val="-1"/>
          <w:sz w:val="28"/>
          <w:szCs w:val="28"/>
        </w:rPr>
        <w:t>ь</w:t>
      </w:r>
      <w:r w:rsidRPr="00716D5D">
        <w:rPr>
          <w:spacing w:val="1"/>
          <w:sz w:val="28"/>
          <w:szCs w:val="28"/>
        </w:rPr>
        <w:t>т</w:t>
      </w:r>
      <w:r w:rsidRPr="00716D5D">
        <w:rPr>
          <w:sz w:val="28"/>
          <w:szCs w:val="28"/>
        </w:rPr>
        <w:t>а</w:t>
      </w:r>
      <w:r w:rsidRPr="00716D5D">
        <w:rPr>
          <w:spacing w:val="1"/>
          <w:sz w:val="28"/>
          <w:szCs w:val="28"/>
        </w:rPr>
        <w:t>т</w:t>
      </w:r>
      <w:r w:rsidRPr="00716D5D">
        <w:rPr>
          <w:spacing w:val="-3"/>
          <w:sz w:val="28"/>
          <w:szCs w:val="28"/>
        </w:rPr>
        <w:t>а</w:t>
      </w:r>
      <w:r w:rsidRPr="00716D5D">
        <w:rPr>
          <w:spacing w:val="2"/>
          <w:sz w:val="28"/>
          <w:szCs w:val="28"/>
        </w:rPr>
        <w:t>м</w:t>
      </w:r>
      <w:r w:rsidRPr="00716D5D">
        <w:rPr>
          <w:sz w:val="28"/>
          <w:szCs w:val="28"/>
        </w:rPr>
        <w:t xml:space="preserve">и </w:t>
      </w:r>
      <w:r w:rsidRPr="00716D5D">
        <w:rPr>
          <w:spacing w:val="-1"/>
          <w:sz w:val="28"/>
          <w:szCs w:val="28"/>
        </w:rPr>
        <w:t>п</w:t>
      </w:r>
      <w:r w:rsidRPr="00716D5D">
        <w:rPr>
          <w:sz w:val="28"/>
          <w:szCs w:val="28"/>
        </w:rPr>
        <w:t>ро</w:t>
      </w:r>
      <w:r w:rsidRPr="00716D5D">
        <w:rPr>
          <w:spacing w:val="1"/>
          <w:sz w:val="28"/>
          <w:szCs w:val="28"/>
        </w:rPr>
        <w:t>ве</w:t>
      </w:r>
      <w:r w:rsidRPr="00716D5D">
        <w:rPr>
          <w:spacing w:val="-2"/>
          <w:sz w:val="28"/>
          <w:szCs w:val="28"/>
        </w:rPr>
        <w:t>д</w:t>
      </w:r>
      <w:r w:rsidRPr="00716D5D">
        <w:rPr>
          <w:spacing w:val="1"/>
          <w:sz w:val="28"/>
          <w:szCs w:val="28"/>
        </w:rPr>
        <w:t>ё</w:t>
      </w:r>
      <w:r w:rsidRPr="00716D5D">
        <w:rPr>
          <w:spacing w:val="-1"/>
          <w:sz w:val="28"/>
          <w:szCs w:val="28"/>
        </w:rPr>
        <w:t>нн</w:t>
      </w:r>
      <w:r w:rsidRPr="00716D5D">
        <w:rPr>
          <w:spacing w:val="2"/>
          <w:sz w:val="28"/>
          <w:szCs w:val="28"/>
        </w:rPr>
        <w:t>о</w:t>
      </w:r>
      <w:r w:rsidRPr="00716D5D">
        <w:rPr>
          <w:spacing w:val="-2"/>
          <w:sz w:val="28"/>
          <w:szCs w:val="28"/>
        </w:rPr>
        <w:t>г</w:t>
      </w:r>
      <w:r w:rsidRPr="00716D5D">
        <w:rPr>
          <w:sz w:val="28"/>
          <w:szCs w:val="28"/>
        </w:rPr>
        <w:t>о сл</w:t>
      </w:r>
      <w:r w:rsidRPr="00716D5D">
        <w:rPr>
          <w:spacing w:val="-2"/>
          <w:sz w:val="28"/>
          <w:szCs w:val="28"/>
        </w:rPr>
        <w:t>у</w:t>
      </w:r>
      <w:r w:rsidRPr="00716D5D">
        <w:rPr>
          <w:spacing w:val="2"/>
          <w:sz w:val="28"/>
          <w:szCs w:val="28"/>
        </w:rPr>
        <w:t>ж</w:t>
      </w:r>
      <w:r w:rsidRPr="00716D5D">
        <w:rPr>
          <w:sz w:val="28"/>
          <w:szCs w:val="28"/>
        </w:rPr>
        <w:t>е</w:t>
      </w:r>
      <w:r w:rsidRPr="00716D5D">
        <w:rPr>
          <w:spacing w:val="2"/>
          <w:sz w:val="28"/>
          <w:szCs w:val="28"/>
        </w:rPr>
        <w:t>б</w:t>
      </w:r>
      <w:r w:rsidRPr="00716D5D">
        <w:rPr>
          <w:spacing w:val="-2"/>
          <w:sz w:val="28"/>
          <w:szCs w:val="28"/>
        </w:rPr>
        <w:t>н</w:t>
      </w:r>
      <w:r w:rsidRPr="00716D5D">
        <w:rPr>
          <w:spacing w:val="2"/>
          <w:sz w:val="28"/>
          <w:szCs w:val="28"/>
        </w:rPr>
        <w:t>о</w:t>
      </w:r>
      <w:r w:rsidRPr="00716D5D">
        <w:rPr>
          <w:spacing w:val="-2"/>
          <w:sz w:val="28"/>
          <w:szCs w:val="28"/>
        </w:rPr>
        <w:t>г</w:t>
      </w:r>
      <w:r w:rsidRPr="00716D5D">
        <w:rPr>
          <w:sz w:val="28"/>
          <w:szCs w:val="28"/>
        </w:rPr>
        <w:t>о ра</w:t>
      </w:r>
      <w:r w:rsidRPr="00716D5D">
        <w:rPr>
          <w:spacing w:val="1"/>
          <w:sz w:val="28"/>
          <w:szCs w:val="28"/>
        </w:rPr>
        <w:t>с</w:t>
      </w:r>
      <w:r w:rsidRPr="00716D5D">
        <w:rPr>
          <w:sz w:val="28"/>
          <w:szCs w:val="28"/>
        </w:rPr>
        <w:t>сл</w:t>
      </w:r>
      <w:r w:rsidRPr="00716D5D">
        <w:rPr>
          <w:spacing w:val="1"/>
          <w:sz w:val="28"/>
          <w:szCs w:val="28"/>
        </w:rPr>
        <w:t>е</w:t>
      </w:r>
      <w:r w:rsidRPr="00716D5D">
        <w:rPr>
          <w:spacing w:val="-2"/>
          <w:sz w:val="28"/>
          <w:szCs w:val="28"/>
        </w:rPr>
        <w:t>д</w:t>
      </w:r>
      <w:r w:rsidRPr="00716D5D">
        <w:rPr>
          <w:spacing w:val="2"/>
          <w:sz w:val="28"/>
          <w:szCs w:val="28"/>
        </w:rPr>
        <w:t>о</w:t>
      </w:r>
      <w:r w:rsidRPr="00716D5D">
        <w:rPr>
          <w:spacing w:val="1"/>
          <w:sz w:val="28"/>
          <w:szCs w:val="28"/>
        </w:rPr>
        <w:t>в</w:t>
      </w:r>
      <w:r w:rsidRPr="00716D5D">
        <w:rPr>
          <w:sz w:val="28"/>
          <w:szCs w:val="28"/>
        </w:rPr>
        <w:t>а</w:t>
      </w:r>
      <w:r w:rsidRPr="00716D5D">
        <w:rPr>
          <w:spacing w:val="-1"/>
          <w:sz w:val="28"/>
          <w:szCs w:val="28"/>
        </w:rPr>
        <w:t>ни</w:t>
      </w:r>
      <w:r w:rsidRPr="00716D5D">
        <w:rPr>
          <w:sz w:val="28"/>
          <w:szCs w:val="28"/>
        </w:rPr>
        <w:t>я (проверки);</w:t>
      </w:r>
    </w:p>
    <w:p w:rsidR="007C3F0D" w:rsidRPr="00716D5D" w:rsidRDefault="007C3F0D" w:rsidP="007C3F0D">
      <w:pPr>
        <w:widowControl w:val="0"/>
        <w:autoSpaceDE w:val="0"/>
        <w:autoSpaceDN w:val="0"/>
        <w:adjustRightInd w:val="0"/>
        <w:ind w:firstLine="709"/>
        <w:jc w:val="both"/>
        <w:rPr>
          <w:spacing w:val="7"/>
          <w:sz w:val="28"/>
          <w:szCs w:val="28"/>
        </w:rPr>
      </w:pPr>
      <w:r w:rsidRPr="00716D5D">
        <w:rPr>
          <w:spacing w:val="2"/>
          <w:sz w:val="28"/>
          <w:szCs w:val="28"/>
        </w:rPr>
        <w:t>- при о</w:t>
      </w:r>
      <w:r w:rsidRPr="00716D5D">
        <w:rPr>
          <w:spacing w:val="-1"/>
          <w:sz w:val="28"/>
          <w:szCs w:val="28"/>
        </w:rPr>
        <w:t>тк</w:t>
      </w:r>
      <w:r w:rsidRPr="00716D5D">
        <w:rPr>
          <w:sz w:val="28"/>
          <w:szCs w:val="28"/>
        </w:rPr>
        <w:t>азе от у</w:t>
      </w:r>
      <w:r w:rsidRPr="00716D5D">
        <w:rPr>
          <w:spacing w:val="1"/>
          <w:sz w:val="28"/>
          <w:szCs w:val="28"/>
        </w:rPr>
        <w:t>ч</w:t>
      </w:r>
      <w:r w:rsidRPr="00716D5D">
        <w:rPr>
          <w:spacing w:val="-3"/>
          <w:sz w:val="28"/>
          <w:szCs w:val="28"/>
        </w:rPr>
        <w:t>а</w:t>
      </w:r>
      <w:r w:rsidRPr="00716D5D">
        <w:rPr>
          <w:spacing w:val="1"/>
          <w:sz w:val="28"/>
          <w:szCs w:val="28"/>
        </w:rPr>
        <w:t>ст</w:t>
      </w:r>
      <w:r w:rsidRPr="00716D5D">
        <w:rPr>
          <w:spacing w:val="-1"/>
          <w:sz w:val="28"/>
          <w:szCs w:val="28"/>
        </w:rPr>
        <w:t>и</w:t>
      </w:r>
      <w:r w:rsidRPr="00716D5D">
        <w:rPr>
          <w:sz w:val="28"/>
          <w:szCs w:val="28"/>
        </w:rPr>
        <w:t xml:space="preserve">я </w:t>
      </w:r>
      <w:r w:rsidRPr="00716D5D">
        <w:rPr>
          <w:spacing w:val="1"/>
          <w:sz w:val="28"/>
          <w:szCs w:val="28"/>
        </w:rPr>
        <w:t xml:space="preserve">в </w:t>
      </w:r>
      <w:r w:rsidRPr="00716D5D">
        <w:rPr>
          <w:sz w:val="28"/>
          <w:szCs w:val="28"/>
        </w:rPr>
        <w:t>м</w:t>
      </w:r>
      <w:r w:rsidRPr="00716D5D">
        <w:rPr>
          <w:spacing w:val="1"/>
          <w:sz w:val="28"/>
          <w:szCs w:val="28"/>
        </w:rPr>
        <w:t>е</w:t>
      </w:r>
      <w:r w:rsidRPr="00716D5D">
        <w:rPr>
          <w:spacing w:val="-2"/>
          <w:sz w:val="28"/>
          <w:szCs w:val="28"/>
        </w:rPr>
        <w:t>р</w:t>
      </w:r>
      <w:r w:rsidRPr="00716D5D">
        <w:rPr>
          <w:spacing w:val="2"/>
          <w:sz w:val="28"/>
          <w:szCs w:val="28"/>
        </w:rPr>
        <w:t>о</w:t>
      </w:r>
      <w:r w:rsidRPr="00716D5D">
        <w:rPr>
          <w:spacing w:val="-2"/>
          <w:sz w:val="28"/>
          <w:szCs w:val="28"/>
        </w:rPr>
        <w:t>п</w:t>
      </w:r>
      <w:r w:rsidRPr="00716D5D">
        <w:rPr>
          <w:sz w:val="28"/>
          <w:szCs w:val="28"/>
        </w:rPr>
        <w:t>р</w:t>
      </w:r>
      <w:r w:rsidRPr="00716D5D">
        <w:rPr>
          <w:spacing w:val="-1"/>
          <w:sz w:val="28"/>
          <w:szCs w:val="28"/>
        </w:rPr>
        <w:t>и</w:t>
      </w:r>
      <w:r w:rsidRPr="00716D5D">
        <w:rPr>
          <w:sz w:val="28"/>
          <w:szCs w:val="28"/>
        </w:rPr>
        <w:t>я</w:t>
      </w:r>
      <w:r w:rsidRPr="00716D5D">
        <w:rPr>
          <w:spacing w:val="1"/>
          <w:sz w:val="28"/>
          <w:szCs w:val="28"/>
        </w:rPr>
        <w:t>т</w:t>
      </w:r>
      <w:r w:rsidRPr="00716D5D">
        <w:rPr>
          <w:spacing w:val="-1"/>
          <w:sz w:val="28"/>
          <w:szCs w:val="28"/>
        </w:rPr>
        <w:t>и</w:t>
      </w:r>
      <w:r w:rsidRPr="00716D5D">
        <w:rPr>
          <w:sz w:val="28"/>
          <w:szCs w:val="28"/>
        </w:rPr>
        <w:t>я</w:t>
      </w:r>
      <w:r w:rsidRPr="00716D5D">
        <w:rPr>
          <w:spacing w:val="-2"/>
          <w:sz w:val="28"/>
          <w:szCs w:val="28"/>
        </w:rPr>
        <w:t>х, проводимых в соответствии с планом работы организации</w:t>
      </w:r>
      <w:r w:rsidRPr="00716D5D">
        <w:rPr>
          <w:sz w:val="28"/>
          <w:szCs w:val="28"/>
        </w:rPr>
        <w:t>;</w:t>
      </w:r>
    </w:p>
    <w:p w:rsidR="00D612E5" w:rsidRDefault="00D612E5" w:rsidP="007C3F0D">
      <w:pPr>
        <w:shd w:val="clear" w:color="auto" w:fill="FFFFFF"/>
        <w:autoSpaceDN w:val="0"/>
        <w:adjustRightInd w:val="0"/>
        <w:ind w:right="560" w:firstLine="709"/>
        <w:jc w:val="both"/>
        <w:rPr>
          <w:spacing w:val="-1"/>
          <w:sz w:val="28"/>
          <w:szCs w:val="28"/>
        </w:rPr>
      </w:pPr>
      <w:r>
        <w:rPr>
          <w:spacing w:val="2"/>
          <w:sz w:val="28"/>
          <w:szCs w:val="28"/>
        </w:rPr>
        <w:t>-</w:t>
      </w:r>
      <w:r w:rsidR="007C3F0D" w:rsidRPr="00716D5D">
        <w:rPr>
          <w:spacing w:val="2"/>
          <w:sz w:val="28"/>
          <w:szCs w:val="28"/>
        </w:rPr>
        <w:t>при</w:t>
      </w:r>
      <w:r w:rsidR="007C3F0D" w:rsidRPr="00716D5D">
        <w:rPr>
          <w:spacing w:val="-1"/>
          <w:sz w:val="28"/>
          <w:szCs w:val="28"/>
        </w:rPr>
        <w:t xml:space="preserve"> н</w:t>
      </w:r>
      <w:r w:rsidR="007C3F0D" w:rsidRPr="00716D5D">
        <w:rPr>
          <w:sz w:val="28"/>
          <w:szCs w:val="28"/>
        </w:rPr>
        <w:t>ару</w:t>
      </w:r>
      <w:r w:rsidR="007C3F0D" w:rsidRPr="00716D5D">
        <w:rPr>
          <w:spacing w:val="-1"/>
          <w:sz w:val="28"/>
          <w:szCs w:val="28"/>
        </w:rPr>
        <w:t>ш</w:t>
      </w:r>
      <w:r w:rsidR="007C3F0D" w:rsidRPr="00716D5D">
        <w:rPr>
          <w:spacing w:val="1"/>
          <w:sz w:val="28"/>
          <w:szCs w:val="28"/>
        </w:rPr>
        <w:t>е</w:t>
      </w:r>
      <w:r w:rsidR="007C3F0D" w:rsidRPr="00716D5D">
        <w:rPr>
          <w:spacing w:val="-1"/>
          <w:sz w:val="28"/>
          <w:szCs w:val="28"/>
        </w:rPr>
        <w:t>ни</w:t>
      </w:r>
      <w:r w:rsidR="007C3F0D" w:rsidRPr="00716D5D">
        <w:rPr>
          <w:sz w:val="28"/>
          <w:szCs w:val="28"/>
        </w:rPr>
        <w:t xml:space="preserve">и </w:t>
      </w:r>
      <w:r w:rsidR="007C3F0D" w:rsidRPr="00716D5D">
        <w:rPr>
          <w:spacing w:val="-1"/>
          <w:sz w:val="28"/>
          <w:szCs w:val="28"/>
        </w:rPr>
        <w:t>п</w:t>
      </w:r>
      <w:r w:rsidR="007C3F0D" w:rsidRPr="00716D5D">
        <w:rPr>
          <w:sz w:val="28"/>
          <w:szCs w:val="28"/>
        </w:rPr>
        <w:t>ра</w:t>
      </w:r>
      <w:r w:rsidR="007C3F0D" w:rsidRPr="00716D5D">
        <w:rPr>
          <w:spacing w:val="1"/>
          <w:sz w:val="28"/>
          <w:szCs w:val="28"/>
        </w:rPr>
        <w:t>в</w:t>
      </w:r>
      <w:r w:rsidR="007C3F0D" w:rsidRPr="00716D5D">
        <w:rPr>
          <w:spacing w:val="-1"/>
          <w:sz w:val="28"/>
          <w:szCs w:val="28"/>
        </w:rPr>
        <w:t>и</w:t>
      </w:r>
      <w:r w:rsidR="007C3F0D" w:rsidRPr="00716D5D">
        <w:rPr>
          <w:sz w:val="28"/>
          <w:szCs w:val="28"/>
        </w:rPr>
        <w:t xml:space="preserve">л </w:t>
      </w:r>
      <w:r w:rsidR="007C3F0D" w:rsidRPr="00716D5D">
        <w:rPr>
          <w:spacing w:val="-1"/>
          <w:sz w:val="28"/>
          <w:szCs w:val="28"/>
        </w:rPr>
        <w:t>в</w:t>
      </w:r>
      <w:r w:rsidR="007C3F0D" w:rsidRPr="00716D5D">
        <w:rPr>
          <w:spacing w:val="9"/>
          <w:sz w:val="28"/>
          <w:szCs w:val="28"/>
        </w:rPr>
        <w:t>е</w:t>
      </w:r>
      <w:r w:rsidR="007C3F0D" w:rsidRPr="00716D5D">
        <w:rPr>
          <w:sz w:val="28"/>
          <w:szCs w:val="28"/>
        </w:rPr>
        <w:t>д</w:t>
      </w:r>
      <w:r w:rsidR="007C3F0D" w:rsidRPr="00716D5D">
        <w:rPr>
          <w:spacing w:val="1"/>
          <w:sz w:val="28"/>
          <w:szCs w:val="28"/>
        </w:rPr>
        <w:t>е</w:t>
      </w:r>
      <w:r w:rsidR="007C3F0D" w:rsidRPr="00716D5D">
        <w:rPr>
          <w:spacing w:val="-1"/>
          <w:sz w:val="28"/>
          <w:szCs w:val="28"/>
        </w:rPr>
        <w:t>ни</w:t>
      </w:r>
      <w:r w:rsidR="007C3F0D" w:rsidRPr="00716D5D">
        <w:rPr>
          <w:sz w:val="28"/>
          <w:szCs w:val="28"/>
        </w:rPr>
        <w:t>я д</w:t>
      </w:r>
      <w:r w:rsidR="007C3F0D" w:rsidRPr="00716D5D">
        <w:rPr>
          <w:spacing w:val="2"/>
          <w:sz w:val="28"/>
          <w:szCs w:val="28"/>
        </w:rPr>
        <w:t>о</w:t>
      </w:r>
      <w:r w:rsidR="007C3F0D" w:rsidRPr="00716D5D">
        <w:rPr>
          <w:spacing w:val="-1"/>
          <w:sz w:val="28"/>
          <w:szCs w:val="28"/>
        </w:rPr>
        <w:t>к</w:t>
      </w:r>
      <w:r w:rsidR="007C3F0D" w:rsidRPr="00716D5D">
        <w:rPr>
          <w:spacing w:val="-2"/>
          <w:sz w:val="28"/>
          <w:szCs w:val="28"/>
        </w:rPr>
        <w:t>у</w:t>
      </w:r>
      <w:r w:rsidR="007C3F0D" w:rsidRPr="00716D5D">
        <w:rPr>
          <w:spacing w:val="2"/>
          <w:sz w:val="28"/>
          <w:szCs w:val="28"/>
        </w:rPr>
        <w:t>м</w:t>
      </w:r>
      <w:r w:rsidR="007C3F0D" w:rsidRPr="00716D5D">
        <w:rPr>
          <w:sz w:val="28"/>
          <w:szCs w:val="28"/>
        </w:rPr>
        <w:t>е</w:t>
      </w:r>
      <w:r w:rsidR="007C3F0D" w:rsidRPr="00716D5D">
        <w:rPr>
          <w:spacing w:val="-1"/>
          <w:sz w:val="28"/>
          <w:szCs w:val="28"/>
        </w:rPr>
        <w:t>н</w:t>
      </w:r>
      <w:r w:rsidR="007C3F0D" w:rsidRPr="00716D5D">
        <w:rPr>
          <w:spacing w:val="1"/>
          <w:sz w:val="28"/>
          <w:szCs w:val="28"/>
        </w:rPr>
        <w:t>т</w:t>
      </w:r>
      <w:r w:rsidR="007C3F0D" w:rsidRPr="00716D5D">
        <w:rPr>
          <w:sz w:val="28"/>
          <w:szCs w:val="28"/>
        </w:rPr>
        <w:t>а</w:t>
      </w:r>
      <w:r w:rsidR="007C3F0D" w:rsidRPr="00716D5D">
        <w:rPr>
          <w:spacing w:val="-1"/>
          <w:sz w:val="28"/>
          <w:szCs w:val="28"/>
        </w:rPr>
        <w:t>ции</w:t>
      </w:r>
      <w:r>
        <w:rPr>
          <w:spacing w:val="-1"/>
          <w:sz w:val="28"/>
          <w:szCs w:val="28"/>
        </w:rPr>
        <w:t>;</w:t>
      </w:r>
    </w:p>
    <w:p w:rsidR="007C3F0D" w:rsidRPr="00716D5D" w:rsidRDefault="00D612E5" w:rsidP="007C3F0D">
      <w:pPr>
        <w:shd w:val="clear" w:color="auto" w:fill="FFFFFF"/>
        <w:autoSpaceDN w:val="0"/>
        <w:adjustRightInd w:val="0"/>
        <w:ind w:right="560" w:firstLine="709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-при наличии актов (предписаний) контрольных и надзорных органов.</w:t>
      </w:r>
    </w:p>
    <w:p w:rsidR="007A5A45" w:rsidRPr="00716D5D" w:rsidRDefault="007C3F0D" w:rsidP="006B72C9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64EC6" w:rsidRPr="007C3F0D" w:rsidRDefault="007A5A45" w:rsidP="007C3F0D">
      <w:pPr>
        <w:shd w:val="clear" w:color="auto" w:fill="FFFFFF"/>
        <w:ind w:right="560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</w:t>
      </w:r>
      <w:r w:rsidR="007C3F0D">
        <w:rPr>
          <w:spacing w:val="-1"/>
          <w:sz w:val="28"/>
          <w:szCs w:val="28"/>
        </w:rPr>
        <w:t xml:space="preserve">                                             </w:t>
      </w:r>
      <w:r w:rsidR="00424A22">
        <w:rPr>
          <w:sz w:val="28"/>
          <w:szCs w:val="28"/>
        </w:rPr>
        <w:t xml:space="preserve">   </w:t>
      </w:r>
      <w:r w:rsidR="00964EC6" w:rsidRPr="00964EC6">
        <w:rPr>
          <w:b/>
          <w:sz w:val="28"/>
          <w:szCs w:val="28"/>
        </w:rPr>
        <w:t xml:space="preserve">РАЗДЕЛ </w:t>
      </w:r>
      <w:r w:rsidR="00964EC6" w:rsidRPr="00964EC6">
        <w:rPr>
          <w:b/>
          <w:sz w:val="28"/>
          <w:szCs w:val="28"/>
          <w:lang w:val="en-US"/>
        </w:rPr>
        <w:t>X</w:t>
      </w:r>
      <w:r w:rsidR="00964EC6" w:rsidRPr="00964EC6">
        <w:rPr>
          <w:b/>
          <w:sz w:val="28"/>
          <w:szCs w:val="28"/>
        </w:rPr>
        <w:t xml:space="preserve"> </w:t>
      </w:r>
    </w:p>
    <w:p w:rsidR="00964EC6" w:rsidRPr="00CB4C01" w:rsidRDefault="00964EC6" w:rsidP="00964EC6">
      <w:pPr>
        <w:shd w:val="clear" w:color="auto" w:fill="FFFFFF"/>
        <w:ind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Pr="00CB4C01">
        <w:rPr>
          <w:b/>
          <w:sz w:val="28"/>
          <w:szCs w:val="28"/>
        </w:rPr>
        <w:t xml:space="preserve">  ВЫПЛАТЫ СОЦИАЛЬНОГО ХАРАКТЕРА</w:t>
      </w:r>
    </w:p>
    <w:p w:rsidR="00964EC6" w:rsidRDefault="00964EC6" w:rsidP="00964EC6">
      <w:pPr>
        <w:shd w:val="clear" w:color="auto" w:fill="FFFFFF"/>
        <w:ind w:firstLine="851"/>
        <w:rPr>
          <w:sz w:val="28"/>
          <w:szCs w:val="28"/>
        </w:rPr>
      </w:pPr>
    </w:p>
    <w:p w:rsidR="00964EC6" w:rsidRDefault="00964EC6" w:rsidP="00424A22">
      <w:pPr>
        <w:shd w:val="clear" w:color="auto" w:fill="FFFFFF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10.1</w:t>
      </w:r>
      <w:r w:rsidR="007C3F0D">
        <w:rPr>
          <w:sz w:val="28"/>
          <w:szCs w:val="28"/>
        </w:rPr>
        <w:t>.</w:t>
      </w:r>
      <w:r>
        <w:rPr>
          <w:sz w:val="28"/>
          <w:szCs w:val="28"/>
        </w:rPr>
        <w:t xml:space="preserve"> Выплаты социального характера направлены на социальную поддержку работников и не связаны с выполнением ими трудовых функций. Выплаты социального характера имеют</w:t>
      </w:r>
      <w:r w:rsidR="00424A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форму </w:t>
      </w:r>
      <w:r w:rsidR="00424A2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материальной </w:t>
      </w:r>
      <w:r w:rsidR="00424A22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помощи </w:t>
      </w:r>
      <w:r w:rsidR="00424A22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и </w:t>
      </w:r>
    </w:p>
    <w:p w:rsidR="00964EC6" w:rsidRPr="00716D5D" w:rsidRDefault="00964EC6" w:rsidP="00424A22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>осуществляются</w:t>
      </w:r>
      <w:r w:rsidRPr="00716D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в </w:t>
      </w:r>
      <w:r w:rsidRPr="00716D5D">
        <w:rPr>
          <w:sz w:val="28"/>
          <w:szCs w:val="28"/>
        </w:rPr>
        <w:t>пределах выделенного фонда оплат</w:t>
      </w:r>
      <w:r>
        <w:rPr>
          <w:sz w:val="28"/>
          <w:szCs w:val="28"/>
        </w:rPr>
        <w:t xml:space="preserve">ы труда (при наличии экономии) </w:t>
      </w:r>
      <w:r w:rsidRPr="00716D5D">
        <w:rPr>
          <w:sz w:val="28"/>
          <w:szCs w:val="28"/>
        </w:rPr>
        <w:t>работникам организа</w:t>
      </w:r>
      <w:r>
        <w:rPr>
          <w:sz w:val="28"/>
          <w:szCs w:val="28"/>
        </w:rPr>
        <w:t>ций</w:t>
      </w:r>
      <w:r w:rsidRPr="00716D5D">
        <w:rPr>
          <w:sz w:val="28"/>
          <w:szCs w:val="28"/>
        </w:rPr>
        <w:t>.</w:t>
      </w:r>
    </w:p>
    <w:p w:rsidR="00964EC6" w:rsidRPr="00716D5D" w:rsidRDefault="00964EC6" w:rsidP="00964EC6">
      <w:pPr>
        <w:shd w:val="clear" w:color="auto" w:fill="FFFFFF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10.2</w:t>
      </w:r>
      <w:r w:rsidR="007C3F0D">
        <w:rPr>
          <w:sz w:val="28"/>
          <w:szCs w:val="28"/>
        </w:rPr>
        <w:t>.</w:t>
      </w:r>
      <w:r>
        <w:rPr>
          <w:sz w:val="28"/>
          <w:szCs w:val="28"/>
        </w:rPr>
        <w:t xml:space="preserve"> Выплата </w:t>
      </w:r>
      <w:r w:rsidRPr="00716D5D">
        <w:rPr>
          <w:sz w:val="28"/>
          <w:szCs w:val="28"/>
        </w:rPr>
        <w:t xml:space="preserve">материальной помощи сотрудникам производится по </w:t>
      </w:r>
      <w:r>
        <w:rPr>
          <w:sz w:val="28"/>
          <w:szCs w:val="28"/>
        </w:rPr>
        <w:t xml:space="preserve"> письменным заявлениям, в связи с семейными обстоятельствами  </w:t>
      </w:r>
      <w:r w:rsidRPr="00716D5D">
        <w:rPr>
          <w:sz w:val="28"/>
          <w:szCs w:val="28"/>
        </w:rPr>
        <w:t xml:space="preserve"> (смерти близких родственников, в случае длительной болезни и т.д.)</w:t>
      </w:r>
      <w:r>
        <w:rPr>
          <w:sz w:val="28"/>
          <w:szCs w:val="28"/>
        </w:rPr>
        <w:t xml:space="preserve"> и  не должна превышать должностного оклада</w:t>
      </w:r>
      <w:r w:rsidRPr="00716D5D">
        <w:rPr>
          <w:sz w:val="28"/>
          <w:szCs w:val="28"/>
        </w:rPr>
        <w:t>.</w:t>
      </w:r>
    </w:p>
    <w:p w:rsidR="00964EC6" w:rsidRPr="00716D5D" w:rsidRDefault="00964EC6" w:rsidP="00964EC6">
      <w:pPr>
        <w:shd w:val="clear" w:color="auto" w:fill="FFFFFF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10.3</w:t>
      </w:r>
      <w:r w:rsidR="007C3F0D">
        <w:rPr>
          <w:sz w:val="28"/>
          <w:szCs w:val="28"/>
        </w:rPr>
        <w:t>.</w:t>
      </w:r>
      <w:r>
        <w:rPr>
          <w:sz w:val="28"/>
          <w:szCs w:val="28"/>
        </w:rPr>
        <w:t xml:space="preserve">  </w:t>
      </w:r>
      <w:r w:rsidRPr="00716D5D">
        <w:rPr>
          <w:sz w:val="28"/>
          <w:szCs w:val="28"/>
        </w:rPr>
        <w:t xml:space="preserve">По письменному </w:t>
      </w:r>
      <w:r>
        <w:rPr>
          <w:sz w:val="28"/>
          <w:szCs w:val="28"/>
        </w:rPr>
        <w:t>заявлению работника выплачивается</w:t>
      </w:r>
      <w:r w:rsidRPr="00716D5D">
        <w:rPr>
          <w:sz w:val="28"/>
          <w:szCs w:val="28"/>
        </w:rPr>
        <w:t>:</w:t>
      </w:r>
    </w:p>
    <w:p w:rsidR="00964EC6" w:rsidRPr="00716D5D" w:rsidRDefault="00964EC6" w:rsidP="00964EC6">
      <w:pPr>
        <w:shd w:val="clear" w:color="auto" w:fill="FFFFFF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-единовременная материальная помощь</w:t>
      </w:r>
      <w:r w:rsidR="00F3072D">
        <w:rPr>
          <w:sz w:val="28"/>
          <w:szCs w:val="28"/>
        </w:rPr>
        <w:t xml:space="preserve"> </w:t>
      </w:r>
      <w:r w:rsidRPr="00716D5D">
        <w:rPr>
          <w:sz w:val="28"/>
          <w:szCs w:val="28"/>
        </w:rPr>
        <w:t xml:space="preserve"> в связи с выходом на пенсию;</w:t>
      </w:r>
    </w:p>
    <w:p w:rsidR="00964EC6" w:rsidRPr="00716D5D" w:rsidRDefault="00964EC6" w:rsidP="00964EC6">
      <w:pPr>
        <w:shd w:val="clear" w:color="auto" w:fill="FFFFFF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единовременная материальная помощь </w:t>
      </w:r>
      <w:r w:rsidRPr="00716D5D">
        <w:rPr>
          <w:sz w:val="28"/>
          <w:szCs w:val="28"/>
        </w:rPr>
        <w:t>в связи с юбилейными датами (50,55,60 лет).</w:t>
      </w:r>
    </w:p>
    <w:p w:rsidR="00964EC6" w:rsidRDefault="00964EC6" w:rsidP="00964EC6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</w:t>
      </w:r>
    </w:p>
    <w:p w:rsidR="00964EC6" w:rsidRPr="005C6580" w:rsidRDefault="00964EC6" w:rsidP="006B72C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                   РАЗДЕЛ </w:t>
      </w:r>
      <w:r w:rsidR="006B72C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  <w:lang w:val="en-US"/>
        </w:rPr>
        <w:t>XI</w:t>
      </w:r>
    </w:p>
    <w:p w:rsidR="00964EC6" w:rsidRPr="009F3521" w:rsidRDefault="00964EC6" w:rsidP="00964EC6">
      <w:pPr>
        <w:ind w:firstLine="90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</w:t>
      </w:r>
      <w:r w:rsidRPr="009F3521">
        <w:rPr>
          <w:b/>
          <w:bCs/>
          <w:sz w:val="28"/>
          <w:szCs w:val="28"/>
        </w:rPr>
        <w:t xml:space="preserve"> ДРУГИЕ ВОПРОСЫ ОПЛАТЫ ТРУДА РАБОТНИКОВ</w:t>
      </w:r>
    </w:p>
    <w:p w:rsidR="00964EC6" w:rsidRPr="009F3521" w:rsidRDefault="00964EC6" w:rsidP="00964EC6">
      <w:pPr>
        <w:jc w:val="center"/>
        <w:rPr>
          <w:sz w:val="28"/>
          <w:szCs w:val="28"/>
        </w:rPr>
      </w:pPr>
    </w:p>
    <w:p w:rsidR="00964EC6" w:rsidRPr="009F3521" w:rsidRDefault="00964EC6" w:rsidP="00964EC6">
      <w:pPr>
        <w:pStyle w:val="formattexttopleveltext"/>
        <w:spacing w:before="0" w:after="0"/>
        <w:ind w:firstLine="567"/>
        <w:jc w:val="both"/>
        <w:rPr>
          <w:sz w:val="28"/>
          <w:szCs w:val="28"/>
        </w:rPr>
      </w:pPr>
      <w:r w:rsidRPr="009F3521">
        <w:rPr>
          <w:rFonts w:ascii="Times New Roman" w:hAnsi="Times New Roman" w:cs="Times New Roman"/>
          <w:sz w:val="28"/>
          <w:szCs w:val="28"/>
        </w:rPr>
        <w:t>В общеобразовательной организации предусматриваются должности а</w:t>
      </w:r>
      <w:r w:rsidR="008F7920">
        <w:rPr>
          <w:rFonts w:ascii="Times New Roman" w:hAnsi="Times New Roman" w:cs="Times New Roman"/>
          <w:sz w:val="28"/>
          <w:szCs w:val="28"/>
        </w:rPr>
        <w:t xml:space="preserve">дминистративно-управленческого, педагогического, </w:t>
      </w:r>
      <w:proofErr w:type="spellStart"/>
      <w:proofErr w:type="gramStart"/>
      <w:r w:rsidR="008F7920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="008F7920">
        <w:rPr>
          <w:rFonts w:ascii="Times New Roman" w:hAnsi="Times New Roman" w:cs="Times New Roman"/>
          <w:sz w:val="28"/>
          <w:szCs w:val="28"/>
        </w:rPr>
        <w:t xml:space="preserve">- </w:t>
      </w:r>
      <w:r w:rsidRPr="009F3521">
        <w:rPr>
          <w:rFonts w:ascii="Times New Roman" w:hAnsi="Times New Roman" w:cs="Times New Roman"/>
          <w:sz w:val="28"/>
          <w:szCs w:val="28"/>
        </w:rPr>
        <w:t>вспомогательного</w:t>
      </w:r>
      <w:proofErr w:type="gramEnd"/>
      <w:r w:rsidRPr="009F3521">
        <w:rPr>
          <w:rFonts w:ascii="Times New Roman" w:hAnsi="Times New Roman" w:cs="Times New Roman"/>
          <w:sz w:val="28"/>
          <w:szCs w:val="28"/>
        </w:rPr>
        <w:t xml:space="preserve"> и младшего обслуживающего персонала. </w:t>
      </w:r>
    </w:p>
    <w:p w:rsidR="00964EC6" w:rsidRPr="009F3521" w:rsidRDefault="00964EC6" w:rsidP="00964EC6">
      <w:pPr>
        <w:ind w:firstLine="709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Штатное расписание по видам персонала составляется по всем структурным подразделениям общеобразовательной организа</w:t>
      </w:r>
      <w:r>
        <w:rPr>
          <w:sz w:val="28"/>
          <w:szCs w:val="28"/>
        </w:rPr>
        <w:t>ции в соответствии с её уставом и согласовывается с Учредителем.</w:t>
      </w:r>
    </w:p>
    <w:p w:rsidR="00964EC6" w:rsidRPr="009F3521" w:rsidRDefault="00964EC6" w:rsidP="00964EC6">
      <w:pPr>
        <w:ind w:firstLine="708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Численный состав работников организации должен быть достаточным для гарантированного выполнения функций, задач и объемов работ, установленных учредителем.</w:t>
      </w:r>
    </w:p>
    <w:p w:rsidR="00964EC6" w:rsidRPr="009F3521" w:rsidRDefault="00964EC6" w:rsidP="00964EC6">
      <w:pPr>
        <w:ind w:firstLine="708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Заработная плата педагогических работников</w:t>
      </w:r>
      <w:r w:rsidR="00F3072D">
        <w:rPr>
          <w:sz w:val="28"/>
          <w:szCs w:val="28"/>
        </w:rPr>
        <w:t>, осуществляющих образовательную деятельность</w:t>
      </w:r>
      <w:r w:rsidRPr="009F3521">
        <w:rPr>
          <w:sz w:val="28"/>
          <w:szCs w:val="28"/>
        </w:rPr>
        <w:t>, устанавливается исходя из тарифицируемой педагогической нагрузки.</w:t>
      </w:r>
    </w:p>
    <w:p w:rsidR="00964EC6" w:rsidRPr="009F3521" w:rsidRDefault="00964EC6" w:rsidP="00964EC6">
      <w:pPr>
        <w:ind w:firstLine="708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В случае</w:t>
      </w:r>
      <w:proofErr w:type="gramStart"/>
      <w:r w:rsidR="00424A22">
        <w:rPr>
          <w:sz w:val="28"/>
          <w:szCs w:val="28"/>
        </w:rPr>
        <w:t>,</w:t>
      </w:r>
      <w:proofErr w:type="gramEnd"/>
      <w:r w:rsidRPr="009F3521">
        <w:rPr>
          <w:sz w:val="28"/>
          <w:szCs w:val="28"/>
        </w:rPr>
        <w:t xml:space="preserve"> если педагогическим работникам с их согласия установлены часы преподавательской (учебной) работы менее нормы, определенной </w:t>
      </w:r>
      <w:r w:rsidRPr="009F3521">
        <w:rPr>
          <w:sz w:val="28"/>
          <w:szCs w:val="28"/>
          <w:shd w:val="clear" w:color="auto" w:fill="FFFFFF"/>
        </w:rPr>
        <w:t xml:space="preserve">приказом Министерства образования и науки РФ от 22 декабря 2014 г. № 1601 «О продолжительности рабочего времени (нормах часов педагогической работы за ставку заработной платы) педагогических </w:t>
      </w:r>
      <w:r w:rsidRPr="009F3521">
        <w:rPr>
          <w:sz w:val="28"/>
          <w:szCs w:val="28"/>
          <w:shd w:val="clear" w:color="auto" w:fill="FFFFFF"/>
        </w:rPr>
        <w:lastRenderedPageBreak/>
        <w:t>работников и о порядке определения учебной нагрузки педагогических работников, оговариваемой в трудовом договоре»</w:t>
      </w:r>
      <w:r w:rsidR="008F7920">
        <w:rPr>
          <w:sz w:val="28"/>
          <w:szCs w:val="28"/>
        </w:rPr>
        <w:t xml:space="preserve">, </w:t>
      </w:r>
      <w:r w:rsidRPr="009F3521">
        <w:rPr>
          <w:sz w:val="28"/>
          <w:szCs w:val="28"/>
        </w:rPr>
        <w:t>оплата его труда осуществляется пропорционально отработанному времени с учетом часов преподавательской (учебной) работы, а также другой педагогической работы, предусмотренной должностными обязанностями и режимом рабочего времени.</w:t>
      </w:r>
    </w:p>
    <w:p w:rsidR="00964EC6" w:rsidRPr="009F3521" w:rsidRDefault="00964EC6" w:rsidP="00964EC6">
      <w:pPr>
        <w:ind w:firstLine="708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Руководитель в пределах фонда оплаты труда  в соответствии со статьёй 59 ТК РФ имеет право заключать срочные трудовые договоры:</w:t>
      </w:r>
    </w:p>
    <w:p w:rsidR="00964EC6" w:rsidRPr="009F3521" w:rsidRDefault="00964EC6" w:rsidP="00964EC6">
      <w:pPr>
        <w:ind w:firstLine="708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- для выполнения временных (до двух месяцев) работ;</w:t>
      </w:r>
    </w:p>
    <w:p w:rsidR="00964EC6" w:rsidRPr="009F3521" w:rsidRDefault="00964EC6" w:rsidP="00964EC6">
      <w:pPr>
        <w:ind w:firstLine="708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- для выполнения сезонных работ, когда в силу природных условий работа может производиться только в течение определенного периода (сезона);</w:t>
      </w:r>
    </w:p>
    <w:p w:rsidR="00964EC6" w:rsidRPr="009F3521" w:rsidRDefault="00964EC6" w:rsidP="00964EC6">
      <w:pPr>
        <w:ind w:firstLine="708"/>
        <w:jc w:val="both"/>
        <w:rPr>
          <w:sz w:val="28"/>
          <w:szCs w:val="28"/>
        </w:rPr>
      </w:pPr>
      <w:r w:rsidRPr="009F3521">
        <w:rPr>
          <w:sz w:val="28"/>
          <w:szCs w:val="28"/>
        </w:rPr>
        <w:t>- для проведения работ, выходящих за рамки обычной деятельности работодателя (реконструкция, монтажные, пусконаладочные и другие работы), а также работ, связанных с заведомо временным (до одного года) расширением производства или объема оказываемых услуг.</w:t>
      </w:r>
    </w:p>
    <w:p w:rsidR="00964EC6" w:rsidRPr="009F3521" w:rsidRDefault="00964EC6" w:rsidP="00964EC6">
      <w:pPr>
        <w:jc w:val="both"/>
        <w:sectPr w:rsidR="00964EC6" w:rsidRPr="009F3521" w:rsidSect="003A5186">
          <w:headerReference w:type="first" r:id="rId50"/>
          <w:pgSz w:w="11906" w:h="16838" w:code="9"/>
          <w:pgMar w:top="1134" w:right="851" w:bottom="851" w:left="1701" w:header="720" w:footer="720" w:gutter="0"/>
          <w:cols w:space="720"/>
          <w:titlePg/>
          <w:docGrid w:linePitch="600" w:charSpace="32768"/>
        </w:sectPr>
      </w:pPr>
    </w:p>
    <w:p w:rsidR="00DF5944" w:rsidRPr="00122B5F" w:rsidRDefault="00BD357C" w:rsidP="00122B5F">
      <w:pPr>
        <w:pStyle w:val="ConsPlusNormal"/>
        <w:ind w:left="10632" w:firstLine="0"/>
        <w:jc w:val="center"/>
        <w:rPr>
          <w:kern w:val="1"/>
          <w:sz w:val="24"/>
          <w:szCs w:val="24"/>
        </w:rPr>
      </w:pPr>
      <w:r w:rsidRPr="00122B5F"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122B5F" w:rsidRPr="00122B5F">
        <w:rPr>
          <w:rFonts w:ascii="Times New Roman" w:hAnsi="Times New Roman" w:cs="Times New Roman"/>
          <w:sz w:val="24"/>
          <w:szCs w:val="24"/>
        </w:rPr>
        <w:t xml:space="preserve">риложение </w:t>
      </w:r>
      <w:r w:rsidRPr="00122B5F">
        <w:rPr>
          <w:rFonts w:ascii="Times New Roman" w:hAnsi="Times New Roman" w:cs="Times New Roman"/>
          <w:sz w:val="24"/>
          <w:szCs w:val="24"/>
        </w:rPr>
        <w:t>1</w:t>
      </w:r>
      <w:r w:rsidR="00122B5F" w:rsidRPr="00122B5F">
        <w:rPr>
          <w:rFonts w:ascii="Times New Roman" w:hAnsi="Times New Roman" w:cs="Times New Roman"/>
          <w:sz w:val="24"/>
          <w:szCs w:val="24"/>
        </w:rPr>
        <w:t>к Положению</w:t>
      </w:r>
    </w:p>
    <w:p w:rsidR="00DF5944" w:rsidRPr="009F3521" w:rsidRDefault="00DF594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F5944" w:rsidRPr="009F3521" w:rsidRDefault="00DF594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F5944" w:rsidRPr="009F3521" w:rsidRDefault="00DF5944">
      <w:pPr>
        <w:pStyle w:val="ConsPlusNormal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9F3521">
        <w:rPr>
          <w:rFonts w:ascii="Times New Roman" w:hAnsi="Times New Roman" w:cs="Times New Roman"/>
          <w:sz w:val="28"/>
          <w:szCs w:val="28"/>
        </w:rPr>
        <w:t>Таблица 1</w:t>
      </w:r>
    </w:p>
    <w:p w:rsidR="00DF5944" w:rsidRPr="009F3521" w:rsidRDefault="0029408D">
      <w:pPr>
        <w:pStyle w:val="ConsPlusNormal"/>
        <w:jc w:val="center"/>
        <w:rPr>
          <w:b/>
          <w:bCs/>
          <w:sz w:val="28"/>
          <w:szCs w:val="28"/>
        </w:rPr>
      </w:pPr>
      <w:r w:rsidRPr="009F3521">
        <w:rPr>
          <w:rFonts w:ascii="Times New Roman" w:hAnsi="Times New Roman" w:cs="Times New Roman"/>
          <w:b/>
          <w:bCs/>
          <w:sz w:val="28"/>
          <w:szCs w:val="28"/>
        </w:rPr>
        <w:t>РЕКОМЕНДАЦИИ ПО ФОРМИРОВАНИЮ ШТАТНОГО РАСПИСАНИЯ РУКОВОДЯЩИХ РАБОТНИКОВ, АДМИНИСТРАТИВНО-ХОЗЯЙСТВЕННОГО, ПЕДАГОГИЧЕСКОГО, УЧЕБНО-ВСПОМОГАТЕЛЬНОГО И МЛАДШЕГО ОБСЛУЖИВАЮЩЕГО ПЕРСОНАЛА СРЕДНИХ ОБЩЕОБРАЗОВАТЕЛЬНЫХ ОРГАНИЗАЦИЙ</w:t>
      </w:r>
    </w:p>
    <w:p w:rsidR="00DF5944" w:rsidRPr="009F3521" w:rsidRDefault="00DF5944">
      <w:pPr>
        <w:pStyle w:val="ConsPlusNormal"/>
        <w:ind w:firstLine="540"/>
        <w:jc w:val="center"/>
        <w:rPr>
          <w:b/>
          <w:bCs/>
          <w:sz w:val="28"/>
          <w:szCs w:val="28"/>
        </w:rPr>
      </w:pPr>
    </w:p>
    <w:tbl>
      <w:tblPr>
        <w:tblW w:w="15457" w:type="dxa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709"/>
        <w:gridCol w:w="3502"/>
        <w:gridCol w:w="42"/>
        <w:gridCol w:w="1843"/>
        <w:gridCol w:w="142"/>
        <w:gridCol w:w="1134"/>
        <w:gridCol w:w="1399"/>
        <w:gridCol w:w="18"/>
        <w:gridCol w:w="1418"/>
        <w:gridCol w:w="1417"/>
        <w:gridCol w:w="1418"/>
        <w:gridCol w:w="1276"/>
        <w:gridCol w:w="141"/>
        <w:gridCol w:w="998"/>
      </w:tblGrid>
      <w:tr w:rsidR="00DF5944" w:rsidRPr="009F3521" w:rsidTr="00BD357C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DF5944" w:rsidRPr="009F3521" w:rsidRDefault="00DF594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5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snapToGri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должностей</w:t>
            </w:r>
          </w:p>
        </w:tc>
        <w:tc>
          <w:tcPr>
            <w:tcW w:w="11204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Количество штатных единиц в зависимости от численности обучающихся</w:t>
            </w: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5944" w:rsidRPr="009F3521" w:rsidTr="00BD357C"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354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198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малокомплектные</w:t>
            </w:r>
            <w:proofErr w:type="gramEnd"/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а также        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рассматриваемые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 качестве таковых         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от 101</w:t>
            </w:r>
          </w:p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до 150      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человек   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от 151</w:t>
            </w:r>
          </w:p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до 250      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человек  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от 251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 330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>человек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от 331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 400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>человек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от 401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 550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>человек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от 551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до 725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>человек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726 и более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человек    </w:t>
            </w:r>
          </w:p>
        </w:tc>
      </w:tr>
      <w:tr w:rsidR="00DF5944" w:rsidRPr="009F3521" w:rsidTr="00BD357C">
        <w:trPr>
          <w:trHeight w:val="472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4748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Руководящие работники</w:t>
            </w: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5944" w:rsidRPr="009F3521" w:rsidTr="00BD357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Директор                    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DF5944" w:rsidRPr="009F3521" w:rsidTr="00BD357C">
        <w:trPr>
          <w:trHeight w:val="1773"/>
        </w:trPr>
        <w:tc>
          <w:tcPr>
            <w:tcW w:w="709" w:type="dxa"/>
            <w:vMerge w:val="restart"/>
            <w:tcBorders>
              <w:lef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Заместитель директора</w:t>
            </w:r>
          </w:p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(по учебной,  воспитательной,                  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учебно-воспитательной,      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учебно-методической,        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>учебно-информационной работе и т.д.).</w:t>
            </w:r>
          </w:p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Дополнительно: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0,5 </w:t>
            </w: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0,75</w:t>
            </w: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1,25 </w:t>
            </w: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на 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каждые    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>последующие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>150 человек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>0,5</w:t>
            </w:r>
          </w:p>
        </w:tc>
      </w:tr>
      <w:tr w:rsidR="00DF5944" w:rsidRPr="009F3521" w:rsidTr="00BD357C">
        <w:tc>
          <w:tcPr>
            <w:tcW w:w="709" w:type="dxa"/>
            <w:vMerge/>
            <w:tcBorders>
              <w:left w:val="single" w:sz="4" w:space="0" w:color="000000"/>
            </w:tcBorders>
          </w:tcPr>
          <w:p w:rsidR="00DF5944" w:rsidRPr="009F3521" w:rsidRDefault="00DF594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- для общеобразовательных организаций, имеющих филиалы или отдельно стоящие здания, в которых организован образовательный процесс (кроме мастерских), вводятся за каждое здание в зависимости от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численности обучающихся;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</w:tr>
      <w:tr w:rsidR="00DF5944" w:rsidRPr="009F3521" w:rsidTr="00BD357C"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 для общеобразовательных организаций, являющихся федеральными или региональными инновационными площадками.</w:t>
            </w:r>
          </w:p>
        </w:tc>
        <w:tc>
          <w:tcPr>
            <w:tcW w:w="1120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 за каждую площадку, но не более 1,0</w:t>
            </w:r>
          </w:p>
        </w:tc>
      </w:tr>
      <w:tr w:rsidR="00DF5944" w:rsidRPr="009F3521" w:rsidTr="00BD35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Заместитель директора по    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>административно-хозяйственной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работе                  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        -   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  -   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   -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- 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-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1,0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1,0 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      1,0</w:t>
            </w:r>
          </w:p>
        </w:tc>
      </w:tr>
      <w:tr w:rsidR="00DF5944" w:rsidRPr="009F3521" w:rsidTr="00BD357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1.4.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Заведующий библиотекой      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1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DF5944" w:rsidRPr="009F3521" w:rsidTr="00BD357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Заведующий хозяйством       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F5944" w:rsidRPr="009F3521" w:rsidTr="00BD357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Заведующий столовой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1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DF5944" w:rsidRPr="009F3521" w:rsidTr="00BD357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4748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Педагогический персонал</w:t>
            </w: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DF5944" w:rsidRPr="009F3521" w:rsidTr="00BD357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2.1.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Социальный педагог          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0,10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1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на каждые последующие </w:t>
            </w: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150 человек </w:t>
            </w:r>
          </w:p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</w:tr>
      <w:tr w:rsidR="00DF5944" w:rsidRPr="009F3521" w:rsidTr="00BD357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2.2.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Педагог-психолог    </w:t>
            </w:r>
          </w:p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        0,10 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  0,25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   0,5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1,0 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1,0  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1,0 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1,0 </w:t>
            </w:r>
          </w:p>
        </w:tc>
        <w:tc>
          <w:tcPr>
            <w:tcW w:w="11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на каждые    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>последующие</w:t>
            </w: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150 человек</w:t>
            </w:r>
          </w:p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</w:tr>
      <w:tr w:rsidR="00DF5944" w:rsidRPr="009F3521" w:rsidTr="00BD357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2.3.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Преподаватель-организатор (основ безопасности жизнедеятельности, допризывной подготовки)     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        0,10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  0,25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   0,5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0,5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0,5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1 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1  </w:t>
            </w:r>
          </w:p>
        </w:tc>
        <w:tc>
          <w:tcPr>
            <w:tcW w:w="11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      1</w:t>
            </w:r>
          </w:p>
        </w:tc>
      </w:tr>
      <w:tr w:rsidR="00DF5944" w:rsidRPr="009F3521" w:rsidTr="00BD357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2.4.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Учитель-логопед              </w:t>
            </w:r>
          </w:p>
        </w:tc>
        <w:tc>
          <w:tcPr>
            <w:tcW w:w="1120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0,5 ставки на каждые  100 обучающихся 1-4 классов                                                   </w:t>
            </w:r>
          </w:p>
        </w:tc>
      </w:tr>
      <w:tr w:rsidR="00DF5944" w:rsidRPr="009F3521" w:rsidTr="00BD357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2.5.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Мастер производственного    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обучения (при наличии лицензии на реализацию программ профессионального образования)                   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39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3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1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DF5944" w:rsidRPr="009F3521" w:rsidTr="00BD357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2.6.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Воспитатель                  </w:t>
            </w:r>
          </w:p>
        </w:tc>
        <w:tc>
          <w:tcPr>
            <w:tcW w:w="1120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1,0 на 1 группу продленного дня </w:t>
            </w:r>
          </w:p>
        </w:tc>
      </w:tr>
      <w:tr w:rsidR="00DF5944" w:rsidRPr="009F3521" w:rsidTr="00BD357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2.7.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Педагог дополнительного     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образования                 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0,25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  <w:tc>
          <w:tcPr>
            <w:tcW w:w="11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на каждые    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последующие </w:t>
            </w: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100 человек</w:t>
            </w:r>
          </w:p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0,25</w:t>
            </w:r>
          </w:p>
        </w:tc>
      </w:tr>
      <w:tr w:rsidR="00DF5944" w:rsidRPr="009F3521" w:rsidTr="00BD357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2.8.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Педагог-организатор, </w:t>
            </w:r>
            <w:proofErr w:type="spellStart"/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тьютор</w:t>
            </w:r>
            <w:proofErr w:type="spellEnd"/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  <w:tc>
          <w:tcPr>
            <w:tcW w:w="11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</w:tr>
      <w:tr w:rsidR="00DF5944" w:rsidRPr="009F3521" w:rsidTr="00BD357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2.9.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Старший вожатый</w:t>
            </w:r>
          </w:p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0,10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1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</w:tr>
      <w:tr w:rsidR="00DF5944" w:rsidRPr="009F3521" w:rsidTr="00BD35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2.10.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Педагог-библиотекарь (должность библиотекаря исключается)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0,10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DF5944" w:rsidRPr="009F3521" w:rsidTr="00BD357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14748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Учебно-вспомогательный персонал</w:t>
            </w: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5944" w:rsidRPr="009F3521" w:rsidTr="00BD357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3.1.</w:t>
            </w:r>
          </w:p>
        </w:tc>
        <w:tc>
          <w:tcPr>
            <w:tcW w:w="3502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Секретарь-машинистка         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1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DF5944" w:rsidRPr="009F3521" w:rsidTr="00BD357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3.2.</w:t>
            </w:r>
          </w:p>
        </w:tc>
        <w:tc>
          <w:tcPr>
            <w:tcW w:w="3502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Библиотекарь (должность педагога-библиотекаря исключается)                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0,10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1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DF5944" w:rsidRPr="009F3521" w:rsidTr="00BD35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3.3.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Лаборант                     </w:t>
            </w:r>
          </w:p>
        </w:tc>
        <w:tc>
          <w:tcPr>
            <w:tcW w:w="18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</w:tr>
      <w:tr w:rsidR="00DF5944" w:rsidRPr="009F3521" w:rsidTr="00BD35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3.4.</w:t>
            </w:r>
          </w:p>
        </w:tc>
        <w:tc>
          <w:tcPr>
            <w:tcW w:w="3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Лаборант (по обслуживанию </w:t>
            </w:r>
            <w:proofErr w:type="gramEnd"/>
          </w:p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компьютеров и оргтехники)                      </w:t>
            </w:r>
          </w:p>
        </w:tc>
        <w:tc>
          <w:tcPr>
            <w:tcW w:w="1124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1,0 при наличии 50 единиц техники (при отсутствии 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организации)                        </w:t>
            </w:r>
          </w:p>
        </w:tc>
      </w:tr>
      <w:tr w:rsidR="00DF5944" w:rsidRPr="009F3521" w:rsidTr="00BD357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3.5.</w:t>
            </w:r>
          </w:p>
        </w:tc>
        <w:tc>
          <w:tcPr>
            <w:tcW w:w="3502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Техник (по обслуживанию компьютеров и оргтехники)                 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085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 при наличии от 51 до 100 единиц техники (должность лаборанта исключается)</w:t>
            </w:r>
          </w:p>
        </w:tc>
      </w:tr>
      <w:tr w:rsidR="00DF5944" w:rsidRPr="009F3521" w:rsidTr="00BD357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3.6.</w:t>
            </w:r>
          </w:p>
        </w:tc>
        <w:tc>
          <w:tcPr>
            <w:tcW w:w="3502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Инженер-программист 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085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  при наличии  более 100 единиц техники (должности лаборант и техник исключаются)</w:t>
            </w:r>
          </w:p>
        </w:tc>
      </w:tr>
      <w:tr w:rsidR="00DF5944" w:rsidRPr="009F3521" w:rsidTr="00BD357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3.7.</w:t>
            </w:r>
          </w:p>
        </w:tc>
        <w:tc>
          <w:tcPr>
            <w:tcW w:w="3502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Системный администратор</w:t>
            </w:r>
          </w:p>
        </w:tc>
        <w:tc>
          <w:tcPr>
            <w:tcW w:w="1885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668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1,0 при наличии 100 единиц компьютерной техники, объединённых в локальную сеть (при отсутствии 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организации)                        </w:t>
            </w:r>
          </w:p>
        </w:tc>
      </w:tr>
      <w:tr w:rsidR="00DF5944" w:rsidRPr="009F3521" w:rsidTr="00BD357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4.</w:t>
            </w:r>
          </w:p>
        </w:tc>
        <w:tc>
          <w:tcPr>
            <w:tcW w:w="14748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Младший обслуживающий персонал</w:t>
            </w: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5944" w:rsidRPr="009F3521" w:rsidTr="00BD357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4.1.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Рабочий по комплексному     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>обслуживанию и ремонту зданий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(слесарь-сантехник,         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>электромонтер, столяр и т.д.)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  <w:tc>
          <w:tcPr>
            <w:tcW w:w="11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</w:tr>
      <w:tr w:rsidR="00DF5944" w:rsidRPr="009F3521" w:rsidTr="00BD357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4.2.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Гардеробщик                 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  <w:tc>
          <w:tcPr>
            <w:tcW w:w="11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</w:tr>
      <w:tr w:rsidR="00DF5944" w:rsidRPr="009F3521" w:rsidTr="00BD357C">
        <w:tc>
          <w:tcPr>
            <w:tcW w:w="709" w:type="dxa"/>
            <w:vMerge w:val="restart"/>
            <w:tcBorders>
              <w:left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4.3.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Уборщик производственных и    служебных помещений </w:t>
            </w:r>
          </w:p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Дополнительно: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9361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Должность устанавливается из расчета: 0,5  на каждые 250 кв. м. убираемой      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площади </w:t>
            </w:r>
          </w:p>
        </w:tc>
      </w:tr>
      <w:tr w:rsidR="00DF5944" w:rsidRPr="009F3521" w:rsidTr="00BD357C">
        <w:trPr>
          <w:trHeight w:val="612"/>
        </w:trPr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4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Уборщик производственных и    служебных помещений </w:t>
            </w:r>
          </w:p>
        </w:tc>
        <w:tc>
          <w:tcPr>
            <w:tcW w:w="1120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в организациях, работающих в 2 смены - 0,25 на каждые 250 кв. м. убираемой площади, используемой </w:t>
            </w:r>
            <w:proofErr w:type="gramStart"/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обучающимися</w:t>
            </w:r>
            <w:proofErr w:type="gramEnd"/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2 смены                                                          </w:t>
            </w:r>
          </w:p>
        </w:tc>
      </w:tr>
      <w:tr w:rsidR="00DF5944" w:rsidRPr="009F3521" w:rsidTr="00BD357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4.4.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Дворник                     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8085" w:type="dxa"/>
            <w:gridSpan w:val="8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1,0 на каждые 0,5 га территории, закреплённой за образовательной организацией                                    </w:t>
            </w:r>
          </w:p>
        </w:tc>
      </w:tr>
      <w:tr w:rsidR="00DF5944" w:rsidRPr="009F3521" w:rsidTr="00BD357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4.5.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Сторож                       </w:t>
            </w:r>
          </w:p>
        </w:tc>
        <w:tc>
          <w:tcPr>
            <w:tcW w:w="11204" w:type="dxa"/>
            <w:gridSpan w:val="11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из расчета 2,4  на одно здание общеобразовательной организации                  </w:t>
            </w:r>
          </w:p>
        </w:tc>
      </w:tr>
      <w:tr w:rsidR="00DF5944" w:rsidRPr="009F3521" w:rsidTr="00BD357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4.6.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Повар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0,75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5250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</w:pPr>
            <w:proofErr w:type="gramStart"/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 на каждые 200 обучающихся, для которых организовано горячее питание</w:t>
            </w:r>
            <w:proofErr w:type="gramEnd"/>
          </w:p>
        </w:tc>
      </w:tr>
      <w:tr w:rsidR="00DF5944" w:rsidRPr="009F3521" w:rsidTr="00BD357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4.7.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Подсобный рабочий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1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2,0</w:t>
            </w:r>
          </w:p>
        </w:tc>
      </w:tr>
      <w:tr w:rsidR="00DF5944" w:rsidRPr="009F3521" w:rsidTr="00BD35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4.8.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Мойщи</w:t>
            </w:r>
            <w:r w:rsidR="00AF208A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DF5944" w:rsidRPr="009F3521" w:rsidTr="00BD35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4.9.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Кладовщик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DF5944" w:rsidRPr="009F3521" w:rsidTr="00BD357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14748" w:type="dxa"/>
            <w:gridSpan w:val="1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Административно-хозяйственный персонал</w:t>
            </w: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5944" w:rsidRPr="009F3521" w:rsidTr="00BD357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5.1.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Главный бухгалтер           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F5944" w:rsidRPr="009F3521" w:rsidTr="00BD357C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5.2.</w:t>
            </w:r>
          </w:p>
        </w:tc>
        <w:tc>
          <w:tcPr>
            <w:tcW w:w="35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Бухгалтер (на правах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главного)                    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1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F5944" w:rsidRPr="009F3521" w:rsidTr="00BD357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5.3.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Бухгалтер           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F5944" w:rsidRPr="009F3521" w:rsidTr="00BD357C"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5.4.</w:t>
            </w:r>
          </w:p>
        </w:tc>
        <w:tc>
          <w:tcPr>
            <w:tcW w:w="354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Кассир                       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276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13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</w:tbl>
    <w:p w:rsidR="00DF5944" w:rsidRPr="009F3521" w:rsidRDefault="00DF5944">
      <w:pPr>
        <w:pStyle w:val="ConsPlusNormal"/>
        <w:ind w:firstLine="540"/>
        <w:jc w:val="both"/>
      </w:pPr>
    </w:p>
    <w:p w:rsidR="00DF5944" w:rsidRPr="009F3521" w:rsidRDefault="00DF5944"/>
    <w:p w:rsidR="00DF5944" w:rsidRPr="009F3521" w:rsidRDefault="00DF5944"/>
    <w:p w:rsidR="00DF5944" w:rsidRPr="009F3521" w:rsidRDefault="00DF5944"/>
    <w:p w:rsidR="00DF5944" w:rsidRPr="009F3521" w:rsidRDefault="00DF5944"/>
    <w:p w:rsidR="00DF5944" w:rsidRPr="009F3521" w:rsidRDefault="00DF5944"/>
    <w:p w:rsidR="00DF5944" w:rsidRPr="009F3521" w:rsidRDefault="00DF5944"/>
    <w:p w:rsidR="00DF5944" w:rsidRPr="009F3521" w:rsidRDefault="00DF5944"/>
    <w:p w:rsidR="00DF5944" w:rsidRPr="009F3521" w:rsidRDefault="00DF5944" w:rsidP="00A478B2">
      <w:pPr>
        <w:jc w:val="right"/>
        <w:rPr>
          <w:sz w:val="28"/>
          <w:szCs w:val="28"/>
        </w:rPr>
      </w:pPr>
      <w:r w:rsidRPr="009F3521">
        <w:br w:type="page"/>
      </w:r>
      <w:r w:rsidRPr="009F3521">
        <w:rPr>
          <w:sz w:val="28"/>
          <w:szCs w:val="28"/>
        </w:rPr>
        <w:lastRenderedPageBreak/>
        <w:t>Таблица 2</w:t>
      </w:r>
    </w:p>
    <w:p w:rsidR="00DF5944" w:rsidRPr="009F3521" w:rsidRDefault="00DF5944" w:rsidP="00A478B2">
      <w:pPr>
        <w:jc w:val="right"/>
        <w:rPr>
          <w:sz w:val="28"/>
          <w:szCs w:val="28"/>
        </w:rPr>
      </w:pPr>
    </w:p>
    <w:p w:rsidR="00DF5944" w:rsidRPr="009F3521" w:rsidRDefault="00DF5944" w:rsidP="00A478B2">
      <w:pPr>
        <w:jc w:val="right"/>
        <w:rPr>
          <w:b/>
          <w:bCs/>
          <w:sz w:val="28"/>
          <w:szCs w:val="28"/>
        </w:rPr>
      </w:pPr>
    </w:p>
    <w:p w:rsidR="00DF5944" w:rsidRPr="009F3521" w:rsidRDefault="0029408D">
      <w:pPr>
        <w:pStyle w:val="ConsPlusNormal"/>
        <w:jc w:val="center"/>
        <w:rPr>
          <w:b/>
          <w:bCs/>
        </w:rPr>
      </w:pPr>
      <w:r w:rsidRPr="009F3521">
        <w:rPr>
          <w:rFonts w:ascii="Times New Roman" w:hAnsi="Times New Roman" w:cs="Times New Roman"/>
          <w:b/>
          <w:bCs/>
          <w:sz w:val="28"/>
          <w:szCs w:val="28"/>
        </w:rPr>
        <w:t>РЕКОМЕНДАЦИИ ПО ФОРМИРОВАНИЮ ШТАТНОГО РАСПИСАНИЯ РУКОВОДЯЩИХ РАБОТНИКОВ, АДМИНИСТРАТИВНО-ХОЗЯЙСТВЕННОГО, ПЕДАГОГИЧЕСКОГО, УЧЕБНО-ВСПОМОГАТЕЛЬНОГО И МЛАДШЕГО ОБСЛУЖИВАЮЩЕГО ПЕРСОНАЛА ОСНОВНЫХ ОБЩЕОБРАЗОВАТЕЛЬНЫХ ОРГАНИЗАЦИЙ</w:t>
      </w:r>
    </w:p>
    <w:p w:rsidR="00DF5944" w:rsidRPr="009F3521" w:rsidRDefault="00DF5944">
      <w:pPr>
        <w:pStyle w:val="ConsPlusNormal"/>
        <w:ind w:firstLine="540"/>
        <w:jc w:val="center"/>
        <w:rPr>
          <w:b/>
          <w:bCs/>
        </w:rPr>
      </w:pPr>
    </w:p>
    <w:tbl>
      <w:tblPr>
        <w:tblW w:w="15316" w:type="dxa"/>
        <w:tblInd w:w="-73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36"/>
        <w:gridCol w:w="4254"/>
        <w:gridCol w:w="2140"/>
        <w:gridCol w:w="82"/>
        <w:gridCol w:w="1477"/>
        <w:gridCol w:w="53"/>
        <w:gridCol w:w="7"/>
        <w:gridCol w:w="1701"/>
        <w:gridCol w:w="6"/>
        <w:gridCol w:w="1700"/>
        <w:gridCol w:w="8"/>
        <w:gridCol w:w="176"/>
        <w:gridCol w:w="1530"/>
        <w:gridCol w:w="1346"/>
      </w:tblGrid>
      <w:tr w:rsidR="00DF5944" w:rsidRPr="009F3521" w:rsidTr="00BD357C">
        <w:trPr>
          <w:trHeight w:val="138"/>
        </w:trPr>
        <w:tc>
          <w:tcPr>
            <w:tcW w:w="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snapToGrid w:val="0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Courier New" w:hAnsi="Courier New" w:cs="Courier New"/>
                <w:sz w:val="24"/>
                <w:szCs w:val="24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должностей</w:t>
            </w:r>
          </w:p>
        </w:tc>
        <w:tc>
          <w:tcPr>
            <w:tcW w:w="1022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Количество штатных единиц в зависимости от численности обучающихся </w:t>
            </w: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DF5944" w:rsidRPr="009F3521" w:rsidTr="00BD357C">
        <w:trPr>
          <w:trHeight w:val="138"/>
        </w:trPr>
        <w:tc>
          <w:tcPr>
            <w:tcW w:w="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425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snapToGrid w:val="0"/>
              <w:rPr>
                <w:rFonts w:ascii="Courier New" w:hAnsi="Courier New" w:cs="Courier New"/>
              </w:rPr>
            </w:pP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малокомплектные</w:t>
            </w:r>
            <w:proofErr w:type="gramEnd"/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а также        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рассматриваемые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в  качестве таковых         </w:t>
            </w:r>
          </w:p>
        </w:tc>
        <w:tc>
          <w:tcPr>
            <w:tcW w:w="16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от 61</w:t>
            </w:r>
          </w:p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до 100     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человек   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от 101</w:t>
            </w:r>
          </w:p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до 150      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человек   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от 151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>до 250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>человек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от 251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>до 330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>человек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от 331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>и более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человек    </w:t>
            </w:r>
          </w:p>
        </w:tc>
      </w:tr>
      <w:tr w:rsidR="00DF5944" w:rsidRPr="009F3521" w:rsidTr="00BD357C">
        <w:trPr>
          <w:trHeight w:val="1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1448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Руководящие работники</w:t>
            </w:r>
          </w:p>
        </w:tc>
      </w:tr>
      <w:tr w:rsidR="00DF5944" w:rsidRPr="009F3521" w:rsidTr="00BD357C">
        <w:trPr>
          <w:trHeight w:val="1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Директор                    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6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DF5944" w:rsidRPr="009F3521" w:rsidTr="00BD357C">
        <w:trPr>
          <w:trHeight w:val="1306"/>
        </w:trPr>
        <w:tc>
          <w:tcPr>
            <w:tcW w:w="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1.2.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Заместитель директора</w:t>
            </w:r>
          </w:p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(по учебной,  воспитательной, учебно-воспитательной, учебно-методической,        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>учебно-информационной работе и т</w:t>
            </w:r>
            <w:r w:rsidR="00BD357C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д.).</w:t>
            </w:r>
          </w:p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Дополнительно: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 ставки при наличии свыше 7 классов-комплектов</w:t>
            </w:r>
          </w:p>
        </w:tc>
        <w:tc>
          <w:tcPr>
            <w:tcW w:w="16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0,75</w:t>
            </w: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на 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каждые    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>последующие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>150 человек</w:t>
            </w:r>
          </w:p>
        </w:tc>
      </w:tr>
      <w:tr w:rsidR="00DF5944" w:rsidRPr="009F3521" w:rsidTr="00BD357C">
        <w:trPr>
          <w:trHeight w:val="138"/>
        </w:trPr>
        <w:tc>
          <w:tcPr>
            <w:tcW w:w="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- для общеобразовательных организаций имеющих филиалы или отдельно стоящие здания, в которых организован образовательный процесс (кроме мастерских), за каждое здание в зависимости от численности обучающихся;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6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DF5944" w:rsidRPr="009F3521" w:rsidTr="00BD357C">
        <w:trPr>
          <w:trHeight w:val="138"/>
        </w:trPr>
        <w:tc>
          <w:tcPr>
            <w:tcW w:w="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 для общеобразовательных организаций, являющихся федеральными или региональными инновационными площадками.</w:t>
            </w:r>
          </w:p>
        </w:tc>
        <w:tc>
          <w:tcPr>
            <w:tcW w:w="1022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 за каждую площадку, но не более 1,0</w:t>
            </w:r>
          </w:p>
        </w:tc>
      </w:tr>
      <w:tr w:rsidR="00DF5944" w:rsidRPr="009F3521" w:rsidTr="00BD357C">
        <w:trPr>
          <w:trHeight w:val="1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1.3.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Заместитель директора по    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административно-хозяйственной работе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DF5944" w:rsidRPr="009F3521" w:rsidTr="00BD357C">
        <w:trPr>
          <w:trHeight w:val="1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1.4.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Заведующий библиотекой      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DF5944" w:rsidRPr="009F3521" w:rsidTr="00BD357C">
        <w:trPr>
          <w:trHeight w:val="1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1.5.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Заведующий хозяйством       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7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F5944" w:rsidRPr="009F3521" w:rsidTr="00BD357C">
        <w:trPr>
          <w:trHeight w:val="1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1.6.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Заведующий столовой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DF5944" w:rsidRPr="009F3521" w:rsidTr="00BD357C">
        <w:trPr>
          <w:trHeight w:val="1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2.</w:t>
            </w:r>
          </w:p>
        </w:tc>
        <w:tc>
          <w:tcPr>
            <w:tcW w:w="1448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Педагогический персонал</w:t>
            </w:r>
          </w:p>
        </w:tc>
      </w:tr>
      <w:tr w:rsidR="00DF5944" w:rsidRPr="009F3521" w:rsidTr="00BD357C">
        <w:trPr>
          <w:trHeight w:val="1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2.1.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Социальный педагог          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7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DF5944" w:rsidRPr="009F3521" w:rsidTr="00BD357C">
        <w:trPr>
          <w:trHeight w:val="1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2.2.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Педагог-психолог            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7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DF5944" w:rsidRPr="009F3521" w:rsidTr="00BD357C">
        <w:trPr>
          <w:trHeight w:val="1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2.3.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Учитель-логопед             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52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0,5 ставки на каждые  100 обучающихся 1-4 классов                                                   </w:t>
            </w:r>
          </w:p>
        </w:tc>
      </w:tr>
      <w:tr w:rsidR="00DF5944" w:rsidRPr="009F3521" w:rsidTr="00BD357C">
        <w:trPr>
          <w:trHeight w:val="1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2.4.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Воспитатель                  </w:t>
            </w:r>
          </w:p>
        </w:tc>
        <w:tc>
          <w:tcPr>
            <w:tcW w:w="1022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1,0 на 1 группу продленного дня </w:t>
            </w:r>
          </w:p>
        </w:tc>
      </w:tr>
      <w:tr w:rsidR="00DF5944" w:rsidRPr="009F3521" w:rsidTr="00BD357C">
        <w:trPr>
          <w:trHeight w:val="1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2.5.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Педагог дополнительного образования                 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0,25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0,25 </w:t>
            </w:r>
          </w:p>
        </w:tc>
        <w:tc>
          <w:tcPr>
            <w:tcW w:w="17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</w:tr>
      <w:tr w:rsidR="00DF5944" w:rsidRPr="009F3521" w:rsidTr="00BD357C">
        <w:trPr>
          <w:trHeight w:val="1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2.6.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Педагог-организатор, </w:t>
            </w:r>
            <w:proofErr w:type="spellStart"/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тьютор</w:t>
            </w:r>
            <w:proofErr w:type="spellEnd"/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7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</w:tr>
      <w:tr w:rsidR="00DF5944" w:rsidRPr="009F3521" w:rsidTr="00BD357C">
        <w:trPr>
          <w:trHeight w:val="1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2.7.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Старший вожатый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7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</w:tr>
      <w:tr w:rsidR="00DF5944" w:rsidRPr="009F3521" w:rsidTr="00BD357C">
        <w:trPr>
          <w:trHeight w:val="1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2.8.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Педагог-библиотекарь (должность библиотекаря исключается)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7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</w:tr>
      <w:tr w:rsidR="00DF5944" w:rsidRPr="009F3521" w:rsidTr="00BD357C">
        <w:trPr>
          <w:trHeight w:val="1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1448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Учебно-вспомогательный персонал</w:t>
            </w:r>
          </w:p>
        </w:tc>
      </w:tr>
      <w:tr w:rsidR="00DF5944" w:rsidRPr="009F3521" w:rsidTr="00BD357C">
        <w:trPr>
          <w:trHeight w:val="1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3.1.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Секретарь-машинистка        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DF5944" w:rsidRPr="009F3521" w:rsidTr="00BD357C">
        <w:trPr>
          <w:trHeight w:val="1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3.2.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Библиотекарь (должность педагога-библиотекаря исключается)               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7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DF5944" w:rsidRPr="009F3521" w:rsidTr="00BD357C">
        <w:trPr>
          <w:trHeight w:val="1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3.3.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Лаборант                    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7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DF5944" w:rsidRPr="009F3521" w:rsidTr="00BD357C">
        <w:trPr>
          <w:trHeight w:val="717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3.4.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Лаборант (по обслуживанию компьютеров и оргтехники)                     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0,10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0,10</w:t>
            </w:r>
          </w:p>
        </w:tc>
        <w:tc>
          <w:tcPr>
            <w:tcW w:w="17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0,10</w:t>
            </w:r>
          </w:p>
        </w:tc>
        <w:tc>
          <w:tcPr>
            <w:tcW w:w="476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1,0 при наличии 50 единиц техники (при отсутствии 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организации)                        </w:t>
            </w:r>
          </w:p>
        </w:tc>
      </w:tr>
      <w:tr w:rsidR="00DF5944" w:rsidRPr="009F3521" w:rsidTr="00BD357C">
        <w:trPr>
          <w:trHeight w:val="13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3.5.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Техник (по обслуживанию компьютеров и оргтехники)                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 при наличии от 51 до 100 единиц техники (должность лаборанта исключается)</w:t>
            </w:r>
          </w:p>
        </w:tc>
      </w:tr>
      <w:tr w:rsidR="00DF5944" w:rsidRPr="009F3521" w:rsidTr="00BD357C">
        <w:trPr>
          <w:trHeight w:val="47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3.6.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Инженер-программист 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88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28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  при наличии  более 100 единиц техники (должности лаборант и техник исключаются)</w:t>
            </w:r>
          </w:p>
        </w:tc>
      </w:tr>
      <w:tr w:rsidR="00DF5944" w:rsidRPr="009F3521" w:rsidTr="00BD357C">
        <w:trPr>
          <w:trHeight w:val="1690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3.7.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Системный администратор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476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       1,0 при наличии 100 единиц компьютерной техники, объединённых в локальную сеть (при отсутствии установленного количества единиц техники количество ставок определяется пропорционально реальному количеству единиц техники в общеобразовательной организации)</w:t>
            </w:r>
          </w:p>
        </w:tc>
      </w:tr>
      <w:tr w:rsidR="00DF5944" w:rsidRPr="009F3521" w:rsidTr="00BD357C">
        <w:trPr>
          <w:trHeight w:val="286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1448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Младший обслуживающий персонал</w:t>
            </w:r>
          </w:p>
        </w:tc>
      </w:tr>
      <w:tr w:rsidR="00DF5944" w:rsidRPr="009F3521" w:rsidTr="00BD357C">
        <w:trPr>
          <w:trHeight w:val="263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4.1.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Рабочий по комплексному     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>обслуживанию и ремонту зданий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(слесарь-сантехник,         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>электромонтер, столяр и т.д.)</w:t>
            </w:r>
          </w:p>
        </w:tc>
        <w:tc>
          <w:tcPr>
            <w:tcW w:w="2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0,10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0,10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0,75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DF5944" w:rsidRPr="009F3521" w:rsidTr="00BD357C">
        <w:trPr>
          <w:trHeight w:val="239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4.2.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Гардеробщик                  </w:t>
            </w:r>
          </w:p>
        </w:tc>
        <w:tc>
          <w:tcPr>
            <w:tcW w:w="2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0,75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DF5944" w:rsidRPr="009F3521" w:rsidTr="00BD357C">
        <w:trPr>
          <w:trHeight w:val="717"/>
        </w:trPr>
        <w:tc>
          <w:tcPr>
            <w:tcW w:w="8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4.3.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Уборщик производственных и    служебных помещений </w:t>
            </w:r>
          </w:p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Дополнительно:</w:t>
            </w:r>
          </w:p>
        </w:tc>
        <w:tc>
          <w:tcPr>
            <w:tcW w:w="2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64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Должность устанавливается из расчета: 0,5  на каждые 250 кв. м убираемой      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>площади</w:t>
            </w:r>
          </w:p>
        </w:tc>
      </w:tr>
      <w:tr w:rsidR="00DF5944" w:rsidRPr="009F3521" w:rsidTr="00BD357C">
        <w:trPr>
          <w:trHeight w:val="138"/>
        </w:trPr>
        <w:tc>
          <w:tcPr>
            <w:tcW w:w="8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Уборщик производственных и    служебных помещений </w:t>
            </w:r>
          </w:p>
        </w:tc>
        <w:tc>
          <w:tcPr>
            <w:tcW w:w="2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306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в организациях, работающих в 2 смены - 0,25 на каждые 250 кв. м, убираемой площади, используемой обучающимися</w:t>
            </w:r>
            <w:proofErr w:type="gramStart"/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gramEnd"/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смены                                                          </w:t>
            </w:r>
          </w:p>
        </w:tc>
      </w:tr>
      <w:tr w:rsidR="00DF5944" w:rsidRPr="009F3521" w:rsidTr="00BD357C">
        <w:trPr>
          <w:trHeight w:val="47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4.4.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Дворник                      </w:t>
            </w:r>
          </w:p>
        </w:tc>
        <w:tc>
          <w:tcPr>
            <w:tcW w:w="2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646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1,0 на каждые 0,5 га территории закреплённой за образовательной организацией                                    </w:t>
            </w:r>
          </w:p>
        </w:tc>
      </w:tr>
      <w:tr w:rsidR="00DF5944" w:rsidRPr="009F3521" w:rsidTr="00BD357C">
        <w:trPr>
          <w:trHeight w:val="239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4.5.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Сторож                       </w:t>
            </w:r>
          </w:p>
        </w:tc>
        <w:tc>
          <w:tcPr>
            <w:tcW w:w="10226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из расчета 2,0  на одно здание общеобразовательной организации                  </w:t>
            </w:r>
          </w:p>
        </w:tc>
      </w:tr>
      <w:tr w:rsidR="00DF5944" w:rsidRPr="009F3521" w:rsidTr="00BD357C">
        <w:trPr>
          <w:trHeight w:val="799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4.6.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Повар </w:t>
            </w:r>
          </w:p>
        </w:tc>
        <w:tc>
          <w:tcPr>
            <w:tcW w:w="2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0,75</w:t>
            </w:r>
          </w:p>
        </w:tc>
        <w:tc>
          <w:tcPr>
            <w:tcW w:w="15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1,5</w:t>
            </w:r>
          </w:p>
        </w:tc>
        <w:tc>
          <w:tcPr>
            <w:tcW w:w="30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1,0 на каждые 200 </w:t>
            </w:r>
            <w:proofErr w:type="gramStart"/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обучающихся</w:t>
            </w:r>
            <w:proofErr w:type="gramEnd"/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 для которых организовано горячее питание</w:t>
            </w:r>
          </w:p>
        </w:tc>
      </w:tr>
      <w:tr w:rsidR="00DF5944" w:rsidRPr="009F3521" w:rsidTr="00BD357C">
        <w:trPr>
          <w:trHeight w:val="239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4.7.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Подсобный рабочий</w:t>
            </w:r>
          </w:p>
        </w:tc>
        <w:tc>
          <w:tcPr>
            <w:tcW w:w="2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5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1,0</w:t>
            </w:r>
          </w:p>
        </w:tc>
      </w:tr>
      <w:tr w:rsidR="00DF5944" w:rsidRPr="009F3521" w:rsidTr="00BD357C">
        <w:trPr>
          <w:trHeight w:val="239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4.8.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Мойщи</w:t>
            </w:r>
            <w:r w:rsidR="00FB0EBF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</w:p>
        </w:tc>
        <w:tc>
          <w:tcPr>
            <w:tcW w:w="2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</w:tr>
      <w:tr w:rsidR="00DF5944" w:rsidRPr="009F3521" w:rsidTr="00BD357C">
        <w:trPr>
          <w:trHeight w:val="222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4.9.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Кладовщик </w:t>
            </w:r>
          </w:p>
        </w:tc>
        <w:tc>
          <w:tcPr>
            <w:tcW w:w="2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F5944" w:rsidRPr="009F3521" w:rsidTr="00BD357C">
        <w:trPr>
          <w:trHeight w:val="328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5.</w:t>
            </w:r>
          </w:p>
        </w:tc>
        <w:tc>
          <w:tcPr>
            <w:tcW w:w="1448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Административно-хозяйственный персонал</w:t>
            </w:r>
          </w:p>
        </w:tc>
      </w:tr>
      <w:tr w:rsidR="00DF5944" w:rsidRPr="009F3521" w:rsidTr="00BD357C">
        <w:trPr>
          <w:trHeight w:val="239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5.1.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Главный бухгалтер            </w:t>
            </w:r>
          </w:p>
        </w:tc>
        <w:tc>
          <w:tcPr>
            <w:tcW w:w="2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</w:tr>
      <w:tr w:rsidR="00DF5944" w:rsidRPr="009F3521" w:rsidTr="00BD357C">
        <w:trPr>
          <w:trHeight w:val="239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5.2.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Бухгалтер (на правах </w:t>
            </w:r>
            <w:r w:rsidRPr="009F3521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главного)                    </w:t>
            </w:r>
          </w:p>
        </w:tc>
        <w:tc>
          <w:tcPr>
            <w:tcW w:w="2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DF5944" w:rsidRPr="009F3521" w:rsidTr="00BD357C">
        <w:trPr>
          <w:trHeight w:val="222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5.3.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Бухгалтер            </w:t>
            </w:r>
          </w:p>
        </w:tc>
        <w:tc>
          <w:tcPr>
            <w:tcW w:w="2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</w:tr>
      <w:tr w:rsidR="00DF5944" w:rsidRPr="009F3521" w:rsidTr="00BD357C">
        <w:trPr>
          <w:trHeight w:val="239"/>
        </w:trPr>
        <w:tc>
          <w:tcPr>
            <w:tcW w:w="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5.4.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 xml:space="preserve">Кассир                       </w:t>
            </w:r>
          </w:p>
        </w:tc>
        <w:tc>
          <w:tcPr>
            <w:tcW w:w="22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5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0,25</w:t>
            </w:r>
          </w:p>
        </w:tc>
        <w:tc>
          <w:tcPr>
            <w:tcW w:w="1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PlusCell"/>
              <w:jc w:val="center"/>
            </w:pPr>
            <w:r w:rsidRPr="009F3521">
              <w:rPr>
                <w:rFonts w:ascii="Times New Roman" w:hAnsi="Times New Roman" w:cs="Times New Roman"/>
                <w:sz w:val="22"/>
                <w:szCs w:val="22"/>
              </w:rPr>
              <w:t>0,5</w:t>
            </w:r>
          </w:p>
        </w:tc>
      </w:tr>
    </w:tbl>
    <w:p w:rsidR="00DF5944" w:rsidRPr="009F3521" w:rsidRDefault="00DF5944">
      <w:pPr>
        <w:sectPr w:rsidR="00DF5944" w:rsidRPr="009F3521" w:rsidSect="00014029">
          <w:headerReference w:type="even" r:id="rId51"/>
          <w:headerReference w:type="default" r:id="rId52"/>
          <w:footerReference w:type="even" r:id="rId53"/>
          <w:footerReference w:type="default" r:id="rId54"/>
          <w:headerReference w:type="first" r:id="rId55"/>
          <w:footerReference w:type="first" r:id="rId56"/>
          <w:pgSz w:w="16838" w:h="11906" w:orient="landscape"/>
          <w:pgMar w:top="850" w:right="1134" w:bottom="1135" w:left="1134" w:header="720" w:footer="720" w:gutter="0"/>
          <w:cols w:space="720"/>
          <w:docGrid w:linePitch="600" w:charSpace="32768"/>
        </w:sectPr>
      </w:pPr>
    </w:p>
    <w:p w:rsidR="00DF5944" w:rsidRPr="00122B5F" w:rsidRDefault="00BD357C" w:rsidP="00BD357C">
      <w:pPr>
        <w:ind w:left="6237"/>
        <w:jc w:val="center"/>
      </w:pPr>
      <w:r w:rsidRPr="00122B5F">
        <w:lastRenderedPageBreak/>
        <w:t>П</w:t>
      </w:r>
      <w:r w:rsidR="00122B5F" w:rsidRPr="00122B5F">
        <w:t>риложение</w:t>
      </w:r>
      <w:r w:rsidRPr="00122B5F">
        <w:t xml:space="preserve"> 2</w:t>
      </w:r>
      <w:r w:rsidR="00122B5F" w:rsidRPr="00122B5F">
        <w:t xml:space="preserve"> к Положению</w:t>
      </w:r>
    </w:p>
    <w:p w:rsidR="00DF5944" w:rsidRPr="009F3521" w:rsidRDefault="00122B5F" w:rsidP="00BD357C">
      <w:pPr>
        <w:ind w:left="6237"/>
        <w:jc w:val="center"/>
        <w:rPr>
          <w:kern w:val="1"/>
          <w:sz w:val="27"/>
          <w:szCs w:val="27"/>
        </w:rPr>
      </w:pPr>
      <w:r>
        <w:rPr>
          <w:kern w:val="1"/>
          <w:sz w:val="27"/>
          <w:szCs w:val="27"/>
        </w:rPr>
        <w:t xml:space="preserve"> </w:t>
      </w:r>
    </w:p>
    <w:p w:rsidR="00DF5944" w:rsidRPr="009F3521" w:rsidRDefault="00DF5944">
      <w:pPr>
        <w:spacing w:line="360" w:lineRule="auto"/>
        <w:ind w:firstLine="900"/>
        <w:jc w:val="right"/>
        <w:rPr>
          <w:b/>
          <w:bCs/>
          <w:sz w:val="28"/>
          <w:szCs w:val="28"/>
        </w:rPr>
      </w:pPr>
    </w:p>
    <w:p w:rsidR="00DF5944" w:rsidRPr="009F3521" w:rsidRDefault="0029408D" w:rsidP="00AB5D2C">
      <w:pPr>
        <w:ind w:firstLine="902"/>
        <w:jc w:val="center"/>
        <w:rPr>
          <w:sz w:val="27"/>
          <w:szCs w:val="27"/>
        </w:rPr>
      </w:pPr>
      <w:r w:rsidRPr="009F3521">
        <w:rPr>
          <w:b/>
          <w:bCs/>
          <w:sz w:val="27"/>
          <w:szCs w:val="27"/>
        </w:rPr>
        <w:t>ПРИМЕРНЫЕ ОБЪЕМНЫЕ ПОКАЗАТЕЛИ, ХАРАКТЕРИЗУЮЩИЕ МАСШТАБ УПРАВЛЕНИЯ ОБЩЕОБРАЗОВАТЕЛЬНОЙ ОРГАНИЗАЦИЕЙ</w:t>
      </w:r>
    </w:p>
    <w:p w:rsidR="00DF5944" w:rsidRPr="009F3521" w:rsidRDefault="00DF5944" w:rsidP="00AB5D2C">
      <w:pPr>
        <w:ind w:firstLine="902"/>
        <w:jc w:val="right"/>
        <w:rPr>
          <w:sz w:val="27"/>
          <w:szCs w:val="27"/>
        </w:rPr>
      </w:pPr>
      <w:r w:rsidRPr="009F3521">
        <w:rPr>
          <w:sz w:val="27"/>
          <w:szCs w:val="27"/>
        </w:rPr>
        <w:t>Таблица 1</w:t>
      </w:r>
    </w:p>
    <w:p w:rsidR="00DF5944" w:rsidRPr="009F3521" w:rsidRDefault="00DF5944">
      <w:pPr>
        <w:rPr>
          <w:sz w:val="28"/>
          <w:szCs w:val="28"/>
        </w:rPr>
      </w:pPr>
    </w:p>
    <w:tbl>
      <w:tblPr>
        <w:tblW w:w="9923" w:type="dxa"/>
        <w:tblInd w:w="-106" w:type="dxa"/>
        <w:tblLayout w:type="fixed"/>
        <w:tblLook w:val="0000"/>
      </w:tblPr>
      <w:tblGrid>
        <w:gridCol w:w="704"/>
        <w:gridCol w:w="4732"/>
        <w:gridCol w:w="2841"/>
        <w:gridCol w:w="1646"/>
      </w:tblGrid>
      <w:tr w:rsidR="00DF5944" w:rsidRPr="009F3521">
        <w:trPr>
          <w:cantSplit/>
          <w:trHeight w:val="751"/>
          <w:tblHeader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7"/>
              <w:spacing w:line="276" w:lineRule="auto"/>
              <w:ind w:firstLine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/</w:t>
            </w:r>
            <w:proofErr w:type="spellStart"/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7"/>
              <w:spacing w:line="276" w:lineRule="auto"/>
              <w:ind w:firstLine="0"/>
              <w:jc w:val="center"/>
              <w:rPr>
                <w:b/>
                <w:bCs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Показатели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spacing w:line="276" w:lineRule="auto"/>
              <w:jc w:val="center"/>
              <w:rPr>
                <w:b/>
                <w:bCs/>
              </w:rPr>
            </w:pPr>
          </w:p>
          <w:p w:rsidR="00DF5944" w:rsidRPr="009F3521" w:rsidRDefault="00DF5944">
            <w:pPr>
              <w:spacing w:line="276" w:lineRule="auto"/>
              <w:jc w:val="center"/>
              <w:rPr>
                <w:b/>
                <w:bCs/>
              </w:rPr>
            </w:pPr>
            <w:r w:rsidRPr="009F3521">
              <w:rPr>
                <w:b/>
                <w:bCs/>
              </w:rPr>
              <w:t>Условия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spacing w:line="276" w:lineRule="auto"/>
              <w:jc w:val="center"/>
            </w:pPr>
            <w:r w:rsidRPr="009F3521">
              <w:rPr>
                <w:b/>
                <w:bCs/>
              </w:rPr>
              <w:t>Количество баллов</w:t>
            </w:r>
          </w:p>
        </w:tc>
      </w:tr>
      <w:tr w:rsidR="00DF5944" w:rsidRPr="009F3521">
        <w:trPr>
          <w:cantSplit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pacing w:line="276" w:lineRule="auto"/>
            </w:pPr>
            <w:r w:rsidRPr="009F3521">
              <w:t>1.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Количество обучающихся (воспитанников) в общеобразовательной организации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За каждого обучающегося (воспитанника).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1,0</w:t>
            </w:r>
          </w:p>
        </w:tc>
      </w:tr>
      <w:tr w:rsidR="00DF5944" w:rsidRPr="009F3521">
        <w:trPr>
          <w:cantSplit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pacing w:line="276" w:lineRule="auto"/>
            </w:pPr>
            <w:r w:rsidRPr="009F3521">
              <w:t>2.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 xml:space="preserve">Наличие </w:t>
            </w:r>
          </w:p>
          <w:p w:rsidR="00DF5944" w:rsidRPr="009F3521" w:rsidRDefault="00DF5944">
            <w:r w:rsidRPr="009F3521">
              <w:t>- филиалов, структурных подразделений, осуществляющих образовательную деятельность не по основному адресу общеобразовательной организации в соответствии с лицензией;</w:t>
            </w:r>
          </w:p>
          <w:p w:rsidR="00DF5944" w:rsidRPr="009F3521" w:rsidRDefault="00DF5944">
            <w:r w:rsidRPr="009F3521">
              <w:t xml:space="preserve">- загородных объектов (лагерей, баз отдыха и др.), находящихся на балансе образовательной организации 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 xml:space="preserve">За каждое указанное структурное подразделение: </w:t>
            </w:r>
          </w:p>
          <w:p w:rsidR="00DF5944" w:rsidRPr="009F3521" w:rsidRDefault="00DF5944"/>
          <w:p w:rsidR="00DF5944" w:rsidRPr="009F3521" w:rsidRDefault="00DF5944"/>
          <w:p w:rsidR="00DF5944" w:rsidRPr="009F3521" w:rsidRDefault="00DF5944"/>
          <w:p w:rsidR="00DF5944" w:rsidRPr="009F3521" w:rsidRDefault="00DF5944"/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5</w:t>
            </w:r>
          </w:p>
          <w:p w:rsidR="00DF5944" w:rsidRPr="009F3521" w:rsidRDefault="00DF5944">
            <w:pPr>
              <w:jc w:val="center"/>
            </w:pPr>
          </w:p>
          <w:p w:rsidR="00DF5944" w:rsidRPr="009F3521" w:rsidRDefault="00DF5944">
            <w:pPr>
              <w:jc w:val="center"/>
            </w:pPr>
          </w:p>
          <w:p w:rsidR="00DF5944" w:rsidRPr="009F3521" w:rsidRDefault="00DF5944">
            <w:pPr>
              <w:jc w:val="center"/>
            </w:pPr>
          </w:p>
          <w:p w:rsidR="00DF5944" w:rsidRPr="009F3521" w:rsidRDefault="00DF5944">
            <w:pPr>
              <w:jc w:val="center"/>
            </w:pPr>
          </w:p>
          <w:p w:rsidR="00DF5944" w:rsidRPr="009F3521" w:rsidRDefault="00DF5944">
            <w:pPr>
              <w:jc w:val="center"/>
            </w:pPr>
          </w:p>
          <w:p w:rsidR="00DF5944" w:rsidRPr="009F3521" w:rsidRDefault="00DF5944">
            <w:pPr>
              <w:jc w:val="center"/>
            </w:pPr>
            <w:r w:rsidRPr="009F3521">
              <w:t>5</w:t>
            </w:r>
          </w:p>
          <w:p w:rsidR="00DF5944" w:rsidRPr="009F3521" w:rsidRDefault="00DF5944">
            <w:pPr>
              <w:jc w:val="center"/>
            </w:pPr>
          </w:p>
          <w:p w:rsidR="00DF5944" w:rsidRPr="009F3521" w:rsidRDefault="00DF5944">
            <w:pPr>
              <w:jc w:val="center"/>
            </w:pPr>
          </w:p>
        </w:tc>
      </w:tr>
      <w:tr w:rsidR="00DF5944" w:rsidRPr="009F3521">
        <w:trPr>
          <w:cantSplit/>
          <w:trHeight w:val="308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3.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Наличие бассейна.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5</w:t>
            </w:r>
          </w:p>
        </w:tc>
      </w:tr>
      <w:tr w:rsidR="00DF5944" w:rsidRPr="009F3521">
        <w:trPr>
          <w:cantSplit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4.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Наличие лицензированного медицинского кабинета.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</w:pPr>
          </w:p>
          <w:p w:rsidR="00DF5944" w:rsidRPr="009F3521" w:rsidRDefault="00DF5944"/>
          <w:p w:rsidR="00DF5944" w:rsidRPr="009F3521" w:rsidRDefault="00DF5944">
            <w:r w:rsidRPr="009F3521">
              <w:t>Дополнительно за наличие лицензированного стоматологического кабинета.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 xml:space="preserve"> 5</w:t>
            </w:r>
          </w:p>
          <w:p w:rsidR="00DF5944" w:rsidRPr="009F3521" w:rsidRDefault="00DF5944">
            <w:pPr>
              <w:jc w:val="center"/>
            </w:pPr>
          </w:p>
          <w:p w:rsidR="00DF5944" w:rsidRPr="009F3521" w:rsidRDefault="00DF5944">
            <w:pPr>
              <w:jc w:val="center"/>
            </w:pPr>
            <w:r w:rsidRPr="009F3521">
              <w:t>5</w:t>
            </w:r>
          </w:p>
        </w:tc>
      </w:tr>
      <w:tr w:rsidR="00DF5944" w:rsidRPr="009F3521">
        <w:trPr>
          <w:cantSplit/>
          <w:trHeight w:val="806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pacing w:line="276" w:lineRule="auto"/>
            </w:pPr>
            <w:r w:rsidRPr="009F3521">
              <w:t>5.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pacing w:line="276" w:lineRule="auto"/>
            </w:pPr>
            <w:r w:rsidRPr="009F3521">
              <w:t>Наличие автотранспортных средств, используемых для подвоза обучающихся на постоянных маршрутах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pacing w:line="276" w:lineRule="auto"/>
            </w:pPr>
            <w:r w:rsidRPr="009F3521">
              <w:t>За каждую единицу.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spacing w:line="276" w:lineRule="auto"/>
              <w:jc w:val="center"/>
            </w:pPr>
            <w:r w:rsidRPr="009F3521">
              <w:t>5, но не более 20</w:t>
            </w:r>
          </w:p>
        </w:tc>
      </w:tr>
      <w:tr w:rsidR="00DF5944" w:rsidRPr="009F3521">
        <w:trPr>
          <w:cantSplit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6.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Наличие собственной (состоящей на балансе организации) котельной на твёрдом топливе.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5</w:t>
            </w:r>
          </w:p>
          <w:p w:rsidR="00DF5944" w:rsidRPr="009F3521" w:rsidRDefault="00DF5944">
            <w:pPr>
              <w:jc w:val="center"/>
            </w:pPr>
          </w:p>
        </w:tc>
      </w:tr>
      <w:tr w:rsidR="00DF5944" w:rsidRPr="009F3521">
        <w:trPr>
          <w:cantSplit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7.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 xml:space="preserve">Наличие автотранспортных средств используемых в программах </w:t>
            </w:r>
            <w:proofErr w:type="spellStart"/>
            <w:r w:rsidRPr="009F3521">
              <w:t>предпрофильной</w:t>
            </w:r>
            <w:proofErr w:type="spellEnd"/>
            <w:r w:rsidRPr="009F3521">
              <w:t xml:space="preserve"> подготовки 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За каждую единицу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5, но не более 20</w:t>
            </w:r>
          </w:p>
        </w:tc>
      </w:tr>
      <w:tr w:rsidR="00DF5944" w:rsidRPr="009F3521">
        <w:trPr>
          <w:cantSplit/>
          <w:trHeight w:val="213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pacing w:line="276" w:lineRule="auto"/>
            </w:pPr>
            <w:r w:rsidRPr="009F3521">
              <w:t>8.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pacing w:line="276" w:lineRule="auto"/>
            </w:pPr>
            <w:r w:rsidRPr="009F3521">
              <w:t>Наличие собственной бухгалтерии.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napToGrid w:val="0"/>
              <w:spacing w:line="276" w:lineRule="auto"/>
            </w:pP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spacing w:line="276" w:lineRule="auto"/>
              <w:jc w:val="center"/>
            </w:pPr>
            <w:r w:rsidRPr="009F3521">
              <w:t>5</w:t>
            </w:r>
          </w:p>
        </w:tc>
      </w:tr>
      <w:tr w:rsidR="00DF5944" w:rsidRPr="009F3521">
        <w:trPr>
          <w:cantSplit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pacing w:line="276" w:lineRule="auto"/>
            </w:pPr>
            <w:r w:rsidRPr="009F3521">
              <w:t>10.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pacing w:line="276" w:lineRule="auto"/>
            </w:pPr>
            <w:r w:rsidRPr="009F3521">
              <w:t>Наличие паспортизированного музея.</w:t>
            </w:r>
          </w:p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spacing w:line="276" w:lineRule="auto"/>
            </w:pPr>
            <w:r w:rsidRPr="009F3521">
              <w:t>За каждый музей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spacing w:line="276" w:lineRule="auto"/>
              <w:jc w:val="center"/>
            </w:pPr>
            <w:r w:rsidRPr="009F3521">
              <w:t>5</w:t>
            </w:r>
          </w:p>
        </w:tc>
      </w:tr>
      <w:tr w:rsidR="00DF5944" w:rsidRPr="009F3521">
        <w:trPr>
          <w:cantSplit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11.</w:t>
            </w:r>
          </w:p>
        </w:tc>
        <w:tc>
          <w:tcPr>
            <w:tcW w:w="4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Наличие у общеобразовательной организации лицензии на реализацию программ профессионального обучения.</w:t>
            </w:r>
          </w:p>
          <w:p w:rsidR="00DF5944" w:rsidRPr="009F3521" w:rsidRDefault="00DF5944"/>
        </w:tc>
        <w:tc>
          <w:tcPr>
            <w:tcW w:w="2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r w:rsidRPr="009F3521">
              <w:t>За каждую программу.</w:t>
            </w:r>
          </w:p>
          <w:p w:rsidR="00DF5944" w:rsidRPr="009F3521" w:rsidRDefault="00DF5944">
            <w:r w:rsidRPr="009F3521">
              <w:t>Дополнительно за каждого выпускника, получившего удостоверение (свидетельство).</w:t>
            </w:r>
          </w:p>
        </w:tc>
        <w:tc>
          <w:tcPr>
            <w:tcW w:w="1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jc w:val="center"/>
            </w:pPr>
            <w:r w:rsidRPr="009F3521">
              <w:t>5</w:t>
            </w:r>
          </w:p>
          <w:p w:rsidR="00DF5944" w:rsidRPr="009F3521" w:rsidRDefault="00DF5944">
            <w:pPr>
              <w:jc w:val="center"/>
            </w:pPr>
            <w:r w:rsidRPr="009F3521">
              <w:t>1</w:t>
            </w:r>
          </w:p>
        </w:tc>
      </w:tr>
    </w:tbl>
    <w:p w:rsidR="00DF5944" w:rsidRPr="009F3521" w:rsidRDefault="00DF5944">
      <w:pPr>
        <w:jc w:val="both"/>
      </w:pPr>
    </w:p>
    <w:p w:rsidR="00DF5944" w:rsidRPr="009F3521" w:rsidRDefault="00DF5944">
      <w:pPr>
        <w:ind w:firstLine="708"/>
        <w:jc w:val="both"/>
        <w:rPr>
          <w:sz w:val="27"/>
          <w:szCs w:val="27"/>
        </w:rPr>
      </w:pPr>
      <w:r w:rsidRPr="009F3521">
        <w:rPr>
          <w:sz w:val="27"/>
          <w:szCs w:val="27"/>
        </w:rPr>
        <w:lastRenderedPageBreak/>
        <w:t>При установлении группы по оплате труда руководителя общеобразовательной организации контингент обучающихся (воспитанников) определяется по списочному составу на начало учебного года.</w:t>
      </w:r>
    </w:p>
    <w:p w:rsidR="00DF5944" w:rsidRPr="009F3521" w:rsidRDefault="00DF5944">
      <w:pPr>
        <w:ind w:firstLine="708"/>
        <w:jc w:val="both"/>
        <w:rPr>
          <w:b/>
          <w:bCs/>
          <w:sz w:val="27"/>
          <w:szCs w:val="27"/>
        </w:rPr>
      </w:pPr>
    </w:p>
    <w:p w:rsidR="00DF5944" w:rsidRPr="009F3521" w:rsidRDefault="0029408D">
      <w:pPr>
        <w:spacing w:line="360" w:lineRule="auto"/>
        <w:ind w:firstLine="709"/>
        <w:jc w:val="center"/>
        <w:rPr>
          <w:sz w:val="28"/>
          <w:szCs w:val="28"/>
        </w:rPr>
      </w:pPr>
      <w:r w:rsidRPr="009F3521">
        <w:rPr>
          <w:b/>
          <w:bCs/>
          <w:sz w:val="28"/>
          <w:szCs w:val="28"/>
        </w:rPr>
        <w:t>ГРУППЫ ОПЛАТЫ ТРУДА ДЛЯ РУКОВОДИТЕЛЯ ОБЩЕОБРАЗОВАТЕЛЬНОЙ ОРГАНИЗАЦИИ В ЗАВИСИМОСТИ ОТ СУММЫ БАЛЛОВ.</w:t>
      </w:r>
    </w:p>
    <w:p w:rsidR="00DF5944" w:rsidRPr="009F3521" w:rsidRDefault="00DF5944">
      <w:pPr>
        <w:pStyle w:val="ConsPlusNormal"/>
        <w:widowControl/>
        <w:ind w:left="7080" w:firstLine="1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9F3521">
        <w:rPr>
          <w:rFonts w:ascii="Times New Roman" w:hAnsi="Times New Roman" w:cs="Times New Roman"/>
          <w:sz w:val="28"/>
          <w:szCs w:val="28"/>
        </w:rPr>
        <w:t>Таблица 2</w:t>
      </w:r>
    </w:p>
    <w:tbl>
      <w:tblPr>
        <w:tblW w:w="0" w:type="auto"/>
        <w:tblInd w:w="-68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493"/>
        <w:gridCol w:w="2302"/>
        <w:gridCol w:w="2140"/>
        <w:gridCol w:w="3112"/>
      </w:tblGrid>
      <w:tr w:rsidR="00DF5944" w:rsidRPr="009F3521">
        <w:trPr>
          <w:trHeight w:val="360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 группа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 группа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F5944" w:rsidRPr="009F3521" w:rsidRDefault="00DF5944">
            <w:pPr>
              <w:pStyle w:val="ConsCell"/>
              <w:widowControl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 группа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944" w:rsidRPr="009F3521" w:rsidRDefault="00DF5944">
            <w:pPr>
              <w:pStyle w:val="ConsCell"/>
              <w:widowControl/>
              <w:jc w:val="center"/>
            </w:pPr>
            <w:r w:rsidRPr="009F352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 группа</w:t>
            </w:r>
          </w:p>
        </w:tc>
      </w:tr>
      <w:tr w:rsidR="00DF5944" w:rsidRPr="009F3521">
        <w:trPr>
          <w:trHeight w:val="536"/>
        </w:trPr>
        <w:tc>
          <w:tcPr>
            <w:tcW w:w="2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5944" w:rsidRPr="009F3521" w:rsidRDefault="00DF5944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свыше 550</w:t>
            </w:r>
          </w:p>
        </w:tc>
        <w:tc>
          <w:tcPr>
            <w:tcW w:w="2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5944" w:rsidRPr="009F3521" w:rsidRDefault="00DF5944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550</w:t>
            </w:r>
          </w:p>
        </w:tc>
        <w:tc>
          <w:tcPr>
            <w:tcW w:w="2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F5944" w:rsidRPr="009F3521" w:rsidRDefault="00DF5944">
            <w:pPr>
              <w:pStyle w:val="Con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F5944" w:rsidRPr="009F3521" w:rsidRDefault="00DF5944">
            <w:pPr>
              <w:pStyle w:val="ConsCell"/>
              <w:widowControl/>
              <w:jc w:val="center"/>
            </w:pPr>
            <w:r w:rsidRPr="009F3521">
              <w:rPr>
                <w:rFonts w:ascii="Times New Roman" w:hAnsi="Times New Roman" w:cs="Times New Roman"/>
                <w:sz w:val="24"/>
                <w:szCs w:val="24"/>
              </w:rPr>
              <w:t>до 130</w:t>
            </w:r>
          </w:p>
        </w:tc>
      </w:tr>
    </w:tbl>
    <w:p w:rsidR="00DF5944" w:rsidRPr="009F3521" w:rsidRDefault="00DF5944">
      <w:pPr>
        <w:pStyle w:val="ConsPlusNormal"/>
        <w:widowControl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F5944" w:rsidRPr="00122B5F" w:rsidRDefault="00DF5944" w:rsidP="00014029">
      <w:pPr>
        <w:ind w:left="6237"/>
        <w:jc w:val="center"/>
        <w:rPr>
          <w:kern w:val="1"/>
        </w:rPr>
      </w:pPr>
      <w:r w:rsidRPr="009F3521">
        <w:rPr>
          <w:sz w:val="28"/>
          <w:szCs w:val="28"/>
        </w:rPr>
        <w:br w:type="page"/>
      </w:r>
      <w:r w:rsidR="00BD357C" w:rsidRPr="00122B5F">
        <w:lastRenderedPageBreak/>
        <w:t>П</w:t>
      </w:r>
      <w:r w:rsidR="00122B5F" w:rsidRPr="00122B5F">
        <w:t xml:space="preserve">риложение </w:t>
      </w:r>
      <w:r w:rsidR="00BD357C" w:rsidRPr="00122B5F">
        <w:t>3</w:t>
      </w:r>
      <w:r w:rsidR="00122B5F" w:rsidRPr="00122B5F">
        <w:t xml:space="preserve"> </w:t>
      </w:r>
      <w:r w:rsidRPr="00122B5F">
        <w:rPr>
          <w:kern w:val="1"/>
        </w:rPr>
        <w:t>к</w:t>
      </w:r>
      <w:r w:rsidR="00122B5F" w:rsidRPr="00122B5F">
        <w:rPr>
          <w:kern w:val="1"/>
        </w:rPr>
        <w:t xml:space="preserve"> П</w:t>
      </w:r>
      <w:r w:rsidRPr="00122B5F">
        <w:rPr>
          <w:kern w:val="1"/>
        </w:rPr>
        <w:t xml:space="preserve">оложению </w:t>
      </w:r>
      <w:r w:rsidR="00122B5F" w:rsidRPr="00122B5F">
        <w:rPr>
          <w:kern w:val="1"/>
        </w:rPr>
        <w:t xml:space="preserve"> </w:t>
      </w:r>
    </w:p>
    <w:p w:rsidR="00DF5944" w:rsidRPr="009F3521" w:rsidRDefault="00DF5944" w:rsidP="008D3BDC">
      <w:pPr>
        <w:jc w:val="center"/>
        <w:rPr>
          <w:b/>
          <w:bCs/>
          <w:sz w:val="28"/>
          <w:szCs w:val="28"/>
        </w:rPr>
      </w:pPr>
    </w:p>
    <w:p w:rsidR="00DF5944" w:rsidRPr="009F3521" w:rsidRDefault="0029408D">
      <w:pPr>
        <w:jc w:val="center"/>
        <w:rPr>
          <w:b/>
          <w:bCs/>
          <w:sz w:val="28"/>
          <w:szCs w:val="28"/>
        </w:rPr>
      </w:pPr>
      <w:r w:rsidRPr="009F3521">
        <w:rPr>
          <w:b/>
          <w:bCs/>
          <w:sz w:val="28"/>
          <w:szCs w:val="28"/>
        </w:rPr>
        <w:t>ПОКАЗАТЕЛИ ЭФФЕКТИВНОСТИ РАБОТЫ РУКОВОДИТЕЛЕЙ  ОБЩЕОБРАЗОВАТЕЛЬНЫХ ОРГАНИЗАЦИЙ (ДАЛЕЕ ОО)</w:t>
      </w:r>
    </w:p>
    <w:p w:rsidR="00DF5944" w:rsidRPr="009F3521" w:rsidRDefault="00DF5944">
      <w:pPr>
        <w:jc w:val="center"/>
        <w:rPr>
          <w:b/>
          <w:bCs/>
          <w:sz w:val="28"/>
          <w:szCs w:val="28"/>
        </w:rPr>
      </w:pP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9"/>
        <w:gridCol w:w="7654"/>
        <w:gridCol w:w="1134"/>
      </w:tblGrid>
      <w:tr w:rsidR="00DF5944" w:rsidRPr="009F3521">
        <w:tc>
          <w:tcPr>
            <w:tcW w:w="959" w:type="dxa"/>
            <w:vAlign w:val="center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№ </w:t>
            </w:r>
            <w:proofErr w:type="spellStart"/>
            <w:proofErr w:type="gramStart"/>
            <w:r w:rsidRPr="009F3521">
              <w:rPr>
                <w:sz w:val="22"/>
                <w:szCs w:val="22"/>
                <w:lang w:eastAsia="ru-RU"/>
              </w:rPr>
              <w:t>п</w:t>
            </w:r>
            <w:proofErr w:type="spellEnd"/>
            <w:proofErr w:type="gramEnd"/>
            <w:r w:rsidRPr="009F3521">
              <w:rPr>
                <w:sz w:val="22"/>
                <w:szCs w:val="22"/>
                <w:lang w:eastAsia="ru-RU"/>
              </w:rPr>
              <w:t>/</w:t>
            </w:r>
            <w:proofErr w:type="spellStart"/>
            <w:r w:rsidRPr="009F3521">
              <w:rPr>
                <w:sz w:val="22"/>
                <w:szCs w:val="22"/>
                <w:lang w:eastAsia="ru-RU"/>
              </w:rPr>
              <w:t>п</w:t>
            </w:r>
            <w:proofErr w:type="spellEnd"/>
          </w:p>
        </w:tc>
        <w:tc>
          <w:tcPr>
            <w:tcW w:w="7654" w:type="dxa"/>
            <w:vAlign w:val="center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Показатели</w:t>
            </w:r>
          </w:p>
        </w:tc>
        <w:tc>
          <w:tcPr>
            <w:tcW w:w="1134" w:type="dxa"/>
            <w:vAlign w:val="center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Баллы</w:t>
            </w:r>
          </w:p>
        </w:tc>
      </w:tr>
      <w:tr w:rsidR="00DF5944" w:rsidRPr="009F3521">
        <w:tc>
          <w:tcPr>
            <w:tcW w:w="9747" w:type="dxa"/>
            <w:gridSpan w:val="3"/>
            <w:vAlign w:val="center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Критерий 1. Результативность учебной деятельности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1.1.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Доля детей школьного возраста микрорайона, в отношении которых общеобразовательным учреждением организован учет, в общей численности детей школьного возраста микрорайона: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- 100%;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ниже 100%.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2,0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1.2.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Средний балл результатов ОГЭ (ГИА) в 9-х классах по математике: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-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равен</w:t>
            </w:r>
            <w:proofErr w:type="gramEnd"/>
            <w:r w:rsidRPr="009F3521">
              <w:rPr>
                <w:sz w:val="22"/>
                <w:szCs w:val="22"/>
                <w:lang w:eastAsia="ru-RU"/>
              </w:rPr>
              <w:t xml:space="preserve"> или ниже в сравнении с прошлым учебным годом;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выше в сравнении с прошлым учебным годом;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выше среднего балла по региону.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t>1.3.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Средний балл результатов ОГЭ (ГИА) в 9-х классах по русскому языку: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-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равен</w:t>
            </w:r>
            <w:proofErr w:type="gramEnd"/>
            <w:r w:rsidRPr="009F3521">
              <w:rPr>
                <w:sz w:val="22"/>
                <w:szCs w:val="22"/>
                <w:lang w:eastAsia="ru-RU"/>
              </w:rPr>
              <w:t xml:space="preserve"> или ниже в сравнении с прошлым учебным годом;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выше в сравнении с прошлым учебным годом;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выше среднего балла по региону.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t>1.4.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Численность выпускников, не получивших аттестат об основном общем образовании: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наличие;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отсутствие;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ниже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2,0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t>1.5.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Численность выпускников, не получивших аттестат о среднем общем образовании: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наличие;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отсутствие;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ниже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2,0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t>1.6.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Доля обучающихся 4-х классов, принявших участие в мониторинге индивидуальных учебных достижений (русский язык), в общей численности обучающихся 4-х классов: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ниже 90%;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- 90% и более;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t>1.7.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Доля обучающихся 4-х классов, принявших участие в мониторинге индивидуальных учебных достижений (математика), в общей численности обучающихся 4-х классов: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ниже 90%;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- 90% и более;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t>1.8.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Доля обучающихся 4-х классов, принявших участие в мониторинге индивидуальных учебных достижений (окружающий мир), в общей численности обучающихся 4-х классов: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ниже 90%;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- 90% и более;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t>1.9.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Доля обучающихся 4-х классов, принявших участие в мониторинге индивидуальных учебных достижений (комплексная работа), в общей численности обучающихся 4-х классов: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ниже 90%;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- 90% и более;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lastRenderedPageBreak/>
              <w:t>0,5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lastRenderedPageBreak/>
              <w:t>1.10.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Наличие документально оформленных управленческих решений на уровне организации по результатам мониторинга индивидуальных учебных достижений обучающихся: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2,0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t>1.11.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Доля обучающихся, принявших участие в мониторинге индивидуальных учебных достижений на уровне основного общего образования, в общей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численности</w:t>
            </w:r>
            <w:proofErr w:type="gramEnd"/>
            <w:r w:rsidRPr="009F3521">
              <w:rPr>
                <w:sz w:val="22"/>
                <w:szCs w:val="22"/>
                <w:lang w:eastAsia="ru-RU"/>
              </w:rPr>
              <w:t xml:space="preserve"> обучающихся на уровне основного общего образования: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до 20%;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- 20% и более;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t>1.12.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Доля выпускников 11-х классов, поступивших в профессиональные организации высшего образования на бюджетной основе, в общей численности выпускников 11 классов: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свыше 65%;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t>1.13.1.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Количество призовых мест в предметных олимпиадах, занятых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обучающимися</w:t>
            </w:r>
            <w:proofErr w:type="gramEnd"/>
            <w:r w:rsidRPr="009F3521">
              <w:rPr>
                <w:sz w:val="22"/>
                <w:szCs w:val="22"/>
                <w:lang w:eastAsia="ru-RU"/>
              </w:rPr>
              <w:t xml:space="preserve"> на муниципальном этапе всероссийской олимпиады школьников: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наличие;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отсутствие;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t>1.13.2.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Количество призовых мест в предметных олимпиадах, занятых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обучающимися</w:t>
            </w:r>
            <w:proofErr w:type="gramEnd"/>
            <w:r w:rsidRPr="009F3521">
              <w:rPr>
                <w:sz w:val="22"/>
                <w:szCs w:val="22"/>
                <w:lang w:eastAsia="ru-RU"/>
              </w:rPr>
              <w:t xml:space="preserve"> на региональном этапе всероссийской олимпиады школьников: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наличие;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отсутствие;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t>1.13.3.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Количество призовых мест в предметных олимпиадах, занятых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обучающимися</w:t>
            </w:r>
            <w:proofErr w:type="gramEnd"/>
            <w:r w:rsidRPr="009F3521">
              <w:rPr>
                <w:sz w:val="22"/>
                <w:szCs w:val="22"/>
                <w:lang w:eastAsia="ru-RU"/>
              </w:rPr>
              <w:t xml:space="preserve"> на заключительном этапе всероссийской олимпиады школьников: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наличие;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отсутствие;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2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3,0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t>1.14.1.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Численность обучающихся, принявших участие в предметных олимпиадах школьников (в заочном и очном этапах) согласно перечню олимпиад школьников </w:t>
            </w:r>
            <w:proofErr w:type="spellStart"/>
            <w:r w:rsidRPr="009F3521">
              <w:rPr>
                <w:sz w:val="22"/>
                <w:szCs w:val="22"/>
                <w:lang w:eastAsia="ru-RU"/>
              </w:rPr>
              <w:t>Минобрнауки</w:t>
            </w:r>
            <w:proofErr w:type="spellEnd"/>
            <w:r w:rsidRPr="009F3521">
              <w:rPr>
                <w:sz w:val="22"/>
                <w:szCs w:val="22"/>
                <w:lang w:eastAsia="ru-RU"/>
              </w:rPr>
              <w:t xml:space="preserve"> РФ 2015-2016 учебного года: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наличие;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отсутствие;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t>1.14.2.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Количество призовых мест, занятых обучающимися в заочном этапе предметных олимпиад школьников согласно перечню олимпиад школьников </w:t>
            </w:r>
            <w:proofErr w:type="spellStart"/>
            <w:r w:rsidRPr="009F3521">
              <w:rPr>
                <w:sz w:val="22"/>
                <w:szCs w:val="22"/>
                <w:lang w:eastAsia="ru-RU"/>
              </w:rPr>
              <w:t>Минобрнауки</w:t>
            </w:r>
            <w:proofErr w:type="spellEnd"/>
            <w:r w:rsidRPr="009F3521">
              <w:rPr>
                <w:sz w:val="22"/>
                <w:szCs w:val="22"/>
                <w:lang w:eastAsia="ru-RU"/>
              </w:rPr>
              <w:t xml:space="preserve"> РФ 2015-2016 учебного года: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наличие;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отсутствие;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t>1.14.3..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Количество призовых мест, занятых обучающимися в очном этапе предметных олимпиад школьников согласно перечню олимпиад школьников </w:t>
            </w:r>
            <w:proofErr w:type="spellStart"/>
            <w:r w:rsidRPr="009F3521">
              <w:rPr>
                <w:sz w:val="22"/>
                <w:szCs w:val="22"/>
                <w:lang w:eastAsia="ru-RU"/>
              </w:rPr>
              <w:t>Минобрнауки</w:t>
            </w:r>
            <w:proofErr w:type="spellEnd"/>
            <w:r w:rsidRPr="009F3521">
              <w:rPr>
                <w:sz w:val="22"/>
                <w:szCs w:val="22"/>
                <w:lang w:eastAsia="ru-RU"/>
              </w:rPr>
              <w:t xml:space="preserve"> РФ 2015-2016 учебного года: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наличие;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отсутствие;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lastRenderedPageBreak/>
              <w:t>1.15.1.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Количество призовых мест, занятых обучающимися в мероприятиях олимпиадного и конкурсного движения, организованного органами исполнительной власти муниципалитета, осуществляющими управление в сфере образования, и/или образовательными организациями муниципалитета: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наличие;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отсутствие;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t>1.15.2.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Количество призовых мест, занятых обучающимися в мероприятиях олимпиадного и конкурсного движения, организованного органами исполнительной власти региона, осуществляющими управление в сфере образования, и/или образовательными организациями региона (профессиональные организации, организации ВПО, ДПО):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наличие;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отсутствие;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</w:tc>
      </w:tr>
      <w:tr w:rsidR="00DF5944" w:rsidRPr="009F3521">
        <w:tc>
          <w:tcPr>
            <w:tcW w:w="9747" w:type="dxa"/>
            <w:gridSpan w:val="3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Критерий 2. Результативность внеурочной и  внешкольной деятельности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t>2.1.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Количество часов внеурочной деятельности по плану внеурочной деятельности в соответствии с ООП НОО (в расчете на один класс или класс-комплект):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ниже значения прошлого года;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выше значения прошлого года;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равно или выше в сравнении со средним значением по региону.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t>2.2.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Количество часов внеурочной деятельности по плану внеурочной деятельности в соответствии с ООП ООО (в расчете на один класс или класс-комплект):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ниже значения прошлого года;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выше значения прошлого года;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равно или выше в сравнении со средним значением по региону.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t>2.3.1.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Количество призовых мест, занятых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обучающимися</w:t>
            </w:r>
            <w:proofErr w:type="gramEnd"/>
            <w:r w:rsidRPr="009F3521">
              <w:rPr>
                <w:sz w:val="22"/>
                <w:szCs w:val="22"/>
                <w:lang w:eastAsia="ru-RU"/>
              </w:rPr>
              <w:t xml:space="preserve"> в научно-практических конференциях и других мероприятиях муниципального уровня, отражающих результативность внеурочной деятельности по предметам обучения: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наличие;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отсутствие;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t>2.3.2.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Количество призовых мест, занятых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обучающимися</w:t>
            </w:r>
            <w:proofErr w:type="gramEnd"/>
            <w:r w:rsidRPr="009F3521">
              <w:rPr>
                <w:sz w:val="22"/>
                <w:szCs w:val="22"/>
                <w:lang w:eastAsia="ru-RU"/>
              </w:rPr>
              <w:t xml:space="preserve"> в научно-практических конференциях и других мероприятиях регионального уровня, отражающих результативность внеурочной деятельности по предметам обучения: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наличие;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отсутствие;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6B72C9">
            <w:pPr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t>2.3.3.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Количество призовых мест, занятых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обучающимися</w:t>
            </w:r>
            <w:proofErr w:type="gramEnd"/>
            <w:r w:rsidRPr="009F3521">
              <w:rPr>
                <w:sz w:val="22"/>
                <w:szCs w:val="22"/>
                <w:lang w:eastAsia="ru-RU"/>
              </w:rPr>
              <w:t xml:space="preserve"> в научно-практических конференциях и других мероприятиях всероссийского и международного уровня, отражающих результативность внеурочной деятельности по предметам обучения: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наличие;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отсутствие;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2,0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3,0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t>2.4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Доля обучающихся, занимающихся различными видами внеурочной деятельности (кружки, научные общества учащихся, спортивные секции, клубы и т.д.), в общей численности обучающихся: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ниже значения прошлого года;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выше значения прошлого года;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lastRenderedPageBreak/>
              <w:t>- равно или выше в сравнении со средним значением по региону.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lastRenderedPageBreak/>
              <w:t>1,0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lastRenderedPageBreak/>
              <w:t>2.5.1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Количество призовых мест, занятых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обучающимися</w:t>
            </w:r>
            <w:proofErr w:type="gramEnd"/>
            <w:r w:rsidRPr="009F3521">
              <w:rPr>
                <w:sz w:val="22"/>
                <w:szCs w:val="22"/>
                <w:lang w:eastAsia="ru-RU"/>
              </w:rPr>
              <w:t xml:space="preserve"> в творческих конкурсах, фестивалях, спортивных соревнованиях, в конкурсах социальных проектов и др. на муниципальном уровне: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наличие;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отсутствие;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t>2.5.2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Количество призовых мест, занятых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обучающимися</w:t>
            </w:r>
            <w:proofErr w:type="gramEnd"/>
            <w:r w:rsidRPr="009F3521">
              <w:rPr>
                <w:sz w:val="22"/>
                <w:szCs w:val="22"/>
                <w:lang w:eastAsia="ru-RU"/>
              </w:rPr>
              <w:t xml:space="preserve"> в творческих конкурсах, фестивалях, спортивных соревнованиях, в конкурсах социальных проектов и др. на региональном уровне: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наличие;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отсутствие;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t>2.5.3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Количество призовых мест, занятых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обучающимися</w:t>
            </w:r>
            <w:proofErr w:type="gramEnd"/>
            <w:r w:rsidRPr="009F3521">
              <w:rPr>
                <w:sz w:val="22"/>
                <w:szCs w:val="22"/>
                <w:lang w:eastAsia="ru-RU"/>
              </w:rPr>
              <w:t xml:space="preserve"> в творческих конкурсах, фестивалях, спортивных соревнованиях, в конкурсах социальных проектов и др. на федеральном и международном уровнях: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наличие;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отсутствие;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2,0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3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t>2.6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Численность обучающихся, трудоустроенных в свободное от учебы время (с 14 до 18 лет):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- 0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- 1 и более;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</w:tc>
      </w:tr>
      <w:tr w:rsidR="00DF5944" w:rsidRPr="009F3521">
        <w:tc>
          <w:tcPr>
            <w:tcW w:w="9747" w:type="dxa"/>
            <w:gridSpan w:val="3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Критерий 3. Развитие инфраструктуры для эффективного использования современных образовательных технологий в образовательных отношениях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t>3.1.1.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Наличие действующей проводной локальной сети организации, обеспечивающей свободный доступ в Интернет всех участников образовательных отношений: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t>3.1.2.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Наличие действующей беспроводной локальной сети организации, обеспечивающей свободный доступ в Интернет всех участников образовательных отношений: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t>3.2.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Скорость подключения к сети Интернет для всех участников образовательных отношений: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- 0 – 2 Мбит/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с</w:t>
            </w:r>
            <w:proofErr w:type="gramEnd"/>
            <w:r w:rsidRPr="009F3521">
              <w:rPr>
                <w:sz w:val="22"/>
                <w:szCs w:val="22"/>
                <w:lang w:eastAsia="ru-RU"/>
              </w:rPr>
              <w:t>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более 2 Мбит/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с</w:t>
            </w:r>
            <w:proofErr w:type="gramEnd"/>
            <w:r w:rsidRPr="009F3521">
              <w:rPr>
                <w:sz w:val="22"/>
                <w:szCs w:val="22"/>
                <w:lang w:eastAsia="ru-RU"/>
              </w:rPr>
              <w:t>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2,0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t>3.3.1.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Реализация образовательных программ на основе дистанционного обучения: ОО является центром дистанционного обучения: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2,0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t>3.3.2.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Реализация образовательных программ на основе дистанционного обучения: ОО является потребителем услуг дистанционного обучения: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t>3.4.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Доля учебных кабинетов, оборудованных АРМ: ПК (ноутбук) + принтер (МФУ) + </w:t>
            </w:r>
            <w:proofErr w:type="spellStart"/>
            <w:r w:rsidRPr="009F3521">
              <w:rPr>
                <w:sz w:val="22"/>
                <w:szCs w:val="22"/>
                <w:lang w:eastAsia="ru-RU"/>
              </w:rPr>
              <w:t>медиапроектор</w:t>
            </w:r>
            <w:proofErr w:type="spellEnd"/>
            <w:r w:rsidRPr="009F3521">
              <w:rPr>
                <w:sz w:val="22"/>
                <w:szCs w:val="22"/>
                <w:lang w:eastAsia="ru-RU"/>
              </w:rPr>
              <w:t xml:space="preserve"> (интерактивная доска, телевизор), от общего количества учебных кабинетов: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менее 90%;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от 90% до 100%;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lastRenderedPageBreak/>
              <w:t>- 100%;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выше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lastRenderedPageBreak/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lastRenderedPageBreak/>
              <w:t>3.5.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proofErr w:type="spellStart"/>
            <w:r w:rsidRPr="009F3521">
              <w:rPr>
                <w:sz w:val="22"/>
                <w:szCs w:val="22"/>
                <w:lang w:eastAsia="ru-RU"/>
              </w:rPr>
              <w:t>Сформированность</w:t>
            </w:r>
            <w:proofErr w:type="spellEnd"/>
            <w:r w:rsidRPr="009F3521">
              <w:rPr>
                <w:sz w:val="22"/>
                <w:szCs w:val="22"/>
                <w:lang w:eastAsia="ru-RU"/>
              </w:rPr>
              <w:t xml:space="preserve"> современной образовательной среды для реализации ФГОС,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выраженная</w:t>
            </w:r>
            <w:proofErr w:type="gramEnd"/>
            <w:r w:rsidRPr="009F3521">
              <w:rPr>
                <w:sz w:val="22"/>
                <w:szCs w:val="22"/>
                <w:lang w:eastAsia="ru-RU"/>
              </w:rPr>
              <w:t xml:space="preserve"> в наличии цифровой лаборатории: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t>3.6.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Количество курсов (учебных курсов, </w:t>
            </w:r>
            <w:proofErr w:type="spellStart"/>
            <w:r w:rsidRPr="009F3521">
              <w:rPr>
                <w:sz w:val="22"/>
                <w:szCs w:val="22"/>
                <w:lang w:eastAsia="ru-RU"/>
              </w:rPr>
              <w:t>метапредметных</w:t>
            </w:r>
            <w:proofErr w:type="spellEnd"/>
            <w:r w:rsidRPr="009F3521">
              <w:rPr>
                <w:sz w:val="22"/>
                <w:szCs w:val="22"/>
                <w:lang w:eastAsia="ru-RU"/>
              </w:rPr>
              <w:t xml:space="preserve"> курсов, курсов внеурочной деятельности), при реализации которых используется цифровая лаборатория: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- 0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- 1 и более;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t>3.7.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proofErr w:type="spellStart"/>
            <w:r w:rsidRPr="009F3521">
              <w:rPr>
                <w:sz w:val="22"/>
                <w:szCs w:val="22"/>
                <w:lang w:eastAsia="ru-RU"/>
              </w:rPr>
              <w:t>Сформированность</w:t>
            </w:r>
            <w:proofErr w:type="spellEnd"/>
            <w:r w:rsidRPr="009F3521">
              <w:rPr>
                <w:sz w:val="22"/>
                <w:szCs w:val="22"/>
                <w:lang w:eastAsia="ru-RU"/>
              </w:rPr>
              <w:t xml:space="preserve"> современной образовательной среды для реализации ФГОС,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выраженная</w:t>
            </w:r>
            <w:proofErr w:type="gramEnd"/>
            <w:r w:rsidRPr="009F3521">
              <w:rPr>
                <w:sz w:val="22"/>
                <w:szCs w:val="22"/>
                <w:lang w:eastAsia="ru-RU"/>
              </w:rPr>
              <w:t xml:space="preserve"> в наличии робототехнического комплекта: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6B72C9">
            <w:pPr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t>3.8.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Количество курсов (учебных курсов, </w:t>
            </w:r>
            <w:proofErr w:type="spellStart"/>
            <w:r w:rsidRPr="009F3521">
              <w:rPr>
                <w:sz w:val="22"/>
                <w:szCs w:val="22"/>
                <w:lang w:eastAsia="ru-RU"/>
              </w:rPr>
              <w:t>метапредметных</w:t>
            </w:r>
            <w:proofErr w:type="spellEnd"/>
            <w:r w:rsidRPr="009F3521">
              <w:rPr>
                <w:sz w:val="22"/>
                <w:szCs w:val="22"/>
                <w:lang w:eastAsia="ru-RU"/>
              </w:rPr>
              <w:t xml:space="preserve"> курсов, курсов внеурочной деятельности), при реализации которых используется робототехнический комплект: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- 0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- 1 и более;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t>3.9.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proofErr w:type="spellStart"/>
            <w:r w:rsidRPr="009F3521">
              <w:rPr>
                <w:sz w:val="22"/>
                <w:szCs w:val="22"/>
                <w:lang w:eastAsia="ru-RU"/>
              </w:rPr>
              <w:t>Сформированность</w:t>
            </w:r>
            <w:proofErr w:type="spellEnd"/>
            <w:r w:rsidRPr="009F3521">
              <w:rPr>
                <w:sz w:val="22"/>
                <w:szCs w:val="22"/>
                <w:lang w:eastAsia="ru-RU"/>
              </w:rPr>
              <w:t xml:space="preserve"> современной образовательной среды для реализации ФГОС,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выраженная</w:t>
            </w:r>
            <w:proofErr w:type="gramEnd"/>
            <w:r w:rsidRPr="009F3521">
              <w:rPr>
                <w:sz w:val="22"/>
                <w:szCs w:val="22"/>
                <w:lang w:eastAsia="ru-RU"/>
              </w:rPr>
              <w:t xml:space="preserve"> в наличии школьного телевидения: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t>3.10.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Количество курсов (учебных курсов, </w:t>
            </w:r>
            <w:proofErr w:type="spellStart"/>
            <w:r w:rsidRPr="009F3521">
              <w:rPr>
                <w:sz w:val="22"/>
                <w:szCs w:val="22"/>
                <w:lang w:eastAsia="ru-RU"/>
              </w:rPr>
              <w:t>метапредметных</w:t>
            </w:r>
            <w:proofErr w:type="spellEnd"/>
            <w:r w:rsidRPr="009F3521">
              <w:rPr>
                <w:sz w:val="22"/>
                <w:szCs w:val="22"/>
                <w:lang w:eastAsia="ru-RU"/>
              </w:rPr>
              <w:t xml:space="preserve"> курсов, курсов внеурочной деятельности), при реализации которых используется школьное телевидение: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- 0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- 1 и более;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t>3.11.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proofErr w:type="spellStart"/>
            <w:r w:rsidRPr="009F3521">
              <w:rPr>
                <w:sz w:val="22"/>
                <w:szCs w:val="22"/>
                <w:lang w:eastAsia="ru-RU"/>
              </w:rPr>
              <w:t>Сформированность</w:t>
            </w:r>
            <w:proofErr w:type="spellEnd"/>
            <w:r w:rsidRPr="009F3521">
              <w:rPr>
                <w:sz w:val="22"/>
                <w:szCs w:val="22"/>
                <w:lang w:eastAsia="ru-RU"/>
              </w:rPr>
              <w:t xml:space="preserve"> современной образовательной среды для реализации ФГОС,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выраженная</w:t>
            </w:r>
            <w:proofErr w:type="gramEnd"/>
            <w:r w:rsidRPr="009F3521">
              <w:rPr>
                <w:sz w:val="22"/>
                <w:szCs w:val="22"/>
                <w:lang w:eastAsia="ru-RU"/>
              </w:rPr>
              <w:t xml:space="preserve"> в наличии школьной </w:t>
            </w:r>
            <w:proofErr w:type="spellStart"/>
            <w:r w:rsidRPr="009F3521">
              <w:rPr>
                <w:sz w:val="22"/>
                <w:szCs w:val="22"/>
                <w:lang w:eastAsia="ru-RU"/>
              </w:rPr>
              <w:t>фотостудии</w:t>
            </w:r>
            <w:proofErr w:type="spellEnd"/>
            <w:r w:rsidRPr="009F3521">
              <w:rPr>
                <w:sz w:val="22"/>
                <w:szCs w:val="22"/>
                <w:lang w:eastAsia="ru-RU"/>
              </w:rPr>
              <w:t>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t>3.12.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Количество курсов (учебных курсов, </w:t>
            </w:r>
            <w:proofErr w:type="spellStart"/>
            <w:r w:rsidRPr="009F3521">
              <w:rPr>
                <w:sz w:val="22"/>
                <w:szCs w:val="22"/>
                <w:lang w:eastAsia="ru-RU"/>
              </w:rPr>
              <w:t>метапредметных</w:t>
            </w:r>
            <w:proofErr w:type="spellEnd"/>
            <w:r w:rsidRPr="009F3521">
              <w:rPr>
                <w:sz w:val="22"/>
                <w:szCs w:val="22"/>
                <w:lang w:eastAsia="ru-RU"/>
              </w:rPr>
              <w:t xml:space="preserve"> курсов, курсов внеурочной деятельности), при реализации которых используется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школьная</w:t>
            </w:r>
            <w:proofErr w:type="gramEnd"/>
            <w:r w:rsidRPr="009F3521">
              <w:rPr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9F3521">
              <w:rPr>
                <w:sz w:val="22"/>
                <w:szCs w:val="22"/>
                <w:lang w:eastAsia="ru-RU"/>
              </w:rPr>
              <w:t>фотостудия</w:t>
            </w:r>
            <w:proofErr w:type="spellEnd"/>
            <w:r w:rsidRPr="009F3521">
              <w:rPr>
                <w:sz w:val="22"/>
                <w:szCs w:val="22"/>
                <w:lang w:eastAsia="ru-RU"/>
              </w:rPr>
              <w:t>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- 0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- 1 и более;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t>3.13.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proofErr w:type="spellStart"/>
            <w:r w:rsidRPr="009F3521">
              <w:rPr>
                <w:sz w:val="22"/>
                <w:szCs w:val="22"/>
                <w:lang w:eastAsia="ru-RU"/>
              </w:rPr>
              <w:t>Сформированность</w:t>
            </w:r>
            <w:proofErr w:type="spellEnd"/>
            <w:r w:rsidRPr="009F3521">
              <w:rPr>
                <w:sz w:val="22"/>
                <w:szCs w:val="22"/>
                <w:lang w:eastAsia="ru-RU"/>
              </w:rPr>
              <w:t xml:space="preserve"> современной образовательной среды для реализации ФГОС,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выраженная</w:t>
            </w:r>
            <w:proofErr w:type="gramEnd"/>
            <w:r w:rsidRPr="009F3521">
              <w:rPr>
                <w:sz w:val="22"/>
                <w:szCs w:val="22"/>
                <w:lang w:eastAsia="ru-RU"/>
              </w:rPr>
              <w:t xml:space="preserve"> в наличии школьной музыкальной студии: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  <w:lang w:eastAsia="ru-RU"/>
              </w:rPr>
              <w:t>3.14.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Количество курсов (учебных курсов, </w:t>
            </w:r>
            <w:proofErr w:type="spellStart"/>
            <w:r w:rsidRPr="009F3521">
              <w:rPr>
                <w:sz w:val="22"/>
                <w:szCs w:val="22"/>
                <w:lang w:eastAsia="ru-RU"/>
              </w:rPr>
              <w:t>метапредметных</w:t>
            </w:r>
            <w:proofErr w:type="spellEnd"/>
            <w:r w:rsidRPr="009F3521">
              <w:rPr>
                <w:sz w:val="22"/>
                <w:szCs w:val="22"/>
                <w:lang w:eastAsia="ru-RU"/>
              </w:rPr>
              <w:t xml:space="preserve"> курсов, курсов внеурочной деятельности), при реализации которых используется музыкальная студия: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- 0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- 1 и более;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</w:tc>
      </w:tr>
      <w:tr w:rsidR="00DF5944" w:rsidRPr="009F3521">
        <w:tc>
          <w:tcPr>
            <w:tcW w:w="9747" w:type="dxa"/>
            <w:gridSpan w:val="3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Критерий 4. Повышение открытости, демократизация управления образовательной организацией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4.1.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Наличие органа, осуществляющего государственно-общественное управление </w:t>
            </w:r>
            <w:r w:rsidRPr="009F3521">
              <w:rPr>
                <w:sz w:val="22"/>
                <w:szCs w:val="22"/>
                <w:lang w:eastAsia="ru-RU"/>
              </w:rPr>
              <w:lastRenderedPageBreak/>
              <w:t xml:space="preserve">(наличие  управляющего совета, общественного совета, совета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обучающихся</w:t>
            </w:r>
            <w:proofErr w:type="gramEnd"/>
            <w:r w:rsidRPr="009F3521">
              <w:rPr>
                <w:sz w:val="22"/>
                <w:szCs w:val="22"/>
                <w:lang w:eastAsia="ru-RU"/>
              </w:rPr>
              <w:t xml:space="preserve"> и др.):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lastRenderedPageBreak/>
              <w:t>4.2.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Наличие реализованных инициатив органов государственно-общественного управления, в том числе самоуправления обучающихся: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4.3.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Наличие отвечающего требованиям к структуре и содержанию, доступного для всеобщего ознакомления отчета о результатах </w:t>
            </w:r>
            <w:proofErr w:type="spellStart"/>
            <w:r w:rsidRPr="009F3521">
              <w:rPr>
                <w:sz w:val="22"/>
                <w:szCs w:val="22"/>
                <w:lang w:eastAsia="ru-RU"/>
              </w:rPr>
              <w:t>самообследования</w:t>
            </w:r>
            <w:proofErr w:type="spellEnd"/>
            <w:r w:rsidRPr="009F3521">
              <w:rPr>
                <w:sz w:val="22"/>
                <w:szCs w:val="22"/>
                <w:lang w:eastAsia="ru-RU"/>
              </w:rPr>
              <w:t xml:space="preserve"> (в том числе размещённого на официальном сайте ОО) о деятельности по итогам учебного года: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4.4.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Периодичность обновления информации на школьном сайте: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еженедельно;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ежемесячно;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ежеквартально.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4.5.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В программе развития (при ее наличии) запланированы мероприятия по развитию школьной инфраструктуры в соответствии с требованиями ФГОС: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6B72C9">
            <w:pPr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4.6.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В программе развития (при ее наличии) запланированы мероприятия, отвечающие приоритетным направлениям региональной образовательной политики: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4.7.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В программе развития (при ее наличии) запланированы меры по совершенствованию системы государственно-общественного управления: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6B72C9">
            <w:pPr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4.8.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В программе развития (при ее наличии) запланированы мероприятия по распространению инновационного опыта во внешнюю образовательную среду, в т.ч. внутри сети учреждений образовательного округа: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6B72C9">
            <w:pPr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4.9.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В программе развития (при ее наличии) запланированы мероприятия по привлечению различных источников финансирования, обеспечивающих успешную реализацию программы развития: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4.10.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Периодичность выпуска школьной газеты: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еженедельно;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ежемесячно;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ежеквартально.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4.11.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Наличие электронного документооборота при отсутствии дублирования на бумажном носителе (наличие действующего электронного дневника, электронного журнала и электронной учительской):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2,0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4.12.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Наличие предоставления некоторых видов образовательных услуг в электронной форме (ответы на обращения и др.):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lastRenderedPageBreak/>
              <w:t>4.13.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Наличие документально оформленной внутренней системы оценки качества подготовки обучающихся с использованием современных оценочных процедур для оценки достижений обучающихся по ФГОС (</w:t>
            </w:r>
            <w:proofErr w:type="spellStart"/>
            <w:r w:rsidRPr="009F3521">
              <w:rPr>
                <w:sz w:val="22"/>
                <w:szCs w:val="22"/>
                <w:lang w:eastAsia="ru-RU"/>
              </w:rPr>
              <w:t>портфолио</w:t>
            </w:r>
            <w:proofErr w:type="spellEnd"/>
            <w:r w:rsidRPr="009F3521">
              <w:rPr>
                <w:sz w:val="22"/>
                <w:szCs w:val="22"/>
                <w:lang w:eastAsia="ru-RU"/>
              </w:rPr>
              <w:t>, проектные, творческие, исследовательские работы, иные виды оценивания, отличные от пятибалльной системы):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6B72C9">
            <w:pPr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2,0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4.14.1.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Наличие сетевой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формы реализации плана внеурочной деятельности основной образовательной программы</w:t>
            </w:r>
            <w:proofErr w:type="gramEnd"/>
            <w:r w:rsidRPr="009F3521">
              <w:rPr>
                <w:sz w:val="22"/>
                <w:szCs w:val="22"/>
                <w:lang w:eastAsia="ru-RU"/>
              </w:rPr>
              <w:t>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4.14.2.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Наличие сетевой формы реализации учебного плана основной образовательной программы: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4.15.1.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Участие ОО в реализации проектов, проведении акций на муниципальном уровне: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4.15.2.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Участие ОО в реализации проектов, проведении акций на региональном уровне: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4.15.3.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Участие ОО в реализации проектов, проведении акций на федеральном и международном уровне: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1,5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DF5944" w:rsidRPr="009F3521">
        <w:tc>
          <w:tcPr>
            <w:tcW w:w="9747" w:type="dxa"/>
            <w:gridSpan w:val="3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Критерий 5. Создание комфортных условий для участников образовательных отношений (учителей, </w:t>
            </w:r>
            <w:r w:rsidR="00AF208A">
              <w:rPr>
                <w:sz w:val="22"/>
                <w:szCs w:val="22"/>
                <w:lang w:eastAsia="ru-RU"/>
              </w:rPr>
              <w:t>обучаю</w:t>
            </w:r>
            <w:r w:rsidRPr="009F3521">
              <w:rPr>
                <w:sz w:val="22"/>
                <w:szCs w:val="22"/>
                <w:lang w:eastAsia="ru-RU"/>
              </w:rPr>
              <w:t>щихся, родителей)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5.1.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proofErr w:type="gramStart"/>
            <w:r w:rsidRPr="009F3521">
              <w:rPr>
                <w:sz w:val="22"/>
                <w:szCs w:val="22"/>
                <w:lang w:eastAsia="ru-RU"/>
              </w:rPr>
              <w:t>Доля обучающихся, охваченных оздоровительным отдыхом в пришкольных лагерях, в общей численности обучающихся:</w:t>
            </w:r>
            <w:proofErr w:type="gramEnd"/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от 10% до 25%;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свыше 25%;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выше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5.2.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proofErr w:type="gramStart"/>
            <w:r w:rsidRPr="009F3521">
              <w:rPr>
                <w:sz w:val="22"/>
                <w:szCs w:val="22"/>
                <w:lang w:eastAsia="ru-RU"/>
              </w:rPr>
              <w:t>Доля обучающихся, охваченных оздоровительным отдыхом в загородных лагерях, в общей численности обучающихся:</w:t>
            </w:r>
            <w:proofErr w:type="gramEnd"/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от 5% до 10%;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свыше 10%;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выше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5.3.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Наличие обоснованных обращений участников образовательных отношений в адрес учредителя и другие ИОГВ по поводу качества предоставляемых услуг и конфликтных ситуаций в ОО: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Default="00DF5944" w:rsidP="006B72C9">
            <w:pPr>
              <w:rPr>
                <w:lang w:eastAsia="ru-RU"/>
              </w:rPr>
            </w:pPr>
          </w:p>
          <w:p w:rsidR="006B72C9" w:rsidRPr="009F3521" w:rsidRDefault="006B72C9" w:rsidP="006B72C9">
            <w:pPr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2,0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5.4.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Наличие системы мониторинга удовлетворенности качеством образовательных услуг (с условием открытого доступа к результатам мониторинговых исследований на сайте ОО):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2,0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5.5.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Доля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обучающихся</w:t>
            </w:r>
            <w:proofErr w:type="gramEnd"/>
            <w:r w:rsidRPr="009F3521">
              <w:rPr>
                <w:sz w:val="22"/>
                <w:szCs w:val="22"/>
                <w:lang w:eastAsia="ru-RU"/>
              </w:rPr>
              <w:t>, обеспеченных горячим питанием в ОО, от общей численности обучающихся, которым не противопоказано горячее питание: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менее 90%;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от 90% до 100%;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- 100%;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выше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6B72C9">
            <w:pPr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1,5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lastRenderedPageBreak/>
              <w:t>5.6.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Наличие системы сигнализации «тревожная кнопка» с выводом на пульт вневедомственной охраны: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5.7.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Организация физической охраны образовательного учреждения и его территории: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5.8.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Наличие автоматизированной системы контроля доступа: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5.9.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Численность обучающихся, получивших в течение года травмы на занятиях и мероприятиях в ОО: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- 1 и более;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- 0;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ниже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2,0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5.10.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Численность работников, получивших в течение года травмы на производстве: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- 1 и более;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- 0;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ниже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2,0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5.11.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Наличие комплекса условий (материально-технических, кадровых, организационно-методических) для обучающихся с ОВЗ и детей-инвалидов: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6B72C9">
            <w:pPr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2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5.12.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Количество правонарушений, совершенных обучающимися (по данным ОВД):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- 1 и более;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- 0;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ниже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6B72C9">
            <w:pPr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2,0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5.13.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Численность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обучающихся</w:t>
            </w:r>
            <w:proofErr w:type="gramEnd"/>
            <w:r w:rsidRPr="009F3521">
              <w:rPr>
                <w:sz w:val="22"/>
                <w:szCs w:val="22"/>
                <w:lang w:eastAsia="ru-RU"/>
              </w:rPr>
              <w:t xml:space="preserve"> ОО, находящихся на учете в наркологическом диспансере: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- 1 и более;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- 0;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ниже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2,0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5.14.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Обеспеченность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обучающихся</w:t>
            </w:r>
            <w:proofErr w:type="gramEnd"/>
            <w:r w:rsidRPr="009F3521">
              <w:rPr>
                <w:sz w:val="22"/>
                <w:szCs w:val="22"/>
                <w:lang w:eastAsia="ru-RU"/>
              </w:rPr>
              <w:t xml:space="preserve"> учебниками: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менее 100%;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- 100%;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2,0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5.15.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Наличие службы школьной медиации: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5.16.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Доля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обучающихся</w:t>
            </w:r>
            <w:proofErr w:type="gramEnd"/>
            <w:r w:rsidRPr="009F3521">
              <w:rPr>
                <w:sz w:val="22"/>
                <w:szCs w:val="22"/>
                <w:lang w:eastAsia="ru-RU"/>
              </w:rPr>
              <w:t xml:space="preserve"> группы социального риска и обучающихся, находящихся в трудной жизненной ситуации, имеющих социальные паспорта, в общей численности таких обучающихся: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менее 100%;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- 100%.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6B72C9">
            <w:pPr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</w:tc>
      </w:tr>
      <w:tr w:rsidR="00DF5944" w:rsidRPr="009F3521">
        <w:tc>
          <w:tcPr>
            <w:tcW w:w="9747" w:type="dxa"/>
            <w:gridSpan w:val="3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Критерий 6. Эффективность экономической деятельности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6.1.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Средняя наполняемость в классах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</w:p>
        </w:tc>
        <w:tc>
          <w:tcPr>
            <w:tcW w:w="7654" w:type="dxa"/>
          </w:tcPr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Общеобразовательные организации, расположенные в городских населенных пунктах с населением более 20 тыс. жителей:</w:t>
            </w:r>
          </w:p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Среднее значение по региону наполняемости в классах 25 человек.</w:t>
            </w:r>
          </w:p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ниже среднего значения по региону;</w:t>
            </w:r>
          </w:p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-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равна</w:t>
            </w:r>
            <w:proofErr w:type="gramEnd"/>
            <w:r w:rsidRPr="009F3521">
              <w:rPr>
                <w:sz w:val="22"/>
                <w:szCs w:val="22"/>
                <w:lang w:eastAsia="ru-RU"/>
              </w:rPr>
              <w:t xml:space="preserve"> среднему значению по региону;</w:t>
            </w:r>
          </w:p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среднего значения по региону.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</w:p>
        </w:tc>
        <w:tc>
          <w:tcPr>
            <w:tcW w:w="7654" w:type="dxa"/>
          </w:tcPr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Общеобразовательные организации, расположенные в городских населенных </w:t>
            </w:r>
            <w:r w:rsidRPr="009F3521">
              <w:rPr>
                <w:sz w:val="22"/>
                <w:szCs w:val="22"/>
                <w:lang w:eastAsia="ru-RU"/>
              </w:rPr>
              <w:lastRenderedPageBreak/>
              <w:t>пунктах с населением менее 20 тыс. жителей:</w:t>
            </w:r>
          </w:p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Среднее значение по региону наполняемости в классах 22 человек.</w:t>
            </w:r>
          </w:p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ниже среднего значения по региону;</w:t>
            </w:r>
          </w:p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-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равна</w:t>
            </w:r>
            <w:proofErr w:type="gramEnd"/>
            <w:r w:rsidRPr="009F3521">
              <w:rPr>
                <w:sz w:val="22"/>
                <w:szCs w:val="22"/>
                <w:lang w:eastAsia="ru-RU"/>
              </w:rPr>
              <w:t xml:space="preserve"> среднему значению по региону;</w:t>
            </w:r>
          </w:p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среднего значения по региону.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</w:p>
        </w:tc>
        <w:tc>
          <w:tcPr>
            <w:tcW w:w="7654" w:type="dxa"/>
          </w:tcPr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Общеобразовательные организации с углубленным изучением иностранных языков:</w:t>
            </w:r>
          </w:p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Среднее значение по региону наполняемости в классах 25 человек.</w:t>
            </w:r>
          </w:p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ниже среднего значения по региону;</w:t>
            </w:r>
          </w:p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-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равна</w:t>
            </w:r>
            <w:proofErr w:type="gramEnd"/>
            <w:r w:rsidRPr="009F3521">
              <w:rPr>
                <w:sz w:val="22"/>
                <w:szCs w:val="22"/>
                <w:lang w:eastAsia="ru-RU"/>
              </w:rPr>
              <w:t xml:space="preserve"> среднему значению по региону;</w:t>
            </w:r>
          </w:p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среднего значения по региону.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</w:p>
        </w:tc>
        <w:tc>
          <w:tcPr>
            <w:tcW w:w="7654" w:type="dxa"/>
          </w:tcPr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Общеобразовательные организации, расположенные в сельских населенных пунктах, не относящиеся к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малокомплектным</w:t>
            </w:r>
            <w:proofErr w:type="gramEnd"/>
            <w:r w:rsidRPr="009F3521">
              <w:rPr>
                <w:sz w:val="22"/>
                <w:szCs w:val="22"/>
                <w:lang w:eastAsia="ru-RU"/>
              </w:rPr>
              <w:t>:</w:t>
            </w:r>
          </w:p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Среднее значение по региону наполняемости в классах 18 человек.</w:t>
            </w:r>
          </w:p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ниже среднего значения по региону;</w:t>
            </w:r>
          </w:p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-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равна</w:t>
            </w:r>
            <w:proofErr w:type="gramEnd"/>
            <w:r w:rsidRPr="009F3521">
              <w:rPr>
                <w:sz w:val="22"/>
                <w:szCs w:val="22"/>
                <w:lang w:eastAsia="ru-RU"/>
              </w:rPr>
              <w:t xml:space="preserve"> среднему значению по региону;</w:t>
            </w:r>
          </w:p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среднего значения по региону.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Малокомплектные общеобразовательные организации с численностью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обучающихся</w:t>
            </w:r>
            <w:proofErr w:type="gramEnd"/>
            <w:r w:rsidRPr="009F3521">
              <w:rPr>
                <w:sz w:val="22"/>
                <w:szCs w:val="22"/>
                <w:lang w:eastAsia="ru-RU"/>
              </w:rPr>
              <w:t xml:space="preserve"> (средние 101-154; основные 61-126; начальные 11-56):</w:t>
            </w:r>
          </w:p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Среднее значение по региону наполняемости в классах 12,1 человек.</w:t>
            </w:r>
          </w:p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ниже среднего значения по региону;</w:t>
            </w:r>
          </w:p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-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равна</w:t>
            </w:r>
            <w:proofErr w:type="gramEnd"/>
            <w:r w:rsidRPr="009F3521">
              <w:rPr>
                <w:sz w:val="22"/>
                <w:szCs w:val="22"/>
                <w:lang w:eastAsia="ru-RU"/>
              </w:rPr>
              <w:t xml:space="preserve"> среднему значению по региону;</w:t>
            </w:r>
          </w:p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среднего значения по региону.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Малокомплектные общеобразовательные организации с численностью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обучающихся</w:t>
            </w:r>
            <w:proofErr w:type="gramEnd"/>
            <w:r w:rsidRPr="009F3521">
              <w:rPr>
                <w:sz w:val="22"/>
                <w:szCs w:val="22"/>
                <w:lang w:eastAsia="ru-RU"/>
              </w:rPr>
              <w:t xml:space="preserve"> (средние до 100; основные до 60; начальные до 10):</w:t>
            </w:r>
          </w:p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Среднее значение по региону наполняемости в классах 6,2 человек.</w:t>
            </w:r>
          </w:p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ниже среднего значения по региону;</w:t>
            </w:r>
          </w:p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-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равна</w:t>
            </w:r>
            <w:proofErr w:type="gramEnd"/>
            <w:r w:rsidRPr="009F3521">
              <w:rPr>
                <w:sz w:val="22"/>
                <w:szCs w:val="22"/>
                <w:lang w:eastAsia="ru-RU"/>
              </w:rPr>
              <w:t xml:space="preserve"> среднему значению по региону;</w:t>
            </w:r>
          </w:p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среднего значения по региону.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6.2.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Соотношение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обучающийся</w:t>
            </w:r>
            <w:proofErr w:type="gramEnd"/>
            <w:r w:rsidRPr="009F3521">
              <w:rPr>
                <w:sz w:val="22"/>
                <w:szCs w:val="22"/>
                <w:lang w:eastAsia="ru-RU"/>
              </w:rPr>
              <w:t xml:space="preserve"> – </w:t>
            </w:r>
            <w:proofErr w:type="spellStart"/>
            <w:r w:rsidRPr="009F3521">
              <w:rPr>
                <w:sz w:val="22"/>
                <w:szCs w:val="22"/>
                <w:lang w:eastAsia="ru-RU"/>
              </w:rPr>
              <w:t>педработник</w:t>
            </w:r>
            <w:proofErr w:type="spellEnd"/>
            <w:r w:rsidRPr="009F3521">
              <w:rPr>
                <w:sz w:val="22"/>
                <w:szCs w:val="22"/>
                <w:lang w:eastAsia="ru-RU"/>
              </w:rPr>
              <w:t>: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</w:p>
        </w:tc>
        <w:tc>
          <w:tcPr>
            <w:tcW w:w="7654" w:type="dxa"/>
          </w:tcPr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Общеобразовательные организации, расположенные в городских населенных пунктах с населением более 20 тыс. жителей:</w:t>
            </w:r>
          </w:p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Среднее значение по региону соотношения педагогический работник - обучающийся 15,7.</w:t>
            </w:r>
          </w:p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ниже среднего значения по региону;</w:t>
            </w:r>
          </w:p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-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равна</w:t>
            </w:r>
            <w:proofErr w:type="gramEnd"/>
            <w:r w:rsidR="00BD357C">
              <w:rPr>
                <w:sz w:val="22"/>
                <w:szCs w:val="22"/>
                <w:lang w:eastAsia="ru-RU"/>
              </w:rPr>
              <w:t xml:space="preserve"> </w:t>
            </w:r>
            <w:r w:rsidRPr="009F3521">
              <w:rPr>
                <w:sz w:val="22"/>
                <w:szCs w:val="22"/>
                <w:lang w:eastAsia="ru-RU"/>
              </w:rPr>
              <w:t>или больше среднего значения по региону.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</w:p>
        </w:tc>
        <w:tc>
          <w:tcPr>
            <w:tcW w:w="7654" w:type="dxa"/>
          </w:tcPr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Общеобразовательные организации, расположенные в городских населенных пунктах с населением менее 20 тыс. жителей:</w:t>
            </w:r>
          </w:p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Среднее значение по региону соотношения педагогический работник - обучающийся 14,5.</w:t>
            </w:r>
          </w:p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ниже среднего значения по региону;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-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равна</w:t>
            </w:r>
            <w:proofErr w:type="gramEnd"/>
            <w:r w:rsidR="00BD357C">
              <w:rPr>
                <w:sz w:val="22"/>
                <w:szCs w:val="22"/>
                <w:lang w:eastAsia="ru-RU"/>
              </w:rPr>
              <w:t xml:space="preserve"> </w:t>
            </w:r>
            <w:r w:rsidRPr="009F3521">
              <w:rPr>
                <w:sz w:val="22"/>
                <w:szCs w:val="22"/>
                <w:lang w:eastAsia="ru-RU"/>
              </w:rPr>
              <w:t>или больше среднего значения по региону.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</w:p>
        </w:tc>
        <w:tc>
          <w:tcPr>
            <w:tcW w:w="7654" w:type="dxa"/>
          </w:tcPr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Общеобразовательные организации с углубленным изучением иностранных языков:</w:t>
            </w:r>
          </w:p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Среднее значение по региону соотношения педагогический работник - обучающийся 13,0</w:t>
            </w:r>
          </w:p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ниже среднего значения по региону;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-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равна</w:t>
            </w:r>
            <w:proofErr w:type="gramEnd"/>
            <w:r w:rsidR="00BD357C">
              <w:rPr>
                <w:sz w:val="22"/>
                <w:szCs w:val="22"/>
                <w:lang w:eastAsia="ru-RU"/>
              </w:rPr>
              <w:t xml:space="preserve"> </w:t>
            </w:r>
            <w:r w:rsidRPr="009F3521">
              <w:rPr>
                <w:sz w:val="22"/>
                <w:szCs w:val="22"/>
                <w:lang w:eastAsia="ru-RU"/>
              </w:rPr>
              <w:t>или больше среднего значения по региону.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</w:p>
        </w:tc>
        <w:tc>
          <w:tcPr>
            <w:tcW w:w="7654" w:type="dxa"/>
          </w:tcPr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Общеобразовательные организации, расположенные в сельских населенных пунктах, не относящиеся к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малокомплектным</w:t>
            </w:r>
            <w:proofErr w:type="gramEnd"/>
            <w:r w:rsidRPr="009F3521">
              <w:rPr>
                <w:sz w:val="22"/>
                <w:szCs w:val="22"/>
                <w:lang w:eastAsia="ru-RU"/>
              </w:rPr>
              <w:t>:</w:t>
            </w:r>
          </w:p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Среднее значение по региону соотношения педагогический работник - обучающийся 12.</w:t>
            </w:r>
          </w:p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ниже среднего значения по региону;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-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равна</w:t>
            </w:r>
            <w:proofErr w:type="gramEnd"/>
            <w:r w:rsidR="00BD357C">
              <w:rPr>
                <w:sz w:val="22"/>
                <w:szCs w:val="22"/>
                <w:lang w:eastAsia="ru-RU"/>
              </w:rPr>
              <w:t xml:space="preserve"> </w:t>
            </w:r>
            <w:r w:rsidRPr="009F3521">
              <w:rPr>
                <w:sz w:val="22"/>
                <w:szCs w:val="22"/>
                <w:lang w:eastAsia="ru-RU"/>
              </w:rPr>
              <w:t>или больше среднего значения по региону.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Малокомплектные общеобразовательные организации с численностью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обучающихся</w:t>
            </w:r>
            <w:proofErr w:type="gramEnd"/>
            <w:r w:rsidRPr="009F3521">
              <w:rPr>
                <w:sz w:val="22"/>
                <w:szCs w:val="22"/>
                <w:lang w:eastAsia="ru-RU"/>
              </w:rPr>
              <w:t xml:space="preserve"> (средние 101-154; основные 61-126; начальные 11-56):</w:t>
            </w:r>
          </w:p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Среднее значение по региону соотношения педагогический работник - обучающийся 9.</w:t>
            </w:r>
          </w:p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ниже среднего значения по региону;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-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равна</w:t>
            </w:r>
            <w:proofErr w:type="gramEnd"/>
            <w:r w:rsidR="00BD357C">
              <w:rPr>
                <w:sz w:val="22"/>
                <w:szCs w:val="22"/>
                <w:lang w:eastAsia="ru-RU"/>
              </w:rPr>
              <w:t xml:space="preserve"> </w:t>
            </w:r>
            <w:r w:rsidRPr="009F3521">
              <w:rPr>
                <w:sz w:val="22"/>
                <w:szCs w:val="22"/>
                <w:lang w:eastAsia="ru-RU"/>
              </w:rPr>
              <w:t>или больше среднего значения по региону.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Малокомплектные общеобразовательные организации с численностью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обучающихся</w:t>
            </w:r>
            <w:proofErr w:type="gramEnd"/>
            <w:r w:rsidRPr="009F3521">
              <w:rPr>
                <w:sz w:val="22"/>
                <w:szCs w:val="22"/>
                <w:lang w:eastAsia="ru-RU"/>
              </w:rPr>
              <w:t xml:space="preserve"> (средние до 100; основные до 60; начальные до 10):</w:t>
            </w:r>
          </w:p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Среднее значение по региону соотношения педагогический работник - обучающийся 5,2.</w:t>
            </w:r>
          </w:p>
          <w:p w:rsidR="00DF5944" w:rsidRPr="009F3521" w:rsidRDefault="00DF5944" w:rsidP="00983D80">
            <w:pPr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ниже среднего значения по региону;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-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равна</w:t>
            </w:r>
            <w:proofErr w:type="gramEnd"/>
            <w:r w:rsidR="00BD357C">
              <w:rPr>
                <w:sz w:val="22"/>
                <w:szCs w:val="22"/>
                <w:lang w:eastAsia="ru-RU"/>
              </w:rPr>
              <w:t xml:space="preserve"> </w:t>
            </w:r>
            <w:r w:rsidRPr="009F3521">
              <w:rPr>
                <w:sz w:val="22"/>
                <w:szCs w:val="22"/>
                <w:lang w:eastAsia="ru-RU"/>
              </w:rPr>
              <w:t>или больше среднего значения по региону.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6.3.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Доля фонда оплаты труда педагогических работников в общем фонде оплаты труда организации: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менее 65%;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от 65 до 70%;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свыше 70%.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2,0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3,0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6.4.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Доля фонда оплаты труда административно-управленческого персонала в общем фонде оплаты труда организации: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свыше 15%;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от 12 до 15%;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менее 12%.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2,0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6.5.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Доля фонда стимулирования труда в общем фонде оплаты труда организации: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менее 15%;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от 15 до 25%;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свыше 25%.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2,0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6.6.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Доля средств, привлечённых ОО из внебюджетных источников, полученных от социальных партнёров, в общем объеме финансирования: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свыше 5%;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в сравнении с 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6.7.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Доля средств, привлечённых ОО из внебюджетных источников, полученных от приносящей доход деятельности, в общем объеме финансирования: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свыше 5%;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в сравнении с 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6B72C9">
            <w:pPr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6.8.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Среднемесячная начисленная заработная плата педагогических работников: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ниже среднемесячной начисленной заработной платы по региону;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-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равна</w:t>
            </w:r>
            <w:proofErr w:type="gramEnd"/>
            <w:r w:rsidRPr="009F3521">
              <w:rPr>
                <w:sz w:val="22"/>
                <w:szCs w:val="22"/>
                <w:lang w:eastAsia="ru-RU"/>
              </w:rPr>
              <w:t xml:space="preserve"> или выше среднемесячной начисленной заработной платы по региону;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выше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6B72C9">
            <w:pPr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6B72C9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3,0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3,0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6.9.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Доля педагогических работников образовательной организации, с которыми заключены «эффективные контракты», в общей численности педагогических работников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ниже 100%;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- 100%.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6B72C9">
            <w:pPr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2,0</w:t>
            </w:r>
          </w:p>
        </w:tc>
      </w:tr>
      <w:tr w:rsidR="00DF5944" w:rsidRPr="009F3521">
        <w:tc>
          <w:tcPr>
            <w:tcW w:w="9747" w:type="dxa"/>
            <w:gridSpan w:val="3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Критерий 7. Обеспечение ОО квалифицированными кадрами 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7.1.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Наличие вакансий на должности педагогических работников: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меньше в сравнении с прошлым учебным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2,0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7.2.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Наличие педагогических работников, имеющих учёную степень: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2,0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7.3.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Наличие педагогических работников, имеющих государственные и </w:t>
            </w:r>
            <w:r w:rsidRPr="009F3521">
              <w:rPr>
                <w:sz w:val="22"/>
                <w:szCs w:val="22"/>
                <w:lang w:eastAsia="ru-RU"/>
              </w:rPr>
              <w:lastRenderedPageBreak/>
              <w:t>отраслевые награды: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lastRenderedPageBreak/>
              <w:t>7.4.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Наличие учителей-победителей конкурса 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по отбору лучших учителей образовательных учреждений для денежного поощрения за высокие достижения в педагогической деятельности в рамках</w:t>
            </w:r>
            <w:proofErr w:type="gramEnd"/>
            <w:r w:rsidRPr="009F3521">
              <w:rPr>
                <w:sz w:val="22"/>
                <w:szCs w:val="22"/>
                <w:lang w:eastAsia="ru-RU"/>
              </w:rPr>
              <w:t xml:space="preserve"> приоритетного национального проекта «Образование»: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2,0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7.5.1.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Наличие педагогических работников, являющихся лауреатами и победителями муниципального этапа очных конкурсов профессионального мастерства, фестивалей, смотров, организованных органами управления образованием и организациями ВПО, ДПО региона: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6B72C9">
            <w:pPr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1,5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7.5.2.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Наличие педагогических работников, являющихся лауреатами и победителями регионального и федерального этапа очных конкурсов профессионального мастерства, фестивалей, смотров, организованных органами управления образованием и организациями ВПО, ДПО региона: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2,5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7.5.3.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Наличие педагогических работников, являющихся лауреатами и победителями заочных (дистанционных) конкурсов профессионального мастерства, фестивалей, смотров, организованных органами управления образованием и организациями ВПО, ДПО региона: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7.6.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Наличие педагогов, имеющих региональный статус "учитель-методист":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нет.</w:t>
            </w:r>
          </w:p>
        </w:tc>
        <w:tc>
          <w:tcPr>
            <w:tcW w:w="1134" w:type="dxa"/>
          </w:tcPr>
          <w:p w:rsidR="00DF5944" w:rsidRPr="009F3521" w:rsidRDefault="00DF5944" w:rsidP="006B72C9">
            <w:pPr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7.7.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Доля педагогических работников в возрасте до 35 лет в общей численности педагогических работников: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до 15%;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- 15% и более;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равно или больше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7.8.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Наличие документально оформленной действующей системы сопровождения молодых педагогов (системы наставничества и т.п.):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7.9.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Доля педагогических работников, имеющих высшую квалификационную категорию, в общей численности педагогических работников: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до 25%;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- 25% и более;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6B72C9">
            <w:pPr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2,0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7.10.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Доля педагогических работников, имеющих первую и высшую квалификационную категорию, в общей численности педагогических работников: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до 70%;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- 70% и более.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2,0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lastRenderedPageBreak/>
              <w:t>7.11.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Доля педагогических работников, имеющих публикации в официальных изданиях по профилю педагогической деятельности (в том числе электронных), учредителями которых являются образовательные организации ВПО, ДПО, органы управления образованием и подведомственные им организации, профсоюз, в общей численности педагогических работников: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до 20%;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- 20% и более;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6B72C9">
            <w:pPr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7.12.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Количество публикаций в официальных изданиях по профилю педагогической деятельности (в т.ч. в электронных)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,у</w:t>
            </w:r>
            <w:proofErr w:type="gramEnd"/>
            <w:r w:rsidRPr="009F3521">
              <w:rPr>
                <w:sz w:val="22"/>
                <w:szCs w:val="22"/>
                <w:lang w:eastAsia="ru-RU"/>
              </w:rPr>
              <w:t>чредителями которых являются образовательные организации ВПО, ДПО, органы управления образованием и подведомственные им организации, профсоюз,  подготовленных педагогическими работниками: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в сравнении с прошлым учебным годом;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меньше в сравнении с прошлым учебным годом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7.13.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</w:rPr>
              <w:t xml:space="preserve">Наличие </w:t>
            </w:r>
            <w:r w:rsidRPr="009F3521">
              <w:rPr>
                <w:sz w:val="22"/>
                <w:szCs w:val="22"/>
                <w:lang w:eastAsia="ru-RU"/>
              </w:rPr>
              <w:t>педагогических работников, состоящих в предметных ассоциациях регионального и федерального уровня: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7.14.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</w:rPr>
              <w:t>Наличие</w:t>
            </w:r>
            <w:r w:rsidR="00BD357C">
              <w:rPr>
                <w:sz w:val="22"/>
                <w:szCs w:val="22"/>
              </w:rPr>
              <w:t xml:space="preserve"> </w:t>
            </w:r>
            <w:r w:rsidRPr="009F3521">
              <w:rPr>
                <w:sz w:val="22"/>
                <w:szCs w:val="22"/>
                <w:lang w:eastAsia="ru-RU"/>
              </w:rPr>
              <w:t>педагогических работников, состоящих в профессиональных сетевых сообществах: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7.15.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Доля педагогических и административных работников, имеющих персональные сайты профессиональной направленности (страницы на официальных сайтах, персональные </w:t>
            </w:r>
            <w:proofErr w:type="spellStart"/>
            <w:r w:rsidRPr="009F3521">
              <w:rPr>
                <w:sz w:val="22"/>
                <w:szCs w:val="22"/>
                <w:lang w:eastAsia="ru-RU"/>
              </w:rPr>
              <w:t>блоги</w:t>
            </w:r>
            <w:proofErr w:type="spellEnd"/>
            <w:r w:rsidRPr="009F3521">
              <w:rPr>
                <w:sz w:val="22"/>
                <w:szCs w:val="22"/>
                <w:lang w:eastAsia="ru-RU"/>
              </w:rPr>
              <w:t>/страницы в социальных сетях), обновляемые не реже одного раза в месяц, в общей численности педагогических и административных работников: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до 10%;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- 10% и более;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6B72C9">
            <w:pPr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7.16.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Доля педагогических и административных работников, являющихся региональными, всероссийскими и международными экспертами (специалистами-аналитиками) в рамках реализации различных направлений профессиональной деятельности (в том числе члены жюри), в общей численности педагогических и административных работников: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до 10%;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- 10% и более;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6B72C9">
            <w:pPr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7.17.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Доля педагогических и административных работников, прошедших курсы повышения квалификации по реализации ФГОС (всех уровней общего образования), в общей численности педагогических и административных работников: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до 50%;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- 50%  и более;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в сравнении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6B72C9">
            <w:pPr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2,0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7.18.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kern w:val="28"/>
              </w:rPr>
            </w:pPr>
            <w:r w:rsidRPr="009F3521">
              <w:rPr>
                <w:kern w:val="28"/>
                <w:sz w:val="22"/>
                <w:szCs w:val="22"/>
              </w:rPr>
              <w:t xml:space="preserve">Доля педагогических работников (без внешних совместителей), прошедших повышение квалификации в отчетном учебном году по проблемам использования педагогических технологий </w:t>
            </w:r>
            <w:proofErr w:type="spellStart"/>
            <w:r w:rsidRPr="009F3521">
              <w:rPr>
                <w:kern w:val="28"/>
                <w:sz w:val="22"/>
                <w:szCs w:val="22"/>
              </w:rPr>
              <w:t>деятельностного</w:t>
            </w:r>
            <w:proofErr w:type="spellEnd"/>
            <w:r w:rsidRPr="009F3521">
              <w:rPr>
                <w:kern w:val="28"/>
                <w:sz w:val="22"/>
                <w:szCs w:val="22"/>
              </w:rPr>
              <w:t xml:space="preserve"> типа, в общей численности педагогических работников, прошедших повышение квалификации в отчетном учебном году:</w:t>
            </w:r>
          </w:p>
          <w:p w:rsidR="00DF5944" w:rsidRPr="009F3521" w:rsidRDefault="00DF5944" w:rsidP="00983D80">
            <w:pPr>
              <w:jc w:val="both"/>
              <w:rPr>
                <w:kern w:val="28"/>
              </w:rPr>
            </w:pPr>
            <w:r w:rsidRPr="009F3521">
              <w:rPr>
                <w:kern w:val="28"/>
                <w:sz w:val="22"/>
                <w:szCs w:val="22"/>
              </w:rPr>
              <w:t>- наличие;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kern w:val="28"/>
                <w:sz w:val="22"/>
                <w:szCs w:val="22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Default="00DF5944" w:rsidP="006B72C9">
            <w:pPr>
              <w:rPr>
                <w:lang w:eastAsia="ru-RU"/>
              </w:rPr>
            </w:pPr>
          </w:p>
          <w:p w:rsidR="006B72C9" w:rsidRPr="009F3521" w:rsidRDefault="006B72C9" w:rsidP="006B72C9">
            <w:pPr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7.19.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kern w:val="28"/>
              </w:rPr>
            </w:pPr>
            <w:r w:rsidRPr="009F3521">
              <w:rPr>
                <w:kern w:val="28"/>
                <w:sz w:val="22"/>
                <w:szCs w:val="22"/>
              </w:rPr>
              <w:t xml:space="preserve">Доля педагогических работников (без внешних совместителей), прошедших </w:t>
            </w:r>
            <w:r w:rsidRPr="009F3521">
              <w:rPr>
                <w:kern w:val="28"/>
                <w:sz w:val="22"/>
                <w:szCs w:val="22"/>
              </w:rPr>
              <w:lastRenderedPageBreak/>
              <w:t>повышение квалификации в отчетном учебном году в форме стажировки, в общей численности педагогических работников, прошедших повышение квалификации в отчетном учебном году:</w:t>
            </w:r>
          </w:p>
          <w:p w:rsidR="00DF5944" w:rsidRPr="009F3521" w:rsidRDefault="00DF5944" w:rsidP="00983D80">
            <w:pPr>
              <w:jc w:val="both"/>
              <w:rPr>
                <w:kern w:val="28"/>
              </w:rPr>
            </w:pPr>
            <w:r w:rsidRPr="009F3521">
              <w:rPr>
                <w:kern w:val="28"/>
                <w:sz w:val="22"/>
                <w:szCs w:val="22"/>
              </w:rPr>
              <w:t>- наличие;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kern w:val="28"/>
                <w:sz w:val="22"/>
                <w:szCs w:val="22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lastRenderedPageBreak/>
              <w:t>7.20.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Наличие педагогических работников, прошедших курсы </w:t>
            </w:r>
            <w:proofErr w:type="spellStart"/>
            <w:r w:rsidRPr="009F3521">
              <w:rPr>
                <w:sz w:val="22"/>
                <w:szCs w:val="22"/>
                <w:lang w:eastAsia="ru-RU"/>
              </w:rPr>
              <w:t>тьюторов</w:t>
            </w:r>
            <w:proofErr w:type="spellEnd"/>
            <w:r w:rsidRPr="009F3521">
              <w:rPr>
                <w:sz w:val="22"/>
                <w:szCs w:val="22"/>
                <w:lang w:eastAsia="ru-RU"/>
              </w:rPr>
              <w:t>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да;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нет.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7.21.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Количество мероприятий (</w:t>
            </w:r>
            <w:proofErr w:type="spellStart"/>
            <w:r w:rsidRPr="009F3521">
              <w:rPr>
                <w:sz w:val="22"/>
                <w:szCs w:val="22"/>
                <w:lang w:eastAsia="ru-RU"/>
              </w:rPr>
              <w:t>вебинаров</w:t>
            </w:r>
            <w:proofErr w:type="spellEnd"/>
            <w:r w:rsidRPr="009F3521">
              <w:rPr>
                <w:sz w:val="22"/>
                <w:szCs w:val="22"/>
                <w:lang w:eastAsia="ru-RU"/>
              </w:rPr>
              <w:t>, семинаров, конференций, круглых столов) по проблематике реализации ФГОС НОО, ФГОС ОО, организованных и проведенных образовательной организацией на муниципальном уровне: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- 0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- 1 и более;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7.22.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Количество мероприятий (</w:t>
            </w:r>
            <w:proofErr w:type="spellStart"/>
            <w:r w:rsidRPr="009F3521">
              <w:rPr>
                <w:sz w:val="22"/>
                <w:szCs w:val="22"/>
                <w:lang w:eastAsia="ru-RU"/>
              </w:rPr>
              <w:t>вебинаров</w:t>
            </w:r>
            <w:proofErr w:type="spellEnd"/>
            <w:r w:rsidRPr="009F3521">
              <w:rPr>
                <w:sz w:val="22"/>
                <w:szCs w:val="22"/>
                <w:lang w:eastAsia="ru-RU"/>
              </w:rPr>
              <w:t>, семинаров, конференций, круглых столов) по проблематике реализации ФГОС НОО, ФГОС ОО, организованных и проведенных образовательной организацией на межмуниципальном и региональном уровне: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- 0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- 1 и более;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1,5</w:t>
            </w:r>
          </w:p>
        </w:tc>
      </w:tr>
      <w:tr w:rsidR="00DF5944" w:rsidRPr="009F3521">
        <w:tc>
          <w:tcPr>
            <w:tcW w:w="959" w:type="dxa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sz w:val="22"/>
                <w:szCs w:val="22"/>
              </w:rPr>
              <w:t>7.23.</w:t>
            </w:r>
          </w:p>
        </w:tc>
        <w:tc>
          <w:tcPr>
            <w:tcW w:w="7654" w:type="dxa"/>
          </w:tcPr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Количество мероприятий на межмуниципальном и региональном  уровне (</w:t>
            </w:r>
            <w:proofErr w:type="spellStart"/>
            <w:r w:rsidRPr="009F3521">
              <w:rPr>
                <w:sz w:val="22"/>
                <w:szCs w:val="22"/>
                <w:lang w:eastAsia="ru-RU"/>
              </w:rPr>
              <w:t>вебинаров</w:t>
            </w:r>
            <w:proofErr w:type="spellEnd"/>
            <w:r w:rsidRPr="009F3521">
              <w:rPr>
                <w:sz w:val="22"/>
                <w:szCs w:val="22"/>
                <w:lang w:eastAsia="ru-RU"/>
              </w:rPr>
              <w:t>, семинаров, конференций, круглых столов) по проблематике реализации ФГОС НОО, ФГОС ОО, в которых организация принимала участие: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- 0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- 1 и более;</w:t>
            </w:r>
          </w:p>
          <w:p w:rsidR="00DF5944" w:rsidRPr="009F3521" w:rsidRDefault="00DF5944" w:rsidP="00983D80">
            <w:pPr>
              <w:jc w:val="both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больше в сравнении с прошлым учебным годом.</w:t>
            </w:r>
          </w:p>
        </w:tc>
        <w:tc>
          <w:tcPr>
            <w:tcW w:w="1134" w:type="dxa"/>
          </w:tcPr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  <w:p w:rsidR="00DF5944" w:rsidRPr="009F3521" w:rsidRDefault="00DF5944" w:rsidP="00983D80">
            <w:pPr>
              <w:jc w:val="center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0,5</w:t>
            </w:r>
          </w:p>
        </w:tc>
      </w:tr>
    </w:tbl>
    <w:p w:rsidR="00DF5944" w:rsidRPr="009F3521" w:rsidRDefault="00DF5944">
      <w:pPr>
        <w:jc w:val="right"/>
        <w:rPr>
          <w:sz w:val="28"/>
          <w:szCs w:val="28"/>
        </w:rPr>
      </w:pPr>
    </w:p>
    <w:p w:rsidR="00DF5944" w:rsidRPr="009F3521" w:rsidRDefault="00DF5944">
      <w:pPr>
        <w:sectPr w:rsidR="00DF5944" w:rsidRPr="009F3521" w:rsidSect="00A478B2">
          <w:pgSz w:w="11906" w:h="16838"/>
          <w:pgMar w:top="1134" w:right="707" w:bottom="1134" w:left="1701" w:header="720" w:footer="720" w:gutter="0"/>
          <w:cols w:space="720"/>
          <w:docGrid w:linePitch="600" w:charSpace="32768"/>
        </w:sectPr>
      </w:pPr>
    </w:p>
    <w:p w:rsidR="00DF5944" w:rsidRPr="00122B5F" w:rsidRDefault="00BD357C" w:rsidP="00122B5F">
      <w:pPr>
        <w:ind w:left="5812" w:hanging="142"/>
        <w:jc w:val="center"/>
        <w:rPr>
          <w:kern w:val="1"/>
        </w:rPr>
      </w:pPr>
      <w:r w:rsidRPr="00122B5F">
        <w:lastRenderedPageBreak/>
        <w:t>П</w:t>
      </w:r>
      <w:r w:rsidR="00122B5F" w:rsidRPr="00122B5F">
        <w:t>риложение</w:t>
      </w:r>
      <w:r w:rsidRPr="00122B5F">
        <w:t xml:space="preserve"> 4</w:t>
      </w:r>
      <w:r w:rsidR="00122B5F" w:rsidRPr="00122B5F">
        <w:t xml:space="preserve"> к П</w:t>
      </w:r>
      <w:r w:rsidR="00DF5944" w:rsidRPr="00122B5F">
        <w:rPr>
          <w:kern w:val="1"/>
        </w:rPr>
        <w:t xml:space="preserve">оложению </w:t>
      </w:r>
      <w:r w:rsidR="00122B5F" w:rsidRPr="00122B5F">
        <w:rPr>
          <w:kern w:val="1"/>
        </w:rPr>
        <w:t xml:space="preserve"> </w:t>
      </w:r>
    </w:p>
    <w:p w:rsidR="00DF5944" w:rsidRPr="009F3521" w:rsidRDefault="00DF5944">
      <w:pPr>
        <w:jc w:val="right"/>
        <w:rPr>
          <w:sz w:val="28"/>
          <w:szCs w:val="28"/>
        </w:rPr>
      </w:pPr>
    </w:p>
    <w:p w:rsidR="00DF5944" w:rsidRPr="009F3521" w:rsidRDefault="00DF5944">
      <w:pPr>
        <w:jc w:val="right"/>
        <w:rPr>
          <w:sz w:val="28"/>
          <w:szCs w:val="28"/>
        </w:rPr>
      </w:pPr>
    </w:p>
    <w:p w:rsidR="00DF5944" w:rsidRPr="009F3521" w:rsidRDefault="0029408D">
      <w:pPr>
        <w:jc w:val="center"/>
        <w:rPr>
          <w:b/>
          <w:bCs/>
          <w:sz w:val="26"/>
          <w:szCs w:val="26"/>
        </w:rPr>
      </w:pPr>
      <w:r w:rsidRPr="009F3521">
        <w:rPr>
          <w:b/>
          <w:bCs/>
          <w:sz w:val="26"/>
          <w:szCs w:val="26"/>
        </w:rPr>
        <w:t>РЕКОМЕНДУЕМЫЕ ЗНАЧЕНИЯ КОЭФФИЦИЕНТА СТИМУЛИРОВАНИЯ РУКОВОДИТЕЛЯ (К</w:t>
      </w:r>
      <w:r w:rsidRPr="009F3521">
        <w:rPr>
          <w:b/>
          <w:bCs/>
          <w:sz w:val="26"/>
          <w:szCs w:val="26"/>
          <w:vertAlign w:val="subscript"/>
        </w:rPr>
        <w:t>СТР</w:t>
      </w:r>
      <w:r w:rsidRPr="009F3521">
        <w:rPr>
          <w:b/>
          <w:bCs/>
          <w:sz w:val="26"/>
          <w:szCs w:val="26"/>
        </w:rPr>
        <w:t xml:space="preserve">) ОБЩЕОБРАЗОВАТЕЛЬНЫХ ОРГАНИЗАЦИЙ </w:t>
      </w:r>
    </w:p>
    <w:p w:rsidR="00DF5944" w:rsidRPr="009F3521" w:rsidRDefault="0029408D">
      <w:pPr>
        <w:jc w:val="center"/>
        <w:rPr>
          <w:sz w:val="28"/>
          <w:szCs w:val="28"/>
        </w:rPr>
      </w:pPr>
      <w:r w:rsidRPr="009F3521">
        <w:rPr>
          <w:b/>
          <w:bCs/>
          <w:sz w:val="26"/>
          <w:szCs w:val="26"/>
        </w:rPr>
        <w:t xml:space="preserve">В ЗАВИСИМОСТИ ОТ СУММЫ БАЛЛОВ </w:t>
      </w:r>
    </w:p>
    <w:p w:rsidR="00DF5944" w:rsidRPr="009F3521" w:rsidRDefault="00DF5944">
      <w:pPr>
        <w:jc w:val="right"/>
        <w:rPr>
          <w:sz w:val="28"/>
          <w:szCs w:val="28"/>
        </w:rPr>
      </w:pPr>
    </w:p>
    <w:p w:rsidR="00DF5944" w:rsidRPr="009F3521" w:rsidRDefault="00DF5944">
      <w:pPr>
        <w:jc w:val="right"/>
        <w:rPr>
          <w:sz w:val="28"/>
          <w:szCs w:val="28"/>
        </w:rPr>
      </w:pPr>
    </w:p>
    <w:tbl>
      <w:tblPr>
        <w:tblW w:w="928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94"/>
        <w:gridCol w:w="3861"/>
        <w:gridCol w:w="2727"/>
      </w:tblGrid>
      <w:tr w:rsidR="00DF5944" w:rsidRPr="009F3521">
        <w:trPr>
          <w:trHeight w:val="264"/>
        </w:trPr>
        <w:tc>
          <w:tcPr>
            <w:tcW w:w="2694" w:type="dxa"/>
            <w:noWrap/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9F3521">
              <w:rPr>
                <w:b/>
                <w:bCs/>
              </w:rPr>
              <w:t>п</w:t>
            </w:r>
            <w:proofErr w:type="spellEnd"/>
            <w:proofErr w:type="gramEnd"/>
            <w:r w:rsidRPr="009F3521">
              <w:rPr>
                <w:b/>
                <w:bCs/>
              </w:rPr>
              <w:t>/</w:t>
            </w:r>
            <w:proofErr w:type="spellStart"/>
            <w:r w:rsidRPr="009F3521">
              <w:rPr>
                <w:b/>
                <w:bCs/>
              </w:rPr>
              <w:t>п</w:t>
            </w:r>
            <w:proofErr w:type="spellEnd"/>
          </w:p>
        </w:tc>
        <w:tc>
          <w:tcPr>
            <w:tcW w:w="3861" w:type="dxa"/>
            <w:noWrap/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b/>
                <w:bCs/>
              </w:rPr>
              <w:t>Сумма баллов</w:t>
            </w:r>
          </w:p>
        </w:tc>
        <w:tc>
          <w:tcPr>
            <w:tcW w:w="2727" w:type="dxa"/>
            <w:noWrap/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rPr>
                <w:b/>
                <w:bCs/>
              </w:rPr>
              <w:t xml:space="preserve">Значение </w:t>
            </w:r>
            <w:proofErr w:type="spellStart"/>
            <w:r w:rsidRPr="009F3521">
              <w:rPr>
                <w:b/>
                <w:bCs/>
              </w:rPr>
              <w:t>К</w:t>
            </w:r>
            <w:r w:rsidRPr="009F3521">
              <w:rPr>
                <w:b/>
                <w:bCs/>
                <w:vertAlign w:val="subscript"/>
              </w:rPr>
              <w:t>стр</w:t>
            </w:r>
            <w:proofErr w:type="spellEnd"/>
          </w:p>
        </w:tc>
      </w:tr>
      <w:tr w:rsidR="00DF5944" w:rsidRPr="009F3521">
        <w:trPr>
          <w:trHeight w:val="264"/>
        </w:trPr>
        <w:tc>
          <w:tcPr>
            <w:tcW w:w="2694" w:type="dxa"/>
            <w:noWrap/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1</w:t>
            </w:r>
          </w:p>
        </w:tc>
        <w:tc>
          <w:tcPr>
            <w:tcW w:w="3861" w:type="dxa"/>
            <w:noWrap/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от 196 до 181</w:t>
            </w:r>
          </w:p>
        </w:tc>
        <w:tc>
          <w:tcPr>
            <w:tcW w:w="2727" w:type="dxa"/>
            <w:noWrap/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1</w:t>
            </w:r>
          </w:p>
        </w:tc>
      </w:tr>
      <w:tr w:rsidR="00DF5944" w:rsidRPr="009F3521">
        <w:trPr>
          <w:trHeight w:val="264"/>
        </w:trPr>
        <w:tc>
          <w:tcPr>
            <w:tcW w:w="2694" w:type="dxa"/>
            <w:noWrap/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2</w:t>
            </w:r>
          </w:p>
        </w:tc>
        <w:tc>
          <w:tcPr>
            <w:tcW w:w="3861" w:type="dxa"/>
            <w:noWrap/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от 181 до 166</w:t>
            </w:r>
          </w:p>
        </w:tc>
        <w:tc>
          <w:tcPr>
            <w:tcW w:w="2727" w:type="dxa"/>
            <w:noWrap/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0,9</w:t>
            </w:r>
          </w:p>
        </w:tc>
      </w:tr>
      <w:tr w:rsidR="00DF5944" w:rsidRPr="009F3521">
        <w:trPr>
          <w:trHeight w:val="264"/>
        </w:trPr>
        <w:tc>
          <w:tcPr>
            <w:tcW w:w="2694" w:type="dxa"/>
            <w:noWrap/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3</w:t>
            </w:r>
          </w:p>
        </w:tc>
        <w:tc>
          <w:tcPr>
            <w:tcW w:w="3861" w:type="dxa"/>
            <w:noWrap/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от 166 до 151</w:t>
            </w:r>
          </w:p>
        </w:tc>
        <w:tc>
          <w:tcPr>
            <w:tcW w:w="2727" w:type="dxa"/>
            <w:noWrap/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0,8</w:t>
            </w:r>
          </w:p>
        </w:tc>
      </w:tr>
      <w:tr w:rsidR="00DF5944" w:rsidRPr="009F3521">
        <w:trPr>
          <w:trHeight w:val="264"/>
        </w:trPr>
        <w:tc>
          <w:tcPr>
            <w:tcW w:w="2694" w:type="dxa"/>
            <w:noWrap/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4</w:t>
            </w:r>
          </w:p>
        </w:tc>
        <w:tc>
          <w:tcPr>
            <w:tcW w:w="3861" w:type="dxa"/>
            <w:noWrap/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от 151 до 136</w:t>
            </w:r>
          </w:p>
        </w:tc>
        <w:tc>
          <w:tcPr>
            <w:tcW w:w="2727" w:type="dxa"/>
            <w:noWrap/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0,7</w:t>
            </w:r>
          </w:p>
        </w:tc>
      </w:tr>
      <w:tr w:rsidR="00DF5944" w:rsidRPr="009F3521">
        <w:trPr>
          <w:trHeight w:val="264"/>
        </w:trPr>
        <w:tc>
          <w:tcPr>
            <w:tcW w:w="2694" w:type="dxa"/>
            <w:noWrap/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5</w:t>
            </w:r>
          </w:p>
        </w:tc>
        <w:tc>
          <w:tcPr>
            <w:tcW w:w="3861" w:type="dxa"/>
            <w:noWrap/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от 136 до 121</w:t>
            </w:r>
          </w:p>
        </w:tc>
        <w:tc>
          <w:tcPr>
            <w:tcW w:w="2727" w:type="dxa"/>
            <w:noWrap/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0,6</w:t>
            </w:r>
          </w:p>
        </w:tc>
      </w:tr>
      <w:tr w:rsidR="00DF5944" w:rsidRPr="009F3521">
        <w:trPr>
          <w:trHeight w:val="264"/>
        </w:trPr>
        <w:tc>
          <w:tcPr>
            <w:tcW w:w="2694" w:type="dxa"/>
            <w:noWrap/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6</w:t>
            </w:r>
          </w:p>
        </w:tc>
        <w:tc>
          <w:tcPr>
            <w:tcW w:w="3861" w:type="dxa"/>
            <w:noWrap/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от 121 до 106</w:t>
            </w:r>
          </w:p>
        </w:tc>
        <w:tc>
          <w:tcPr>
            <w:tcW w:w="2727" w:type="dxa"/>
            <w:noWrap/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0,5</w:t>
            </w:r>
          </w:p>
        </w:tc>
      </w:tr>
      <w:tr w:rsidR="00DF5944" w:rsidRPr="009F3521">
        <w:trPr>
          <w:trHeight w:val="264"/>
        </w:trPr>
        <w:tc>
          <w:tcPr>
            <w:tcW w:w="2694" w:type="dxa"/>
            <w:noWrap/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7</w:t>
            </w:r>
          </w:p>
        </w:tc>
        <w:tc>
          <w:tcPr>
            <w:tcW w:w="3861" w:type="dxa"/>
            <w:noWrap/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от 106 до 91</w:t>
            </w:r>
          </w:p>
        </w:tc>
        <w:tc>
          <w:tcPr>
            <w:tcW w:w="2727" w:type="dxa"/>
            <w:noWrap/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0,4</w:t>
            </w:r>
          </w:p>
        </w:tc>
      </w:tr>
      <w:tr w:rsidR="00DF5944" w:rsidRPr="009F3521">
        <w:trPr>
          <w:trHeight w:val="264"/>
        </w:trPr>
        <w:tc>
          <w:tcPr>
            <w:tcW w:w="2694" w:type="dxa"/>
            <w:noWrap/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8</w:t>
            </w:r>
          </w:p>
        </w:tc>
        <w:tc>
          <w:tcPr>
            <w:tcW w:w="3861" w:type="dxa"/>
            <w:noWrap/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от 91 до 76</w:t>
            </w:r>
          </w:p>
        </w:tc>
        <w:tc>
          <w:tcPr>
            <w:tcW w:w="2727" w:type="dxa"/>
            <w:noWrap/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0,3</w:t>
            </w:r>
          </w:p>
        </w:tc>
      </w:tr>
      <w:tr w:rsidR="00DF5944" w:rsidRPr="009F3521">
        <w:trPr>
          <w:trHeight w:val="264"/>
        </w:trPr>
        <w:tc>
          <w:tcPr>
            <w:tcW w:w="2694" w:type="dxa"/>
            <w:noWrap/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9</w:t>
            </w:r>
          </w:p>
        </w:tc>
        <w:tc>
          <w:tcPr>
            <w:tcW w:w="3861" w:type="dxa"/>
            <w:noWrap/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от 76 до 61</w:t>
            </w:r>
          </w:p>
        </w:tc>
        <w:tc>
          <w:tcPr>
            <w:tcW w:w="2727" w:type="dxa"/>
            <w:noWrap/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0,2</w:t>
            </w:r>
          </w:p>
        </w:tc>
      </w:tr>
      <w:tr w:rsidR="00DF5944" w:rsidRPr="009F3521">
        <w:trPr>
          <w:trHeight w:val="264"/>
        </w:trPr>
        <w:tc>
          <w:tcPr>
            <w:tcW w:w="2694" w:type="dxa"/>
            <w:noWrap/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10</w:t>
            </w:r>
          </w:p>
        </w:tc>
        <w:tc>
          <w:tcPr>
            <w:tcW w:w="3861" w:type="dxa"/>
            <w:noWrap/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от 61 до 46</w:t>
            </w:r>
          </w:p>
        </w:tc>
        <w:tc>
          <w:tcPr>
            <w:tcW w:w="2727" w:type="dxa"/>
            <w:noWrap/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0,1</w:t>
            </w:r>
          </w:p>
        </w:tc>
      </w:tr>
      <w:tr w:rsidR="00DF5944" w:rsidRPr="009F3521">
        <w:trPr>
          <w:trHeight w:val="264"/>
        </w:trPr>
        <w:tc>
          <w:tcPr>
            <w:tcW w:w="2694" w:type="dxa"/>
            <w:noWrap/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11</w:t>
            </w:r>
          </w:p>
        </w:tc>
        <w:tc>
          <w:tcPr>
            <w:tcW w:w="3861" w:type="dxa"/>
            <w:noWrap/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ниже 46</w:t>
            </w:r>
          </w:p>
        </w:tc>
        <w:tc>
          <w:tcPr>
            <w:tcW w:w="2727" w:type="dxa"/>
            <w:noWrap/>
            <w:vAlign w:val="center"/>
          </w:tcPr>
          <w:p w:rsidR="00DF5944" w:rsidRPr="009F3521" w:rsidRDefault="00DF5944" w:rsidP="00983D80">
            <w:pPr>
              <w:jc w:val="center"/>
            </w:pPr>
            <w:r w:rsidRPr="009F3521">
              <w:t>0</w:t>
            </w:r>
          </w:p>
        </w:tc>
      </w:tr>
    </w:tbl>
    <w:p w:rsidR="00DF5944" w:rsidRPr="009F3521" w:rsidRDefault="00DF5944">
      <w:pPr>
        <w:sectPr w:rsidR="00DF5944" w:rsidRPr="009F3521">
          <w:pgSz w:w="11906" w:h="16838"/>
          <w:pgMar w:top="1134" w:right="1274" w:bottom="1134" w:left="1701" w:header="720" w:footer="720" w:gutter="0"/>
          <w:cols w:space="720"/>
          <w:docGrid w:linePitch="600" w:charSpace="32768"/>
        </w:sectPr>
      </w:pPr>
    </w:p>
    <w:p w:rsidR="00DF5944" w:rsidRPr="00122B5F" w:rsidRDefault="00BD357C" w:rsidP="00BD357C">
      <w:pPr>
        <w:ind w:left="10206"/>
        <w:jc w:val="center"/>
        <w:rPr>
          <w:kern w:val="1"/>
        </w:rPr>
      </w:pPr>
      <w:r w:rsidRPr="00122B5F">
        <w:lastRenderedPageBreak/>
        <w:t>П</w:t>
      </w:r>
      <w:r w:rsidR="00122B5F" w:rsidRPr="00122B5F">
        <w:t>риложение</w:t>
      </w:r>
      <w:r w:rsidRPr="00122B5F">
        <w:t xml:space="preserve"> 5</w:t>
      </w:r>
      <w:r w:rsidR="00122B5F" w:rsidRPr="00122B5F">
        <w:t xml:space="preserve"> </w:t>
      </w:r>
      <w:r w:rsidR="00DF5944" w:rsidRPr="00122B5F">
        <w:rPr>
          <w:kern w:val="1"/>
        </w:rPr>
        <w:t xml:space="preserve">к </w:t>
      </w:r>
      <w:r w:rsidR="00122B5F" w:rsidRPr="00122B5F">
        <w:rPr>
          <w:kern w:val="1"/>
        </w:rPr>
        <w:t>П</w:t>
      </w:r>
      <w:r w:rsidR="00DF5944" w:rsidRPr="00122B5F">
        <w:rPr>
          <w:kern w:val="1"/>
        </w:rPr>
        <w:t xml:space="preserve">оложению </w:t>
      </w:r>
      <w:r w:rsidR="00122B5F" w:rsidRPr="00122B5F">
        <w:rPr>
          <w:kern w:val="1"/>
        </w:rPr>
        <w:t xml:space="preserve"> </w:t>
      </w:r>
    </w:p>
    <w:p w:rsidR="00DF5944" w:rsidRPr="009F3521" w:rsidRDefault="00DF5944" w:rsidP="008D3BDC">
      <w:pPr>
        <w:jc w:val="center"/>
        <w:rPr>
          <w:b/>
          <w:bCs/>
          <w:sz w:val="28"/>
          <w:szCs w:val="28"/>
        </w:rPr>
      </w:pPr>
    </w:p>
    <w:p w:rsidR="00B9537A" w:rsidRDefault="0029408D" w:rsidP="0091737B">
      <w:pPr>
        <w:suppressAutoHyphens w:val="0"/>
        <w:spacing w:line="360" w:lineRule="auto"/>
        <w:jc w:val="center"/>
        <w:rPr>
          <w:b/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>РЕЙТИНГОВЫЙ Л</w:t>
      </w:r>
      <w:r w:rsidR="00B9537A">
        <w:rPr>
          <w:b/>
          <w:bCs/>
          <w:sz w:val="28"/>
          <w:szCs w:val="28"/>
          <w:lang w:eastAsia="ru-RU"/>
        </w:rPr>
        <w:t xml:space="preserve">ИСТ </w:t>
      </w:r>
      <w:r w:rsidR="00F5185C">
        <w:rPr>
          <w:b/>
          <w:bCs/>
          <w:sz w:val="28"/>
          <w:szCs w:val="28"/>
          <w:lang w:eastAsia="ru-RU"/>
        </w:rPr>
        <w:t>ПЕД</w:t>
      </w:r>
      <w:r w:rsidR="00FC55A2">
        <w:rPr>
          <w:b/>
          <w:bCs/>
          <w:sz w:val="28"/>
          <w:szCs w:val="28"/>
          <w:lang w:eastAsia="ru-RU"/>
        </w:rPr>
        <w:t xml:space="preserve">АГОГИЧЕСКОГО </w:t>
      </w:r>
      <w:r w:rsidR="00B9537A">
        <w:rPr>
          <w:b/>
          <w:bCs/>
          <w:sz w:val="28"/>
          <w:szCs w:val="28"/>
          <w:lang w:eastAsia="ru-RU"/>
        </w:rPr>
        <w:t xml:space="preserve">РАБОТНИКА </w:t>
      </w:r>
      <w:proofErr w:type="spellStart"/>
      <w:r w:rsidR="00B9537A">
        <w:rPr>
          <w:b/>
          <w:bCs/>
          <w:sz w:val="28"/>
          <w:szCs w:val="28"/>
          <w:lang w:eastAsia="ru-RU"/>
        </w:rPr>
        <w:t>за</w:t>
      </w:r>
      <w:r>
        <w:rPr>
          <w:b/>
          <w:bCs/>
          <w:sz w:val="28"/>
          <w:szCs w:val="28"/>
          <w:lang w:eastAsia="ru-RU"/>
        </w:rPr>
        <w:t>_____</w:t>
      </w:r>
      <w:r w:rsidR="00B9537A">
        <w:rPr>
          <w:b/>
          <w:bCs/>
          <w:sz w:val="28"/>
          <w:szCs w:val="28"/>
          <w:lang w:eastAsia="ru-RU"/>
        </w:rPr>
        <w:t>квартал</w:t>
      </w:r>
      <w:proofErr w:type="spellEnd"/>
      <w:r>
        <w:rPr>
          <w:b/>
          <w:bCs/>
          <w:sz w:val="28"/>
          <w:szCs w:val="28"/>
          <w:lang w:eastAsia="ru-RU"/>
        </w:rPr>
        <w:t>_____</w:t>
      </w:r>
      <w:r w:rsidR="00B9537A">
        <w:rPr>
          <w:b/>
          <w:bCs/>
          <w:sz w:val="28"/>
          <w:szCs w:val="28"/>
          <w:lang w:eastAsia="ru-RU"/>
        </w:rPr>
        <w:t xml:space="preserve"> </w:t>
      </w:r>
    </w:p>
    <w:p w:rsidR="00DF5944" w:rsidRPr="00B9537A" w:rsidRDefault="00B9537A" w:rsidP="00B9537A">
      <w:pPr>
        <w:suppressAutoHyphens w:val="0"/>
        <w:spacing w:line="360" w:lineRule="auto"/>
        <w:rPr>
          <w:bCs/>
          <w:sz w:val="28"/>
          <w:szCs w:val="28"/>
          <w:lang w:eastAsia="ru-RU"/>
        </w:rPr>
      </w:pPr>
      <w:r>
        <w:rPr>
          <w:b/>
          <w:bCs/>
          <w:sz w:val="28"/>
          <w:szCs w:val="28"/>
          <w:lang w:eastAsia="ru-RU"/>
        </w:rPr>
        <w:t xml:space="preserve">                                                           </w:t>
      </w:r>
      <w:r w:rsidRPr="00B9537A">
        <w:rPr>
          <w:bCs/>
          <w:sz w:val="28"/>
          <w:szCs w:val="28"/>
          <w:lang w:eastAsia="ru-RU"/>
        </w:rPr>
        <w:t>ФИО</w:t>
      </w:r>
      <w:r>
        <w:rPr>
          <w:bCs/>
          <w:sz w:val="28"/>
          <w:szCs w:val="28"/>
          <w:lang w:eastAsia="ru-RU"/>
        </w:rPr>
        <w:t>________________________________________</w:t>
      </w:r>
    </w:p>
    <w:p w:rsidR="00DF5944" w:rsidRPr="009F3521" w:rsidRDefault="00DF5944" w:rsidP="0091737B">
      <w:pPr>
        <w:suppressAutoHyphens w:val="0"/>
        <w:rPr>
          <w:highlight w:val="green"/>
          <w:lang w:eastAsia="ru-RU"/>
        </w:rPr>
      </w:pPr>
    </w:p>
    <w:tbl>
      <w:tblPr>
        <w:tblpPr w:leftFromText="180" w:rightFromText="180" w:vertAnchor="text" w:tblpX="-351" w:tblpY="1"/>
        <w:tblOverlap w:val="never"/>
        <w:tblW w:w="152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526"/>
        <w:gridCol w:w="2551"/>
        <w:gridCol w:w="2127"/>
        <w:gridCol w:w="1843"/>
        <w:gridCol w:w="2126"/>
        <w:gridCol w:w="2126"/>
        <w:gridCol w:w="1701"/>
        <w:gridCol w:w="1276"/>
      </w:tblGrid>
      <w:tr w:rsidR="00B9537A" w:rsidRPr="009F3521" w:rsidTr="00D612E5">
        <w:trPr>
          <w:trHeight w:val="413"/>
        </w:trPr>
        <w:tc>
          <w:tcPr>
            <w:tcW w:w="15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jc w:val="center"/>
              <w:rPr>
                <w:b/>
                <w:bCs/>
                <w:lang w:eastAsia="en-US"/>
              </w:rPr>
            </w:pPr>
            <w:r w:rsidRPr="009F3521">
              <w:rPr>
                <w:b/>
                <w:bCs/>
                <w:lang w:eastAsia="en-US"/>
              </w:rPr>
              <w:t>Показатель (П)</w:t>
            </w:r>
          </w:p>
        </w:tc>
        <w:tc>
          <w:tcPr>
            <w:tcW w:w="2551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jc w:val="center"/>
              <w:rPr>
                <w:b/>
                <w:bCs/>
                <w:lang w:eastAsia="en-US"/>
              </w:rPr>
            </w:pPr>
            <w:r w:rsidRPr="009F3521">
              <w:rPr>
                <w:b/>
                <w:bCs/>
                <w:lang w:eastAsia="en-US"/>
              </w:rPr>
              <w:t>Индикатор (И)</w:t>
            </w:r>
          </w:p>
        </w:tc>
        <w:tc>
          <w:tcPr>
            <w:tcW w:w="2127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jc w:val="center"/>
              <w:rPr>
                <w:b/>
                <w:bCs/>
                <w:lang w:eastAsia="en-US"/>
              </w:rPr>
            </w:pPr>
            <w:r w:rsidRPr="009F3521">
              <w:rPr>
                <w:b/>
                <w:bCs/>
                <w:lang w:eastAsia="en-US"/>
              </w:rPr>
              <w:t>Схема расчета</w:t>
            </w:r>
          </w:p>
        </w:tc>
        <w:tc>
          <w:tcPr>
            <w:tcW w:w="1843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jc w:val="center"/>
              <w:rPr>
                <w:b/>
                <w:bCs/>
                <w:lang w:eastAsia="en-US"/>
              </w:rPr>
            </w:pPr>
            <w:r w:rsidRPr="009F3521">
              <w:rPr>
                <w:b/>
                <w:bCs/>
                <w:lang w:eastAsia="en-US"/>
              </w:rPr>
              <w:t>Шкала оценивания индикатора</w:t>
            </w:r>
          </w:p>
        </w:tc>
        <w:tc>
          <w:tcPr>
            <w:tcW w:w="21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Показатели деятельности педагогического работника</w:t>
            </w:r>
          </w:p>
        </w:tc>
        <w:tc>
          <w:tcPr>
            <w:tcW w:w="2126" w:type="dxa"/>
          </w:tcPr>
          <w:p w:rsidR="00B9537A" w:rsidRPr="009F3521" w:rsidRDefault="00D612E5" w:rsidP="000534A7">
            <w:pPr>
              <w:suppressAutoHyphens w:val="0"/>
              <w:spacing w:line="240" w:lineRule="atLeast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Баллы</w:t>
            </w:r>
          </w:p>
        </w:tc>
        <w:tc>
          <w:tcPr>
            <w:tcW w:w="1701" w:type="dxa"/>
          </w:tcPr>
          <w:p w:rsidR="00B9537A" w:rsidRPr="009F3521" w:rsidRDefault="00D612E5" w:rsidP="00D612E5">
            <w:pPr>
              <w:suppressAutoHyphens w:val="0"/>
              <w:spacing w:line="240" w:lineRule="atLeast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Примечание</w:t>
            </w:r>
          </w:p>
        </w:tc>
        <w:tc>
          <w:tcPr>
            <w:tcW w:w="1276" w:type="dxa"/>
          </w:tcPr>
          <w:p w:rsidR="00B9537A" w:rsidRDefault="000534A7" w:rsidP="00993A7A">
            <w:pPr>
              <w:suppressAutoHyphens w:val="0"/>
              <w:spacing w:line="240" w:lineRule="atLeast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Итого</w:t>
            </w:r>
            <w:r w:rsidR="00D612E5">
              <w:rPr>
                <w:b/>
                <w:bCs/>
                <w:lang w:eastAsia="en-US"/>
              </w:rPr>
              <w:t xml:space="preserve"> баллов</w:t>
            </w:r>
          </w:p>
        </w:tc>
      </w:tr>
      <w:tr w:rsidR="00B9537A" w:rsidRPr="009F3521" w:rsidTr="00B9537A">
        <w:tc>
          <w:tcPr>
            <w:tcW w:w="14000" w:type="dxa"/>
            <w:gridSpan w:val="7"/>
          </w:tcPr>
          <w:p w:rsidR="00B9537A" w:rsidRPr="009F3521" w:rsidRDefault="00B9537A" w:rsidP="00993A7A">
            <w:pPr>
              <w:suppressAutoHyphens w:val="0"/>
              <w:spacing w:line="240" w:lineRule="atLeast"/>
              <w:jc w:val="center"/>
              <w:rPr>
                <w:lang w:eastAsia="en-US"/>
              </w:rPr>
            </w:pPr>
            <w:r w:rsidRPr="009F3521">
              <w:rPr>
                <w:lang w:eastAsia="en-US"/>
              </w:rPr>
              <w:t>Критерий (К</w:t>
            </w:r>
            <w:proofErr w:type="gramStart"/>
            <w:r w:rsidRPr="009F3521">
              <w:rPr>
                <w:lang w:eastAsia="en-US"/>
              </w:rPr>
              <w:t>1</w:t>
            </w:r>
            <w:proofErr w:type="gramEnd"/>
            <w:r w:rsidRPr="009F3521">
              <w:rPr>
                <w:lang w:eastAsia="en-US"/>
              </w:rPr>
              <w:t xml:space="preserve">):    </w:t>
            </w:r>
            <w:r w:rsidRPr="009F3521">
              <w:rPr>
                <w:b/>
                <w:bCs/>
                <w:lang w:eastAsia="en-US"/>
              </w:rPr>
              <w:t xml:space="preserve">Успешность учебной работы  </w:t>
            </w:r>
            <w:r w:rsidRPr="009F3521">
              <w:rPr>
                <w:lang w:eastAsia="en-US"/>
              </w:rPr>
              <w:t>(динамика учебных достижений обучающихся)</w:t>
            </w:r>
          </w:p>
        </w:tc>
        <w:tc>
          <w:tcPr>
            <w:tcW w:w="127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jc w:val="center"/>
              <w:rPr>
                <w:lang w:eastAsia="en-US"/>
              </w:rPr>
            </w:pPr>
          </w:p>
        </w:tc>
      </w:tr>
      <w:tr w:rsidR="00B9537A" w:rsidRPr="009F3521" w:rsidTr="00D612E5">
        <w:trPr>
          <w:trHeight w:val="1404"/>
        </w:trPr>
        <w:tc>
          <w:tcPr>
            <w:tcW w:w="1526" w:type="dxa"/>
            <w:vAlign w:val="center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1.1. Качество знаний, учебная успешность и её динамика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(П</w:t>
            </w:r>
            <w:proofErr w:type="gramStart"/>
            <w:r w:rsidRPr="009F3521">
              <w:rPr>
                <w:sz w:val="22"/>
                <w:szCs w:val="22"/>
                <w:lang w:eastAsia="en-US"/>
              </w:rPr>
              <w:t>1</w:t>
            </w:r>
            <w:proofErr w:type="gramEnd"/>
            <w:r w:rsidRPr="009F3521">
              <w:rPr>
                <w:sz w:val="22"/>
                <w:szCs w:val="22"/>
                <w:lang w:eastAsia="en-US"/>
              </w:rPr>
              <w:t>)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2551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Доля  обучающихся, получивших по предмету за расчётный период  оценки «4» и «5» ,%</w:t>
            </w:r>
            <w:r w:rsidRPr="009F3521">
              <w:rPr>
                <w:sz w:val="22"/>
                <w:szCs w:val="22"/>
                <w:vertAlign w:val="superscript"/>
                <w:lang w:eastAsia="en-US"/>
              </w:rPr>
              <w:footnoteReference w:id="13"/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(И 1.1.1)</w:t>
            </w:r>
          </w:p>
        </w:tc>
        <w:tc>
          <w:tcPr>
            <w:tcW w:w="2127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(Количество обучающихся, получивших оценки "4", "5" по итогам периода / численность обучающихся) Ч100%</w:t>
            </w:r>
          </w:p>
        </w:tc>
        <w:tc>
          <w:tcPr>
            <w:tcW w:w="1843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 xml:space="preserve">Максимальный  балл = 5. 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от 100% до 70% =  5 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от 69% до  40% = 4 балла;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от 39% до 25% = 3 балла;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от 24% до 10% = 2 балла;</w:t>
            </w:r>
            <w:r w:rsidRPr="009F3521">
              <w:rPr>
                <w:sz w:val="22"/>
                <w:szCs w:val="22"/>
                <w:lang w:eastAsia="en-US"/>
              </w:rPr>
              <w:tab/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 xml:space="preserve"> менее 10%= 0 баллов. </w:t>
            </w:r>
            <w:r w:rsidRPr="009F3521">
              <w:rPr>
                <w:sz w:val="22"/>
                <w:szCs w:val="22"/>
                <w:lang w:eastAsia="en-US"/>
              </w:rPr>
              <w:tab/>
            </w:r>
          </w:p>
        </w:tc>
        <w:tc>
          <w:tcPr>
            <w:tcW w:w="21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21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1701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127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</w:tr>
      <w:tr w:rsidR="00B9537A" w:rsidRPr="009F3521" w:rsidTr="00D612E5">
        <w:trPr>
          <w:trHeight w:val="1548"/>
        </w:trPr>
        <w:tc>
          <w:tcPr>
            <w:tcW w:w="15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2551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 xml:space="preserve">Динамика учебной успешности, % 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(И 1.1.2)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2127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 xml:space="preserve">(Количество </w:t>
            </w:r>
            <w:proofErr w:type="gramStart"/>
            <w:r w:rsidRPr="009F3521">
              <w:rPr>
                <w:sz w:val="22"/>
                <w:szCs w:val="22"/>
                <w:lang w:eastAsia="en-US"/>
              </w:rPr>
              <w:t>обучающихся</w:t>
            </w:r>
            <w:proofErr w:type="gramEnd"/>
            <w:r w:rsidRPr="009F3521">
              <w:rPr>
                <w:sz w:val="22"/>
                <w:szCs w:val="22"/>
                <w:lang w:eastAsia="en-US"/>
              </w:rPr>
              <w:t xml:space="preserve"> данного класса, повысивших оценку по итогам периода / численность </w:t>
            </w:r>
            <w:r w:rsidRPr="009F3521">
              <w:rPr>
                <w:sz w:val="22"/>
                <w:szCs w:val="22"/>
                <w:lang w:eastAsia="en-US"/>
              </w:rPr>
              <w:lastRenderedPageBreak/>
              <w:t>обучающихся</w:t>
            </w:r>
            <w:r w:rsidRPr="009F3521">
              <w:rPr>
                <w:sz w:val="22"/>
                <w:szCs w:val="22"/>
                <w:lang w:eastAsia="en-US"/>
              </w:rPr>
              <w:tab/>
              <w:t>в данном классе) Ч100%</w:t>
            </w:r>
          </w:p>
        </w:tc>
        <w:tc>
          <w:tcPr>
            <w:tcW w:w="1843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lastRenderedPageBreak/>
              <w:t xml:space="preserve">Максимальный балл = 5 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от 100% до 48% = 5 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от 47% до 25% = 4 балла;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lastRenderedPageBreak/>
              <w:t>от 24% до 10% = 3 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от 9% до 5%  = 2 балла;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от 4% до 0%  = 1 балл.</w:t>
            </w:r>
          </w:p>
        </w:tc>
        <w:tc>
          <w:tcPr>
            <w:tcW w:w="21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21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1701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127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</w:tr>
      <w:tr w:rsidR="00B9537A" w:rsidRPr="009F3521" w:rsidTr="00D612E5">
        <w:tc>
          <w:tcPr>
            <w:tcW w:w="15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lastRenderedPageBreak/>
              <w:t xml:space="preserve">1.2. Уровень обеспечения возможности для формирования у </w:t>
            </w:r>
            <w:proofErr w:type="gramStart"/>
            <w:r w:rsidRPr="009F3521">
              <w:rPr>
                <w:sz w:val="22"/>
                <w:szCs w:val="22"/>
                <w:lang w:eastAsia="en-US"/>
              </w:rPr>
              <w:t>обучающихся</w:t>
            </w:r>
            <w:proofErr w:type="gramEnd"/>
            <w:r w:rsidRPr="009F3521">
              <w:rPr>
                <w:sz w:val="22"/>
                <w:szCs w:val="22"/>
                <w:lang w:eastAsia="en-US"/>
              </w:rPr>
              <w:t xml:space="preserve"> начальной школы оценочной самостоятельности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(П</w:t>
            </w:r>
            <w:proofErr w:type="gramStart"/>
            <w:r w:rsidRPr="009F3521">
              <w:rPr>
                <w:sz w:val="22"/>
                <w:szCs w:val="22"/>
                <w:lang w:eastAsia="en-US"/>
              </w:rPr>
              <w:t>2</w:t>
            </w:r>
            <w:proofErr w:type="gramEnd"/>
            <w:r w:rsidRPr="009F3521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4678" w:type="dxa"/>
            <w:gridSpan w:val="2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 xml:space="preserve">Количество  разнообразных форм, обеспечивающих навык оценочной самостоятельности </w:t>
            </w:r>
            <w:proofErr w:type="gramStart"/>
            <w:r w:rsidRPr="009F3521">
              <w:rPr>
                <w:sz w:val="22"/>
                <w:szCs w:val="22"/>
                <w:lang w:eastAsia="en-US"/>
              </w:rPr>
              <w:t>у</w:t>
            </w:r>
            <w:proofErr w:type="gramEnd"/>
            <w:r w:rsidRPr="009F3521">
              <w:rPr>
                <w:sz w:val="22"/>
                <w:szCs w:val="22"/>
                <w:lang w:eastAsia="en-US"/>
              </w:rPr>
              <w:t xml:space="preserve"> обучающихся 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(все виды форм должны быть зафиксированы – описаны в поурочном планировании или ином учебн</w:t>
            </w:r>
            <w:r w:rsidR="00FC55A2">
              <w:rPr>
                <w:sz w:val="22"/>
                <w:szCs w:val="22"/>
                <w:lang w:eastAsia="en-US"/>
              </w:rPr>
              <w:t>о-методическом материале педагогического работника</w:t>
            </w:r>
            <w:r w:rsidRPr="009F3521">
              <w:rPr>
                <w:sz w:val="22"/>
                <w:szCs w:val="22"/>
                <w:lang w:eastAsia="en-US"/>
              </w:rPr>
              <w:t xml:space="preserve">)  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val="en-GB" w:eastAsia="en-US"/>
              </w:rPr>
              <w:t>(</w:t>
            </w:r>
            <w:r w:rsidRPr="009F3521">
              <w:rPr>
                <w:sz w:val="22"/>
                <w:szCs w:val="22"/>
                <w:lang w:eastAsia="en-US"/>
              </w:rPr>
              <w:t>И 1.2.1)</w:t>
            </w:r>
          </w:p>
        </w:tc>
        <w:tc>
          <w:tcPr>
            <w:tcW w:w="1843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 xml:space="preserve">3 балла - за каждый вид формы  оценивания при </w:t>
            </w:r>
            <w:proofErr w:type="spellStart"/>
            <w:r w:rsidRPr="009F3521">
              <w:rPr>
                <w:sz w:val="22"/>
                <w:szCs w:val="22"/>
                <w:lang w:eastAsia="en-US"/>
              </w:rPr>
              <w:t>безотметочном</w:t>
            </w:r>
            <w:proofErr w:type="spellEnd"/>
            <w:r w:rsidRPr="009F3521">
              <w:rPr>
                <w:sz w:val="22"/>
                <w:szCs w:val="22"/>
                <w:lang w:eastAsia="en-US"/>
              </w:rPr>
              <w:t xml:space="preserve"> обучении </w:t>
            </w:r>
          </w:p>
        </w:tc>
        <w:tc>
          <w:tcPr>
            <w:tcW w:w="21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21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1701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127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</w:tr>
      <w:tr w:rsidR="00B9537A" w:rsidRPr="009F3521" w:rsidTr="00D612E5">
        <w:tc>
          <w:tcPr>
            <w:tcW w:w="1526" w:type="dxa"/>
            <w:vMerge w:val="restart"/>
            <w:vAlign w:val="center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 xml:space="preserve">1.3. Результаты независимой оценки индивидуальных учебных достижений обучающихся (независимая оценка проводится на основе заявительного </w:t>
            </w:r>
            <w:proofErr w:type="gramStart"/>
            <w:r w:rsidRPr="009F3521">
              <w:rPr>
                <w:sz w:val="22"/>
                <w:szCs w:val="22"/>
                <w:lang w:eastAsia="en-US"/>
              </w:rPr>
              <w:t>принципа</w:t>
            </w:r>
            <w:proofErr w:type="gramEnd"/>
            <w:r w:rsidRPr="009F3521">
              <w:rPr>
                <w:sz w:val="22"/>
                <w:szCs w:val="22"/>
                <w:lang w:eastAsia="en-US"/>
              </w:rPr>
              <w:t xml:space="preserve"> на базе региональной </w:t>
            </w:r>
            <w:r w:rsidRPr="009F3521">
              <w:rPr>
                <w:sz w:val="22"/>
                <w:szCs w:val="22"/>
                <w:lang w:eastAsia="en-US"/>
              </w:rPr>
              <w:lastRenderedPageBreak/>
              <w:t>автоматизированной системы)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(П3)</w:t>
            </w:r>
          </w:p>
        </w:tc>
        <w:tc>
          <w:tcPr>
            <w:tcW w:w="2551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lastRenderedPageBreak/>
              <w:t>Качество знаний в условиях независимого оценивания, %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(И 1.3.1)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2127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proofErr w:type="gramStart"/>
            <w:r w:rsidRPr="009F3521">
              <w:rPr>
                <w:sz w:val="22"/>
                <w:szCs w:val="22"/>
                <w:lang w:eastAsia="en-US"/>
              </w:rPr>
              <w:t>(Количество обучающихся, показавших результат свыше  51%  в условиях независимого оценивания/ численность обучающихся) Ч100%</w:t>
            </w:r>
            <w:proofErr w:type="gramEnd"/>
          </w:p>
        </w:tc>
        <w:tc>
          <w:tcPr>
            <w:tcW w:w="1843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 xml:space="preserve">Максимальный  балл = 20. 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от 100% до 70% =  20 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от 69% до  40%  = 15 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от 39% до 28%  = 10 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от 27% до 10% = 5 баллов;</w:t>
            </w:r>
            <w:r w:rsidRPr="009F3521">
              <w:rPr>
                <w:sz w:val="22"/>
                <w:szCs w:val="22"/>
                <w:lang w:eastAsia="en-US"/>
              </w:rPr>
              <w:tab/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 xml:space="preserve">    менее 10% = 0 баллов.</w:t>
            </w:r>
          </w:p>
        </w:tc>
        <w:tc>
          <w:tcPr>
            <w:tcW w:w="21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21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1701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127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</w:tr>
      <w:tr w:rsidR="00B9537A" w:rsidRPr="009F3521" w:rsidTr="00D612E5">
        <w:tc>
          <w:tcPr>
            <w:tcW w:w="1526" w:type="dxa"/>
            <w:vMerge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2551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 xml:space="preserve">Соответствие результатов независимого оценивания результатам  </w:t>
            </w:r>
            <w:r w:rsidRPr="009F3521">
              <w:rPr>
                <w:sz w:val="22"/>
                <w:szCs w:val="22"/>
                <w:lang w:eastAsia="en-US"/>
              </w:rPr>
              <w:lastRenderedPageBreak/>
              <w:t>по предмету при традиционном оценивании, %</w:t>
            </w:r>
            <w:r w:rsidRPr="009F3521">
              <w:rPr>
                <w:sz w:val="22"/>
                <w:szCs w:val="22"/>
                <w:vertAlign w:val="superscript"/>
                <w:lang w:eastAsia="en-US"/>
              </w:rPr>
              <w:footnoteReference w:id="14"/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(И 1.3.2)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2127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lastRenderedPageBreak/>
              <w:t xml:space="preserve">Качество знаний при традиционном оценивании  – качество знаний в </w:t>
            </w:r>
            <w:r w:rsidRPr="009F3521">
              <w:rPr>
                <w:sz w:val="22"/>
                <w:szCs w:val="22"/>
                <w:lang w:eastAsia="en-US"/>
              </w:rPr>
              <w:lastRenderedPageBreak/>
              <w:t>условиях независимого оценивания</w:t>
            </w:r>
          </w:p>
        </w:tc>
        <w:tc>
          <w:tcPr>
            <w:tcW w:w="1843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lastRenderedPageBreak/>
              <w:t xml:space="preserve">Максимальный балл = 20 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от 0до ±(5-15)% =  20 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lastRenderedPageBreak/>
              <w:t>±(16-20)% =  10 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±(21-25)%=  0баллов;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±(26 и более)%= -10 баллов.</w:t>
            </w:r>
          </w:p>
        </w:tc>
        <w:tc>
          <w:tcPr>
            <w:tcW w:w="21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21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1701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127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</w:tr>
      <w:tr w:rsidR="00B9537A" w:rsidRPr="009F3521" w:rsidTr="00D612E5">
        <w:trPr>
          <w:trHeight w:val="1365"/>
        </w:trPr>
        <w:tc>
          <w:tcPr>
            <w:tcW w:w="1526" w:type="dxa"/>
            <w:vMerge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2551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 xml:space="preserve">Доля </w:t>
            </w:r>
            <w:proofErr w:type="gramStart"/>
            <w:r w:rsidRPr="009F3521">
              <w:rPr>
                <w:sz w:val="22"/>
                <w:szCs w:val="22"/>
                <w:lang w:eastAsia="en-US"/>
              </w:rPr>
              <w:t>обучающихся</w:t>
            </w:r>
            <w:proofErr w:type="gramEnd"/>
            <w:r w:rsidRPr="009F3521">
              <w:rPr>
                <w:sz w:val="22"/>
                <w:szCs w:val="22"/>
                <w:lang w:eastAsia="en-US"/>
              </w:rPr>
              <w:t xml:space="preserve">, получивших  в процедуре независимого оценивания  результат выше среднего по </w:t>
            </w:r>
            <w:proofErr w:type="spellStart"/>
            <w:r w:rsidRPr="009F3521">
              <w:rPr>
                <w:sz w:val="22"/>
                <w:szCs w:val="22"/>
                <w:lang w:eastAsia="en-US"/>
              </w:rPr>
              <w:t>региону,%</w:t>
            </w:r>
            <w:proofErr w:type="spellEnd"/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(И 1.3.3)</w:t>
            </w:r>
          </w:p>
        </w:tc>
        <w:tc>
          <w:tcPr>
            <w:tcW w:w="2127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 xml:space="preserve">(Количество </w:t>
            </w:r>
            <w:proofErr w:type="gramStart"/>
            <w:r w:rsidRPr="009F3521">
              <w:rPr>
                <w:sz w:val="22"/>
                <w:szCs w:val="22"/>
                <w:lang w:eastAsia="en-US"/>
              </w:rPr>
              <w:t>обучающихся</w:t>
            </w:r>
            <w:proofErr w:type="gramEnd"/>
            <w:r w:rsidRPr="009F3521">
              <w:rPr>
                <w:sz w:val="22"/>
                <w:szCs w:val="22"/>
                <w:lang w:eastAsia="en-US"/>
              </w:rPr>
              <w:t>, получивших в процедуре независимого оценивания  результат выше среднего по региону/Общее количество обучающихся, принявших участие в процедуре независимого оценивания) Ч100%</w:t>
            </w:r>
          </w:p>
        </w:tc>
        <w:tc>
          <w:tcPr>
            <w:tcW w:w="1843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 xml:space="preserve">Максимальный балл = 20 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свыше 10%=20 баллов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от 5%до10%=10 баллов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от 0 до 5%%=2 балла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21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21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1701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127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</w:tr>
      <w:tr w:rsidR="00B9537A" w:rsidRPr="009F3521" w:rsidTr="00D612E5">
        <w:tc>
          <w:tcPr>
            <w:tcW w:w="15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 xml:space="preserve">1.4 Уровень индивидуальных учебных достижений обучающихся (результаты участия в конкурсах, олимпиадах, соревнованиях, научно-практических конференциях, </w:t>
            </w:r>
            <w:r w:rsidRPr="009F3521">
              <w:rPr>
                <w:sz w:val="22"/>
                <w:szCs w:val="22"/>
                <w:lang w:eastAsia="en-US"/>
              </w:rPr>
              <w:lastRenderedPageBreak/>
              <w:t>интеллектуальных марафонах)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(П</w:t>
            </w:r>
            <w:proofErr w:type="gramStart"/>
            <w:r w:rsidRPr="009F3521">
              <w:rPr>
                <w:sz w:val="22"/>
                <w:szCs w:val="22"/>
                <w:lang w:eastAsia="en-US"/>
              </w:rPr>
              <w:t>4</w:t>
            </w:r>
            <w:proofErr w:type="gramEnd"/>
            <w:r w:rsidRPr="009F3521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551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lastRenderedPageBreak/>
              <w:t>Наличие обучающихся - победителей или призеров предметных олимпиад, лауреатов и дипломантов конкурсов, конференций, турниров и т. д.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(И 1.4.1)</w:t>
            </w:r>
          </w:p>
        </w:tc>
        <w:tc>
          <w:tcPr>
            <w:tcW w:w="2127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Предоставление информации о реквизитах документов, свидетельствующих о получении результата участия</w:t>
            </w:r>
          </w:p>
        </w:tc>
        <w:tc>
          <w:tcPr>
            <w:tcW w:w="1843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Количество баллов определяется: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путём суммирования при условии участия нескольких обучающихся;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 xml:space="preserve">- через указание максимального балла при условии участия одного и того же </w:t>
            </w:r>
            <w:r w:rsidRPr="009F3521">
              <w:rPr>
                <w:sz w:val="22"/>
                <w:szCs w:val="22"/>
                <w:lang w:eastAsia="en-US"/>
              </w:rPr>
              <w:lastRenderedPageBreak/>
              <w:t>обучающегося в мероприятиях разного уровня.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 xml:space="preserve">1. При участии в очных мероприятиях: 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b/>
                <w:bCs/>
                <w:i/>
                <w:iCs/>
                <w:lang w:eastAsia="en-US"/>
              </w:rPr>
            </w:pPr>
            <w:r w:rsidRPr="009F3521">
              <w:rPr>
                <w:b/>
                <w:bCs/>
                <w:i/>
                <w:iCs/>
                <w:sz w:val="22"/>
                <w:szCs w:val="22"/>
                <w:lang w:eastAsia="en-US"/>
              </w:rPr>
              <w:t xml:space="preserve">Международный уровень: 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победитель = 20 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призер = 16 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лауреат = 12 баллов.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b/>
                <w:bCs/>
                <w:i/>
                <w:iCs/>
                <w:lang w:eastAsia="en-US"/>
              </w:rPr>
            </w:pPr>
            <w:r w:rsidRPr="009F3521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Всероссийский уровень: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победитель = 15 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призер = 12 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лауреат = 10 баллов.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Региональный уровень: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победитель = 10 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призер = 8 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лауреат = 5 баллов.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b/>
                <w:bCs/>
                <w:lang w:eastAsia="en-US"/>
              </w:rPr>
            </w:pPr>
            <w:r w:rsidRPr="009F3521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Муниципальный уровень</w:t>
            </w:r>
            <w:r w:rsidRPr="009F3521">
              <w:rPr>
                <w:b/>
                <w:bCs/>
                <w:sz w:val="22"/>
                <w:szCs w:val="22"/>
                <w:lang w:eastAsia="en-US"/>
              </w:rPr>
              <w:t>: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победитель =  5 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призер = 3 балла;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лауреат = 2 балла.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b/>
                <w:bCs/>
                <w:i/>
                <w:iCs/>
                <w:lang w:eastAsia="en-US"/>
              </w:rPr>
            </w:pPr>
            <w:r w:rsidRPr="009F3521">
              <w:rPr>
                <w:b/>
                <w:bCs/>
                <w:i/>
                <w:iCs/>
                <w:sz w:val="22"/>
                <w:szCs w:val="22"/>
                <w:lang w:eastAsia="en-US"/>
              </w:rPr>
              <w:lastRenderedPageBreak/>
              <w:t>Уровень ОО: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победитель = 2 балла;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призер, лауреат = 1 балл.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 xml:space="preserve">2. При участии в заочных мероприятиях: 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b/>
                <w:bCs/>
                <w:i/>
                <w:iCs/>
                <w:lang w:eastAsia="en-US"/>
              </w:rPr>
            </w:pPr>
            <w:r w:rsidRPr="009F3521">
              <w:rPr>
                <w:b/>
                <w:bCs/>
                <w:i/>
                <w:iCs/>
                <w:sz w:val="22"/>
                <w:szCs w:val="22"/>
                <w:lang w:eastAsia="en-US"/>
              </w:rPr>
              <w:t xml:space="preserve">Международный уровень: 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победитель = 10 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призер = 9 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лауреат = 8 баллов.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Всероссийский уровень</w:t>
            </w:r>
            <w:r w:rsidRPr="009F3521">
              <w:rPr>
                <w:sz w:val="22"/>
                <w:szCs w:val="22"/>
                <w:lang w:eastAsia="en-US"/>
              </w:rPr>
              <w:t xml:space="preserve">: 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победитель = 8 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призер = 7 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лауреат = 6 баллов.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Региональный уровень: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победитель = 6 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 xml:space="preserve">- призер = 5 баллов;  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лауреат = 4 баллов.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b/>
                <w:bCs/>
                <w:lang w:eastAsia="en-US"/>
              </w:rPr>
            </w:pPr>
            <w:r w:rsidRPr="009F3521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Муниципальный уровень: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 xml:space="preserve">- победитель =  4 балла; 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 xml:space="preserve">- призер, лауреат </w:t>
            </w:r>
            <w:r w:rsidRPr="009F3521">
              <w:rPr>
                <w:sz w:val="22"/>
                <w:szCs w:val="22"/>
                <w:lang w:eastAsia="en-US"/>
              </w:rPr>
              <w:lastRenderedPageBreak/>
              <w:t xml:space="preserve">= 3 балла. 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b/>
                <w:bCs/>
                <w:i/>
                <w:iCs/>
                <w:lang w:eastAsia="en-US"/>
              </w:rPr>
            </w:pPr>
            <w:r w:rsidRPr="009F3521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Уровень ОО: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победитель = 2 балла;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призер, лауреат = 1 балл.</w:t>
            </w:r>
          </w:p>
        </w:tc>
        <w:tc>
          <w:tcPr>
            <w:tcW w:w="21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21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1701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127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</w:tr>
      <w:tr w:rsidR="00B9537A" w:rsidRPr="009F3521" w:rsidTr="00B9537A">
        <w:tc>
          <w:tcPr>
            <w:tcW w:w="14000" w:type="dxa"/>
            <w:gridSpan w:val="7"/>
          </w:tcPr>
          <w:p w:rsidR="00B9537A" w:rsidRPr="009F3521" w:rsidRDefault="00B9537A" w:rsidP="00993A7A">
            <w:pPr>
              <w:suppressAutoHyphens w:val="0"/>
              <w:spacing w:line="240" w:lineRule="atLeast"/>
              <w:jc w:val="center"/>
              <w:rPr>
                <w:b/>
                <w:bCs/>
                <w:lang w:eastAsia="en-US"/>
              </w:rPr>
            </w:pPr>
            <w:r w:rsidRPr="009F3521">
              <w:rPr>
                <w:b/>
                <w:bCs/>
                <w:lang w:eastAsia="en-US"/>
              </w:rPr>
              <w:lastRenderedPageBreak/>
              <w:t>Критерий (К</w:t>
            </w:r>
            <w:proofErr w:type="gramStart"/>
            <w:r w:rsidRPr="009F3521">
              <w:rPr>
                <w:b/>
                <w:bCs/>
                <w:lang w:eastAsia="en-US"/>
              </w:rPr>
              <w:t>2</w:t>
            </w:r>
            <w:proofErr w:type="gramEnd"/>
            <w:r w:rsidRPr="009F3521">
              <w:rPr>
                <w:b/>
                <w:bCs/>
                <w:lang w:eastAsia="en-US"/>
              </w:rPr>
              <w:t>):Успешность внеурочной  работы,  проводимой  за рамками функционала классного руководителя</w:t>
            </w:r>
          </w:p>
        </w:tc>
        <w:tc>
          <w:tcPr>
            <w:tcW w:w="127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jc w:val="center"/>
              <w:rPr>
                <w:b/>
                <w:bCs/>
                <w:lang w:eastAsia="en-US"/>
              </w:rPr>
            </w:pPr>
          </w:p>
        </w:tc>
      </w:tr>
      <w:tr w:rsidR="00B9537A" w:rsidRPr="009F3521" w:rsidTr="00D612E5">
        <w:tc>
          <w:tcPr>
            <w:tcW w:w="1526" w:type="dxa"/>
            <w:vMerge w:val="restart"/>
            <w:vAlign w:val="center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2.1. Участие обучающихся во внеурочной  деятельности  по преподаваемому (-</w:t>
            </w:r>
            <w:proofErr w:type="spellStart"/>
            <w:r w:rsidRPr="009F3521">
              <w:rPr>
                <w:sz w:val="22"/>
                <w:szCs w:val="22"/>
                <w:lang w:eastAsia="en-US"/>
              </w:rPr>
              <w:t>ым</w:t>
            </w:r>
            <w:proofErr w:type="spellEnd"/>
            <w:r w:rsidRPr="009F3521">
              <w:rPr>
                <w:sz w:val="22"/>
                <w:szCs w:val="22"/>
                <w:lang w:eastAsia="en-US"/>
              </w:rPr>
              <w:t>) предмет</w:t>
            </w:r>
            <w:proofErr w:type="gramStart"/>
            <w:r w:rsidRPr="009F3521">
              <w:rPr>
                <w:sz w:val="22"/>
                <w:szCs w:val="22"/>
                <w:lang w:eastAsia="en-US"/>
              </w:rPr>
              <w:t>у(</w:t>
            </w:r>
            <w:proofErr w:type="gramEnd"/>
            <w:r w:rsidRPr="009F3521">
              <w:rPr>
                <w:sz w:val="22"/>
                <w:szCs w:val="22"/>
                <w:lang w:eastAsia="en-US"/>
              </w:rPr>
              <w:t>-</w:t>
            </w:r>
            <w:proofErr w:type="spellStart"/>
            <w:r w:rsidRPr="009F3521">
              <w:rPr>
                <w:sz w:val="22"/>
                <w:szCs w:val="22"/>
                <w:lang w:eastAsia="en-US"/>
              </w:rPr>
              <w:t>ам</w:t>
            </w:r>
            <w:proofErr w:type="spellEnd"/>
            <w:r w:rsidRPr="009F3521">
              <w:rPr>
                <w:sz w:val="22"/>
                <w:szCs w:val="22"/>
                <w:lang w:eastAsia="en-US"/>
              </w:rPr>
              <w:t>) (кружки, секции, проектно-исследовательская деятельность, коллективные творческие дела по профилю деятельности, работа в рамках предметных недель, декад и месячников, конкурсы, фестивали)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(П5)</w:t>
            </w:r>
          </w:p>
        </w:tc>
        <w:tc>
          <w:tcPr>
            <w:tcW w:w="2551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proofErr w:type="gramStart"/>
            <w:r w:rsidRPr="009F3521">
              <w:rPr>
                <w:sz w:val="22"/>
                <w:szCs w:val="22"/>
                <w:lang w:eastAsia="en-US"/>
              </w:rPr>
              <w:t>Доля обучающихся, посещающих внеурочные занятия   по предмету, а также участвовавших в мероприятиях предметной недели, охваченных проектной деятельностью и т.д.</w:t>
            </w:r>
            <w:proofErr w:type="gramEnd"/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(И 2.5.1)</w:t>
            </w:r>
          </w:p>
        </w:tc>
        <w:tc>
          <w:tcPr>
            <w:tcW w:w="2127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proofErr w:type="gramStart"/>
            <w:r w:rsidRPr="009F3521">
              <w:rPr>
                <w:sz w:val="22"/>
                <w:szCs w:val="22"/>
                <w:lang w:eastAsia="en-US"/>
              </w:rPr>
              <w:t>(Количество обучающихся, посещающих внеурочные занятия   по предмету, а также  участвовавших в мероприятиях предметной недели, охваченных проектной деятельностью  и т.д./общее количество обучающихся по данному предмету) Ч100%</w:t>
            </w:r>
            <w:proofErr w:type="gramEnd"/>
          </w:p>
        </w:tc>
        <w:tc>
          <w:tcPr>
            <w:tcW w:w="1843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Максимальный балл = 5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от 100%  до 80% = 5 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от 79% до 50% = 4 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от 49% до 30% = 3 балла;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от 29%  до 10%  = 2 балла;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 xml:space="preserve">меньше 10% =  0 баллов. </w:t>
            </w:r>
          </w:p>
        </w:tc>
        <w:tc>
          <w:tcPr>
            <w:tcW w:w="21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21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1701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127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</w:tr>
      <w:tr w:rsidR="00B9537A" w:rsidRPr="009F3521" w:rsidTr="00D612E5">
        <w:tc>
          <w:tcPr>
            <w:tcW w:w="1526" w:type="dxa"/>
            <w:vMerge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2551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 xml:space="preserve">Разнообразие форм внеурочной деятельности по предмету 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(И 2.5.2.)</w:t>
            </w:r>
          </w:p>
        </w:tc>
        <w:tc>
          <w:tcPr>
            <w:tcW w:w="2127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Предоставление отчетов о проведенных мероприятиях в рамках различных форм внеурочной деятельности по предмету, данные журналов кружковой, факультативной работы и т.д.</w:t>
            </w:r>
          </w:p>
        </w:tc>
        <w:tc>
          <w:tcPr>
            <w:tcW w:w="1843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 xml:space="preserve">3 балла - за каждую  форму внеурочной деятельности 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(Максимальный балл -9 баллов)</w:t>
            </w:r>
          </w:p>
        </w:tc>
        <w:tc>
          <w:tcPr>
            <w:tcW w:w="21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21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1701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127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</w:tr>
      <w:tr w:rsidR="00B9537A" w:rsidRPr="009F3521" w:rsidTr="00D612E5">
        <w:tc>
          <w:tcPr>
            <w:tcW w:w="15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 xml:space="preserve"> 2.2. Результативн</w:t>
            </w:r>
            <w:r w:rsidRPr="009F3521">
              <w:rPr>
                <w:sz w:val="22"/>
                <w:szCs w:val="22"/>
                <w:lang w:eastAsia="en-US"/>
              </w:rPr>
              <w:lastRenderedPageBreak/>
              <w:t xml:space="preserve">ость внеурочной деятельности </w:t>
            </w:r>
            <w:proofErr w:type="gramStart"/>
            <w:r w:rsidRPr="009F3521">
              <w:rPr>
                <w:sz w:val="22"/>
                <w:szCs w:val="22"/>
                <w:lang w:eastAsia="en-US"/>
              </w:rPr>
              <w:t>обучающихся</w:t>
            </w:r>
            <w:proofErr w:type="gramEnd"/>
            <w:r w:rsidRPr="009F3521">
              <w:rPr>
                <w:sz w:val="22"/>
                <w:szCs w:val="22"/>
                <w:lang w:eastAsia="en-US"/>
              </w:rPr>
              <w:t xml:space="preserve"> за рамками преподаваемого предмета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(П</w:t>
            </w:r>
            <w:proofErr w:type="gramStart"/>
            <w:r w:rsidRPr="009F3521">
              <w:rPr>
                <w:sz w:val="22"/>
                <w:szCs w:val="22"/>
                <w:lang w:eastAsia="en-US"/>
              </w:rPr>
              <w:t>6</w:t>
            </w:r>
            <w:proofErr w:type="gramEnd"/>
            <w:r w:rsidRPr="009F3521">
              <w:rPr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551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lastRenderedPageBreak/>
              <w:t xml:space="preserve">Разнообразие направлений </w:t>
            </w:r>
            <w:r w:rsidRPr="009F3521">
              <w:rPr>
                <w:sz w:val="22"/>
                <w:szCs w:val="22"/>
                <w:lang w:eastAsia="en-US"/>
              </w:rPr>
              <w:lastRenderedPageBreak/>
              <w:t>внеурочной деятельности за рамками преподаваемого предмета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(И</w:t>
            </w:r>
            <w:proofErr w:type="gramStart"/>
            <w:r w:rsidRPr="009F3521">
              <w:rPr>
                <w:sz w:val="22"/>
                <w:szCs w:val="22"/>
                <w:lang w:eastAsia="en-US"/>
              </w:rPr>
              <w:t>2</w:t>
            </w:r>
            <w:proofErr w:type="gramEnd"/>
            <w:r w:rsidRPr="009F3521">
              <w:rPr>
                <w:sz w:val="22"/>
                <w:szCs w:val="22"/>
                <w:lang w:eastAsia="en-US"/>
              </w:rPr>
              <w:t>.6.1):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а) организация социально значимой, творческой деятельности обучающихся (воспитанников): помощь пожилым людям, инвалидам, детям-сиротам и др.;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б) организация проектов, направленных на благоустройство территории, улучшение качества окружающей среды;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в) организация мероприятий по формированию здорового образа жизни;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г) организация мероприятий по профилактике правонарушений, асоциальных проявлений в детско-подростковой среде;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proofErr w:type="spellStart"/>
            <w:r w:rsidRPr="009F3521">
              <w:rPr>
                <w:sz w:val="22"/>
                <w:szCs w:val="22"/>
                <w:lang w:eastAsia="en-US"/>
              </w:rPr>
              <w:t>д</w:t>
            </w:r>
            <w:proofErr w:type="spellEnd"/>
            <w:r w:rsidRPr="009F3521">
              <w:rPr>
                <w:sz w:val="22"/>
                <w:szCs w:val="22"/>
                <w:lang w:eastAsia="en-US"/>
              </w:rPr>
              <w:t>) организация мероприятий по патриотическому и гражданскому воспитанию</w:t>
            </w:r>
          </w:p>
        </w:tc>
        <w:tc>
          <w:tcPr>
            <w:tcW w:w="2127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lastRenderedPageBreak/>
              <w:t xml:space="preserve">Предоставление отчетов о </w:t>
            </w:r>
            <w:r w:rsidRPr="009F3521">
              <w:rPr>
                <w:sz w:val="22"/>
                <w:szCs w:val="22"/>
                <w:lang w:eastAsia="en-US"/>
              </w:rPr>
              <w:lastRenderedPageBreak/>
              <w:t>проведенных мероприятиях в рамках различных форм внеурочной деятельности за рамками преподаваемого предмета</w:t>
            </w:r>
          </w:p>
        </w:tc>
        <w:tc>
          <w:tcPr>
            <w:tcW w:w="1843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lastRenderedPageBreak/>
              <w:t xml:space="preserve">3 балла - за каждое </w:t>
            </w:r>
            <w:r w:rsidRPr="009F3521">
              <w:rPr>
                <w:sz w:val="22"/>
                <w:szCs w:val="22"/>
                <w:lang w:eastAsia="en-US"/>
              </w:rPr>
              <w:lastRenderedPageBreak/>
              <w:t>направление   внеурочной деятельности за рамками преподаваемого предмета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(Максимальный балл -15 баллов)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b/>
                <w:bCs/>
                <w:lang w:eastAsia="en-US"/>
              </w:rPr>
            </w:pPr>
          </w:p>
        </w:tc>
        <w:tc>
          <w:tcPr>
            <w:tcW w:w="21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21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1701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127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</w:tr>
      <w:tr w:rsidR="00B9537A" w:rsidRPr="009F3521" w:rsidTr="00D612E5">
        <w:tc>
          <w:tcPr>
            <w:tcW w:w="15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2551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 xml:space="preserve">Уровень реализации  </w:t>
            </w:r>
            <w:r w:rsidRPr="009F3521">
              <w:rPr>
                <w:sz w:val="22"/>
                <w:szCs w:val="22"/>
                <w:lang w:eastAsia="en-US"/>
              </w:rPr>
              <w:lastRenderedPageBreak/>
              <w:t xml:space="preserve">социально значимых мероприятий в рамках внеурочной деятельности  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(И 2.6.2)</w:t>
            </w:r>
          </w:p>
        </w:tc>
        <w:tc>
          <w:tcPr>
            <w:tcW w:w="2127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lastRenderedPageBreak/>
              <w:t xml:space="preserve">Предоставление </w:t>
            </w:r>
            <w:r w:rsidRPr="009F3521">
              <w:rPr>
                <w:sz w:val="22"/>
                <w:szCs w:val="22"/>
                <w:lang w:eastAsia="en-US"/>
              </w:rPr>
              <w:lastRenderedPageBreak/>
              <w:t>информации о реквизитах документов, свидетельствующих о получении общественного признания мероприятия (благодарственные письма, приказы, протоколы собраний общественных организаций и т. д.)</w:t>
            </w:r>
          </w:p>
        </w:tc>
        <w:tc>
          <w:tcPr>
            <w:tcW w:w="1843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lastRenderedPageBreak/>
              <w:t xml:space="preserve">Количество </w:t>
            </w:r>
            <w:r w:rsidRPr="009F3521">
              <w:rPr>
                <w:sz w:val="22"/>
                <w:szCs w:val="22"/>
                <w:lang w:eastAsia="en-US"/>
              </w:rPr>
              <w:lastRenderedPageBreak/>
              <w:t>баллов определяется путём суммирования при условии участия в нескольких проектах: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i/>
                <w:iCs/>
                <w:lang w:eastAsia="en-US"/>
              </w:rPr>
            </w:pPr>
            <w:r w:rsidRPr="009F3521">
              <w:rPr>
                <w:i/>
                <w:iCs/>
                <w:sz w:val="22"/>
                <w:szCs w:val="22"/>
                <w:lang w:eastAsia="en-US"/>
              </w:rPr>
              <w:t>- международный уровень = 20 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i/>
                <w:iCs/>
                <w:lang w:eastAsia="en-US"/>
              </w:rPr>
            </w:pPr>
            <w:r w:rsidRPr="009F3521">
              <w:rPr>
                <w:i/>
                <w:iCs/>
                <w:sz w:val="22"/>
                <w:szCs w:val="22"/>
                <w:lang w:eastAsia="en-US"/>
              </w:rPr>
              <w:t>- всероссийский уровень = 15 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i/>
                <w:iCs/>
                <w:sz w:val="22"/>
                <w:szCs w:val="22"/>
                <w:lang w:eastAsia="en-US"/>
              </w:rPr>
              <w:t xml:space="preserve">- региональный уровень </w:t>
            </w:r>
            <w:r w:rsidRPr="009F3521">
              <w:rPr>
                <w:sz w:val="22"/>
                <w:szCs w:val="22"/>
                <w:lang w:eastAsia="en-US"/>
              </w:rPr>
              <w:t>= 10 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i/>
                <w:iCs/>
                <w:sz w:val="22"/>
                <w:szCs w:val="22"/>
                <w:lang w:eastAsia="en-US"/>
              </w:rPr>
              <w:t>- муниципальный уровень</w:t>
            </w:r>
            <w:r w:rsidRPr="009F3521">
              <w:rPr>
                <w:sz w:val="22"/>
                <w:szCs w:val="22"/>
                <w:lang w:eastAsia="en-US"/>
              </w:rPr>
              <w:t xml:space="preserve"> = 5 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уровень школьного округа = 3 балла;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i/>
                <w:iCs/>
                <w:sz w:val="22"/>
                <w:szCs w:val="22"/>
                <w:lang w:eastAsia="en-US"/>
              </w:rPr>
              <w:t xml:space="preserve">- уровень ОО </w:t>
            </w:r>
            <w:r w:rsidRPr="009F3521">
              <w:rPr>
                <w:sz w:val="22"/>
                <w:szCs w:val="22"/>
                <w:lang w:eastAsia="en-US"/>
              </w:rPr>
              <w:t>= 2 балла.</w:t>
            </w:r>
          </w:p>
        </w:tc>
        <w:tc>
          <w:tcPr>
            <w:tcW w:w="21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21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1701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127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</w:tr>
      <w:tr w:rsidR="00B9537A" w:rsidRPr="009F3521" w:rsidTr="00B9537A">
        <w:tc>
          <w:tcPr>
            <w:tcW w:w="14000" w:type="dxa"/>
            <w:gridSpan w:val="7"/>
          </w:tcPr>
          <w:p w:rsidR="00B9537A" w:rsidRPr="009F3521" w:rsidRDefault="00B9537A" w:rsidP="00993A7A">
            <w:pPr>
              <w:suppressAutoHyphens w:val="0"/>
              <w:spacing w:line="240" w:lineRule="atLeast"/>
              <w:jc w:val="center"/>
              <w:rPr>
                <w:b/>
                <w:bCs/>
                <w:lang w:eastAsia="en-US"/>
              </w:rPr>
            </w:pPr>
            <w:r w:rsidRPr="009F3521">
              <w:rPr>
                <w:b/>
                <w:bCs/>
                <w:lang w:eastAsia="en-US"/>
              </w:rPr>
              <w:lastRenderedPageBreak/>
              <w:t>Критерий (К3)</w:t>
            </w:r>
            <w:proofErr w:type="gramStart"/>
            <w:r w:rsidRPr="009F3521">
              <w:rPr>
                <w:b/>
                <w:bCs/>
                <w:lang w:eastAsia="en-US"/>
              </w:rPr>
              <w:t xml:space="preserve"> :</w:t>
            </w:r>
            <w:proofErr w:type="gramEnd"/>
            <w:r w:rsidRPr="009F3521">
              <w:rPr>
                <w:b/>
                <w:bCs/>
                <w:lang w:eastAsia="en-US"/>
              </w:rPr>
              <w:t xml:space="preserve"> Результативность научно-методической и инновационной деятельности </w:t>
            </w:r>
            <w:r w:rsidR="00FC55A2">
              <w:rPr>
                <w:b/>
                <w:bCs/>
                <w:lang w:eastAsia="en-US"/>
              </w:rPr>
              <w:t>педагогического работника</w:t>
            </w:r>
          </w:p>
        </w:tc>
        <w:tc>
          <w:tcPr>
            <w:tcW w:w="127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jc w:val="center"/>
              <w:rPr>
                <w:b/>
                <w:bCs/>
                <w:lang w:eastAsia="en-US"/>
              </w:rPr>
            </w:pPr>
          </w:p>
        </w:tc>
      </w:tr>
      <w:tr w:rsidR="00B9537A" w:rsidRPr="009F3521" w:rsidTr="00D612E5">
        <w:tc>
          <w:tcPr>
            <w:tcW w:w="15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3.1. Использование инновационных технологий, методик и/или их элементов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(</w:t>
            </w:r>
            <w:proofErr w:type="gramStart"/>
            <w:r w:rsidRPr="009F3521">
              <w:rPr>
                <w:sz w:val="22"/>
                <w:szCs w:val="22"/>
                <w:lang w:eastAsia="en-US"/>
              </w:rPr>
              <w:t>П</w:t>
            </w:r>
            <w:proofErr w:type="gramEnd"/>
            <w:r w:rsidRPr="009F3521">
              <w:rPr>
                <w:sz w:val="22"/>
                <w:szCs w:val="22"/>
                <w:lang w:eastAsia="en-US"/>
              </w:rPr>
              <w:t xml:space="preserve"> 7)</w:t>
            </w:r>
          </w:p>
        </w:tc>
        <w:tc>
          <w:tcPr>
            <w:tcW w:w="2551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proofErr w:type="gramStart"/>
            <w:r w:rsidRPr="009F3521">
              <w:rPr>
                <w:sz w:val="22"/>
                <w:szCs w:val="22"/>
                <w:lang w:eastAsia="en-US"/>
              </w:rPr>
              <w:t>Наличие открытых мероприятий с использование инновационных методик и/или их элементов (</w:t>
            </w:r>
            <w:proofErr w:type="spellStart"/>
            <w:r w:rsidRPr="009F3521">
              <w:rPr>
                <w:sz w:val="22"/>
                <w:szCs w:val="22"/>
                <w:lang w:eastAsia="en-US"/>
              </w:rPr>
              <w:t>здоровьесбережение</w:t>
            </w:r>
            <w:proofErr w:type="spellEnd"/>
            <w:r w:rsidRPr="009F3521">
              <w:rPr>
                <w:sz w:val="22"/>
                <w:szCs w:val="22"/>
                <w:lang w:eastAsia="en-US"/>
              </w:rPr>
              <w:t xml:space="preserve">, развивающее обучение, проблемное обучение, </w:t>
            </w:r>
            <w:proofErr w:type="spellStart"/>
            <w:r w:rsidRPr="009F3521">
              <w:rPr>
                <w:sz w:val="22"/>
                <w:szCs w:val="22"/>
                <w:lang w:eastAsia="en-US"/>
              </w:rPr>
              <w:t>разноуровневое</w:t>
            </w:r>
            <w:proofErr w:type="spellEnd"/>
            <w:r w:rsidRPr="009F3521">
              <w:rPr>
                <w:sz w:val="22"/>
                <w:szCs w:val="22"/>
                <w:lang w:eastAsia="en-US"/>
              </w:rPr>
              <w:t xml:space="preserve"> обучение в условиях </w:t>
            </w:r>
            <w:r w:rsidRPr="009F3521">
              <w:rPr>
                <w:sz w:val="22"/>
                <w:szCs w:val="22"/>
                <w:lang w:eastAsia="en-US"/>
              </w:rPr>
              <w:lastRenderedPageBreak/>
              <w:t>одного класса, коллективная система обучения, технология решения изобретательских задач (ТРИЗ), проектно-исследовательские технологии, технология "дебаты", технология модульного и блочно-модульного обучения, лекционно-семинарская технология обучения, технология развития критического мышления, обучающие игры (ролевые, деловые), "</w:t>
            </w:r>
            <w:proofErr w:type="spellStart"/>
            <w:r w:rsidRPr="009F3521">
              <w:rPr>
                <w:sz w:val="22"/>
                <w:szCs w:val="22"/>
                <w:lang w:eastAsia="en-US"/>
              </w:rPr>
              <w:t>портфолио</w:t>
            </w:r>
            <w:proofErr w:type="spellEnd"/>
            <w:r w:rsidRPr="009F3521">
              <w:rPr>
                <w:sz w:val="22"/>
                <w:szCs w:val="22"/>
                <w:lang w:eastAsia="en-US"/>
              </w:rPr>
              <w:t>", авторские методики, в т.ч. разработка методов фиксации и</w:t>
            </w:r>
            <w:proofErr w:type="gramEnd"/>
            <w:r w:rsidRPr="009F3521">
              <w:rPr>
                <w:sz w:val="22"/>
                <w:szCs w:val="22"/>
                <w:lang w:eastAsia="en-US"/>
              </w:rPr>
              <w:t xml:space="preserve"> оценки индивидуальных учебных достижений обучающихся и др</w:t>
            </w:r>
            <w:proofErr w:type="gramStart"/>
            <w:r w:rsidRPr="009F3521">
              <w:rPr>
                <w:sz w:val="22"/>
                <w:szCs w:val="22"/>
                <w:lang w:eastAsia="en-US"/>
              </w:rPr>
              <w:t>..</w:t>
            </w:r>
            <w:proofErr w:type="gramEnd"/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(И 3.7.1)</w:t>
            </w:r>
          </w:p>
        </w:tc>
        <w:tc>
          <w:tcPr>
            <w:tcW w:w="2127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b/>
                <w:bCs/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lastRenderedPageBreak/>
              <w:t>Предоставление справок с анализом открытых мероприятий (с учетом уровня проведения мероприятий)</w:t>
            </w:r>
          </w:p>
        </w:tc>
        <w:tc>
          <w:tcPr>
            <w:tcW w:w="1843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Количество баллов определяется путём суммирования при условии организации нескольких открытых мероприятий: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i/>
                <w:iCs/>
                <w:sz w:val="22"/>
                <w:szCs w:val="22"/>
                <w:lang w:eastAsia="en-US"/>
              </w:rPr>
              <w:t xml:space="preserve">- региональный </w:t>
            </w:r>
            <w:r w:rsidRPr="009F3521">
              <w:rPr>
                <w:i/>
                <w:iCs/>
                <w:sz w:val="22"/>
                <w:szCs w:val="22"/>
                <w:lang w:eastAsia="en-US"/>
              </w:rPr>
              <w:lastRenderedPageBreak/>
              <w:t xml:space="preserve">уровень </w:t>
            </w:r>
            <w:r w:rsidRPr="009F3521">
              <w:rPr>
                <w:sz w:val="22"/>
                <w:szCs w:val="22"/>
                <w:lang w:eastAsia="en-US"/>
              </w:rPr>
              <w:t>= 20 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i/>
                <w:iCs/>
                <w:sz w:val="22"/>
                <w:szCs w:val="22"/>
                <w:lang w:eastAsia="en-US"/>
              </w:rPr>
              <w:t xml:space="preserve">- муниципальный уровень </w:t>
            </w:r>
            <w:r w:rsidRPr="009F3521">
              <w:rPr>
                <w:sz w:val="22"/>
                <w:szCs w:val="22"/>
                <w:lang w:eastAsia="en-US"/>
              </w:rPr>
              <w:t>= 12 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i/>
                <w:iCs/>
                <w:lang w:eastAsia="en-US"/>
              </w:rPr>
            </w:pPr>
            <w:r w:rsidRPr="009F3521">
              <w:rPr>
                <w:i/>
                <w:iCs/>
                <w:sz w:val="22"/>
                <w:szCs w:val="22"/>
                <w:lang w:eastAsia="en-US"/>
              </w:rPr>
              <w:t>- уровень школьного округа = 10 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i/>
                <w:iCs/>
                <w:sz w:val="22"/>
                <w:szCs w:val="22"/>
                <w:lang w:eastAsia="en-US"/>
              </w:rPr>
              <w:t xml:space="preserve">- уровень ОО </w:t>
            </w:r>
            <w:r w:rsidRPr="009F3521">
              <w:rPr>
                <w:sz w:val="22"/>
                <w:szCs w:val="22"/>
                <w:lang w:eastAsia="en-US"/>
              </w:rPr>
              <w:t>= 8 баллов.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proofErr w:type="spellStart"/>
            <w:r w:rsidRPr="009F3521">
              <w:rPr>
                <w:i/>
                <w:iCs/>
                <w:sz w:val="22"/>
                <w:szCs w:val="22"/>
                <w:lang w:eastAsia="en-US"/>
              </w:rPr>
              <w:t>Видеоурок</w:t>
            </w:r>
            <w:proofErr w:type="spellEnd"/>
            <w:r w:rsidRPr="009F3521">
              <w:rPr>
                <w:i/>
                <w:iCs/>
                <w:sz w:val="22"/>
                <w:szCs w:val="22"/>
                <w:lang w:eastAsia="en-US"/>
              </w:rPr>
              <w:t xml:space="preserve"> с размещением в сети Интернет </w:t>
            </w:r>
            <w:r w:rsidRPr="009F3521">
              <w:rPr>
                <w:sz w:val="22"/>
                <w:szCs w:val="22"/>
                <w:lang w:eastAsia="en-US"/>
              </w:rPr>
              <w:t>=  8 баллов.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21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21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1701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127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</w:tr>
      <w:tr w:rsidR="00B9537A" w:rsidRPr="009F3521" w:rsidTr="00D612E5">
        <w:tc>
          <w:tcPr>
            <w:tcW w:w="1526" w:type="dxa"/>
            <w:vMerge w:val="restart"/>
            <w:vAlign w:val="center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lastRenderedPageBreak/>
              <w:t xml:space="preserve">3.2. Разработка и использование новых цифровых образовательных </w:t>
            </w:r>
            <w:proofErr w:type="gramStart"/>
            <w:r w:rsidRPr="009F3521">
              <w:rPr>
                <w:sz w:val="22"/>
                <w:szCs w:val="22"/>
                <w:lang w:eastAsia="en-US"/>
              </w:rPr>
              <w:t>ресурсов</w:t>
            </w:r>
            <w:proofErr w:type="gramEnd"/>
            <w:r w:rsidRPr="009F3521">
              <w:rPr>
                <w:sz w:val="22"/>
                <w:szCs w:val="22"/>
                <w:lang w:eastAsia="en-US"/>
              </w:rPr>
              <w:t xml:space="preserve"> и использование  информационно-коммуникаци</w:t>
            </w:r>
            <w:r w:rsidRPr="009F3521">
              <w:rPr>
                <w:sz w:val="22"/>
                <w:szCs w:val="22"/>
                <w:lang w:eastAsia="en-US"/>
              </w:rPr>
              <w:lastRenderedPageBreak/>
              <w:t>онных технологий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 xml:space="preserve">(П8) </w:t>
            </w:r>
          </w:p>
        </w:tc>
        <w:tc>
          <w:tcPr>
            <w:tcW w:w="2551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lastRenderedPageBreak/>
              <w:t xml:space="preserve">Наличие открытых мероприятий с применением цифровых образовательных ресурсов (создание </w:t>
            </w:r>
            <w:proofErr w:type="spellStart"/>
            <w:r w:rsidRPr="009F3521">
              <w:rPr>
                <w:sz w:val="22"/>
                <w:szCs w:val="22"/>
                <w:lang w:eastAsia="en-US"/>
              </w:rPr>
              <w:t>медиапособий</w:t>
            </w:r>
            <w:proofErr w:type="spellEnd"/>
            <w:r w:rsidRPr="009F3521">
              <w:rPr>
                <w:sz w:val="22"/>
                <w:szCs w:val="22"/>
                <w:lang w:eastAsia="en-US"/>
              </w:rPr>
              <w:t xml:space="preserve">, разработка тестовых заданий на цифровых носителях, презентаций, </w:t>
            </w:r>
            <w:proofErr w:type="spellStart"/>
            <w:r w:rsidRPr="009F3521">
              <w:rPr>
                <w:sz w:val="22"/>
                <w:szCs w:val="22"/>
                <w:lang w:eastAsia="en-US"/>
              </w:rPr>
              <w:t>видеоуроков</w:t>
            </w:r>
            <w:proofErr w:type="spellEnd"/>
            <w:r w:rsidRPr="009F3521">
              <w:rPr>
                <w:sz w:val="22"/>
                <w:szCs w:val="22"/>
                <w:lang w:eastAsia="en-US"/>
              </w:rPr>
              <w:t>).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(И 3.8.1)</w:t>
            </w:r>
          </w:p>
        </w:tc>
        <w:tc>
          <w:tcPr>
            <w:tcW w:w="2127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Предоставление справок с анализом открытых мероприятий (с учетом уровня проведения мероприятий)</w:t>
            </w:r>
          </w:p>
        </w:tc>
        <w:tc>
          <w:tcPr>
            <w:tcW w:w="1843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Количество баллов определяется путём суммирования при условии организации нескольких открытых мероприятий.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i/>
                <w:iCs/>
                <w:sz w:val="22"/>
                <w:szCs w:val="22"/>
                <w:lang w:eastAsia="en-US"/>
              </w:rPr>
              <w:t xml:space="preserve">-  региональный уровень </w:t>
            </w:r>
            <w:r w:rsidRPr="009F3521">
              <w:rPr>
                <w:sz w:val="22"/>
                <w:szCs w:val="22"/>
                <w:lang w:eastAsia="en-US"/>
              </w:rPr>
              <w:t>= 20 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lastRenderedPageBreak/>
              <w:t xml:space="preserve">- </w:t>
            </w:r>
            <w:r w:rsidRPr="009F3521">
              <w:rPr>
                <w:i/>
                <w:iCs/>
                <w:sz w:val="22"/>
                <w:szCs w:val="22"/>
                <w:lang w:eastAsia="en-US"/>
              </w:rPr>
              <w:t xml:space="preserve">муниципальный уровень </w:t>
            </w:r>
            <w:r w:rsidRPr="009F3521">
              <w:rPr>
                <w:sz w:val="22"/>
                <w:szCs w:val="22"/>
                <w:lang w:eastAsia="en-US"/>
              </w:rPr>
              <w:t>= 12 баллов.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i/>
                <w:iCs/>
                <w:lang w:eastAsia="en-US"/>
              </w:rPr>
            </w:pPr>
            <w:r w:rsidRPr="009F3521">
              <w:rPr>
                <w:i/>
                <w:iCs/>
                <w:sz w:val="22"/>
                <w:szCs w:val="22"/>
                <w:lang w:eastAsia="en-US"/>
              </w:rPr>
              <w:t>- уровень школьного округа = 10 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i/>
                <w:iCs/>
                <w:sz w:val="22"/>
                <w:szCs w:val="22"/>
                <w:lang w:eastAsia="en-US"/>
              </w:rPr>
              <w:t xml:space="preserve">- уровень ОО </w:t>
            </w:r>
            <w:r w:rsidRPr="009F3521">
              <w:rPr>
                <w:sz w:val="22"/>
                <w:szCs w:val="22"/>
                <w:lang w:eastAsia="en-US"/>
              </w:rPr>
              <w:t>= 8 баллов.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proofErr w:type="spellStart"/>
            <w:r w:rsidRPr="009F3521">
              <w:rPr>
                <w:i/>
                <w:iCs/>
                <w:sz w:val="22"/>
                <w:szCs w:val="22"/>
                <w:lang w:eastAsia="en-US"/>
              </w:rPr>
              <w:t>Видеоурок</w:t>
            </w:r>
            <w:proofErr w:type="spellEnd"/>
            <w:r w:rsidRPr="009F3521">
              <w:rPr>
                <w:i/>
                <w:iCs/>
                <w:sz w:val="22"/>
                <w:szCs w:val="22"/>
                <w:lang w:eastAsia="en-US"/>
              </w:rPr>
              <w:t xml:space="preserve"> с размещением в сети Интернет </w:t>
            </w:r>
            <w:r w:rsidRPr="009F3521">
              <w:rPr>
                <w:sz w:val="22"/>
                <w:szCs w:val="22"/>
                <w:lang w:eastAsia="en-US"/>
              </w:rPr>
              <w:t>=  8 баллов.</w:t>
            </w:r>
          </w:p>
        </w:tc>
        <w:tc>
          <w:tcPr>
            <w:tcW w:w="21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21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1701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127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</w:tr>
      <w:tr w:rsidR="00B9537A" w:rsidRPr="009F3521" w:rsidTr="00D612E5">
        <w:tc>
          <w:tcPr>
            <w:tcW w:w="1526" w:type="dxa"/>
            <w:vMerge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2551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Наличие собственной страницы на сайте ОО, наличие собственного сайта/</w:t>
            </w:r>
            <w:proofErr w:type="spellStart"/>
            <w:r w:rsidRPr="009F3521">
              <w:rPr>
                <w:sz w:val="22"/>
                <w:szCs w:val="22"/>
                <w:lang w:eastAsia="en-US"/>
              </w:rPr>
              <w:t>блога</w:t>
            </w:r>
            <w:proofErr w:type="spellEnd"/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(И 3.8.2)</w:t>
            </w:r>
          </w:p>
        </w:tc>
        <w:tc>
          <w:tcPr>
            <w:tcW w:w="2127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Прямая ссылка на Интернет-ресурс</w:t>
            </w:r>
          </w:p>
        </w:tc>
        <w:tc>
          <w:tcPr>
            <w:tcW w:w="1843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Максимальный балл = 5.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Собственный сайт/</w:t>
            </w:r>
            <w:proofErr w:type="spellStart"/>
            <w:r w:rsidRPr="009F3521">
              <w:rPr>
                <w:sz w:val="22"/>
                <w:szCs w:val="22"/>
                <w:lang w:eastAsia="en-US"/>
              </w:rPr>
              <w:t>блог</w:t>
            </w:r>
            <w:proofErr w:type="spellEnd"/>
            <w:r w:rsidRPr="009F3521">
              <w:rPr>
                <w:sz w:val="22"/>
                <w:szCs w:val="22"/>
                <w:lang w:eastAsia="en-US"/>
              </w:rPr>
              <w:t xml:space="preserve"> = 5. Баллов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Страница на сайте ОО = 3 балла.</w:t>
            </w:r>
          </w:p>
        </w:tc>
        <w:tc>
          <w:tcPr>
            <w:tcW w:w="21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21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1701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127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</w:tr>
      <w:tr w:rsidR="00B9537A" w:rsidRPr="009F3521" w:rsidTr="00D612E5">
        <w:tc>
          <w:tcPr>
            <w:tcW w:w="15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en-US"/>
              </w:rPr>
              <w:t>3.3.</w:t>
            </w:r>
            <w:r w:rsidRPr="009F3521">
              <w:rPr>
                <w:sz w:val="22"/>
                <w:szCs w:val="22"/>
                <w:lang w:eastAsia="ru-RU"/>
              </w:rPr>
              <w:t xml:space="preserve"> Результативность презентации собственной педагогического опыта  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ru-RU"/>
              </w:rPr>
              <w:t>(П</w:t>
            </w:r>
            <w:proofErr w:type="gramStart"/>
            <w:r w:rsidRPr="009F3521">
              <w:rPr>
                <w:sz w:val="22"/>
                <w:szCs w:val="22"/>
                <w:lang w:eastAsia="ru-RU"/>
              </w:rPr>
              <w:t>9</w:t>
            </w:r>
            <w:proofErr w:type="gramEnd"/>
            <w:r w:rsidRPr="009F3521">
              <w:rPr>
                <w:sz w:val="22"/>
                <w:szCs w:val="22"/>
                <w:lang w:eastAsia="ru-RU"/>
              </w:rPr>
              <w:t>)</w:t>
            </w:r>
          </w:p>
        </w:tc>
        <w:tc>
          <w:tcPr>
            <w:tcW w:w="2551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Уровень и статус участия в профессиональных конкурсах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en-US"/>
              </w:rPr>
              <w:t>(И 3.9.1)</w:t>
            </w:r>
          </w:p>
        </w:tc>
        <w:tc>
          <w:tcPr>
            <w:tcW w:w="2127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Наличие дипломов (сертификатов) победителя, призера (</w:t>
            </w:r>
            <w:r w:rsidRPr="009F3521">
              <w:rPr>
                <w:sz w:val="22"/>
                <w:szCs w:val="22"/>
                <w:lang w:val="en-US" w:eastAsia="ru-RU"/>
              </w:rPr>
              <w:t>I</w:t>
            </w:r>
            <w:r w:rsidRPr="009F3521">
              <w:rPr>
                <w:sz w:val="22"/>
                <w:szCs w:val="22"/>
                <w:lang w:eastAsia="ru-RU"/>
              </w:rPr>
              <w:t xml:space="preserve">, </w:t>
            </w:r>
            <w:r w:rsidRPr="009F3521">
              <w:rPr>
                <w:sz w:val="22"/>
                <w:szCs w:val="22"/>
                <w:lang w:val="en-US" w:eastAsia="ru-RU"/>
              </w:rPr>
              <w:t>II</w:t>
            </w:r>
            <w:r w:rsidRPr="009F3521">
              <w:rPr>
                <w:sz w:val="22"/>
                <w:szCs w:val="22"/>
                <w:lang w:eastAsia="ru-RU"/>
              </w:rPr>
              <w:t xml:space="preserve">, </w:t>
            </w:r>
            <w:r w:rsidRPr="009F3521">
              <w:rPr>
                <w:sz w:val="22"/>
                <w:szCs w:val="22"/>
                <w:lang w:val="en-US" w:eastAsia="ru-RU"/>
              </w:rPr>
              <w:t>III</w:t>
            </w:r>
            <w:r w:rsidRPr="009F3521">
              <w:rPr>
                <w:sz w:val="22"/>
                <w:szCs w:val="22"/>
                <w:lang w:eastAsia="ru-RU"/>
              </w:rPr>
              <w:t xml:space="preserve"> место) и лауреата (номинанта) в профессиональных конкурсах разного уровня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1843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Количество баллов определяется: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путём суммирования при условии участия в нескольких конкурсах;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через указание максимального балла при условии участия в одном и том же конкурсе разного уровня.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 xml:space="preserve">1. При участии в </w:t>
            </w:r>
            <w:r w:rsidRPr="009F3521">
              <w:rPr>
                <w:sz w:val="22"/>
                <w:szCs w:val="22"/>
                <w:lang w:eastAsia="en-US"/>
              </w:rPr>
              <w:lastRenderedPageBreak/>
              <w:t xml:space="preserve">очных мероприятиях: 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b/>
                <w:bCs/>
                <w:i/>
                <w:iCs/>
                <w:lang w:eastAsia="en-US"/>
              </w:rPr>
            </w:pPr>
            <w:r w:rsidRPr="009F3521">
              <w:rPr>
                <w:b/>
                <w:bCs/>
                <w:i/>
                <w:iCs/>
                <w:sz w:val="22"/>
                <w:szCs w:val="22"/>
                <w:lang w:eastAsia="en-US"/>
              </w:rPr>
              <w:t xml:space="preserve">Международный уровень: 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 xml:space="preserve">- победитель = 20 баллов; 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призер = 16 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лауреат = 12 баллов.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b/>
                <w:bCs/>
                <w:i/>
                <w:iCs/>
                <w:lang w:eastAsia="en-US"/>
              </w:rPr>
            </w:pPr>
            <w:r w:rsidRPr="009F3521">
              <w:rPr>
                <w:b/>
                <w:bCs/>
                <w:i/>
                <w:iCs/>
                <w:sz w:val="22"/>
                <w:szCs w:val="22"/>
                <w:lang w:eastAsia="en-US"/>
              </w:rPr>
              <w:t xml:space="preserve">Всероссийский уровень: 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 xml:space="preserve">- победитель = 15 баллов; 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призер = 12 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лауреат = 10 баллов.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Региональный уровень: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победитель = 10 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 xml:space="preserve">- призер = 8 баллов;  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лауреат = 5 баллов.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b/>
                <w:bCs/>
                <w:lang w:eastAsia="en-US"/>
              </w:rPr>
            </w:pPr>
            <w:r w:rsidRPr="009F3521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Муниципальный уровень</w:t>
            </w:r>
            <w:r w:rsidRPr="009F3521">
              <w:rPr>
                <w:b/>
                <w:bCs/>
                <w:sz w:val="22"/>
                <w:szCs w:val="22"/>
                <w:lang w:eastAsia="en-US"/>
              </w:rPr>
              <w:t>: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 xml:space="preserve">- победитель =  5 баллов; 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призер = 3 балла;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лауреат = 2 балла.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b/>
                <w:bCs/>
                <w:i/>
                <w:iCs/>
                <w:lang w:eastAsia="en-US"/>
              </w:rPr>
            </w:pPr>
            <w:r w:rsidRPr="009F3521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Уровень ОО: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победитель = 2 балла;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 xml:space="preserve">- призер, лауреат </w:t>
            </w:r>
            <w:r w:rsidRPr="009F3521">
              <w:rPr>
                <w:sz w:val="22"/>
                <w:szCs w:val="22"/>
                <w:lang w:eastAsia="en-US"/>
              </w:rPr>
              <w:lastRenderedPageBreak/>
              <w:t>= 1 балл.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 xml:space="preserve">2. При участии в заочных мероприятиях: 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b/>
                <w:bCs/>
                <w:i/>
                <w:iCs/>
                <w:lang w:eastAsia="en-US"/>
              </w:rPr>
            </w:pPr>
            <w:r w:rsidRPr="009F3521">
              <w:rPr>
                <w:b/>
                <w:bCs/>
                <w:i/>
                <w:iCs/>
                <w:sz w:val="22"/>
                <w:szCs w:val="22"/>
                <w:lang w:eastAsia="en-US"/>
              </w:rPr>
              <w:t xml:space="preserve">Международный уровень: 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 xml:space="preserve">- победитель = 10 баллов; 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призер = 9 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лауреат = 8 баллов.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b/>
                <w:bCs/>
                <w:i/>
                <w:iCs/>
                <w:lang w:eastAsia="en-US"/>
              </w:rPr>
            </w:pPr>
            <w:r w:rsidRPr="009F3521">
              <w:rPr>
                <w:b/>
                <w:bCs/>
                <w:i/>
                <w:iCs/>
                <w:sz w:val="22"/>
                <w:szCs w:val="22"/>
                <w:lang w:eastAsia="en-US"/>
              </w:rPr>
              <w:t xml:space="preserve">Всероссийский уровень: 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 xml:space="preserve">- победитель = 8 баллов; 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призер = 7 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лауреат = 6 баллов.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Региональный уровень: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победитель = 6 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 xml:space="preserve">- призер = 5 баллов;  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лауреат = 4 баллов.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b/>
                <w:bCs/>
                <w:lang w:eastAsia="en-US"/>
              </w:rPr>
            </w:pPr>
            <w:r w:rsidRPr="009F3521">
              <w:rPr>
                <w:b/>
                <w:bCs/>
                <w:i/>
                <w:iCs/>
                <w:sz w:val="22"/>
                <w:szCs w:val="22"/>
                <w:lang w:eastAsia="en-US"/>
              </w:rPr>
              <w:t>Муниципальный уровень: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 xml:space="preserve">- победитель =  4 балла; 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призер, лауреат = 3 балла.</w:t>
            </w:r>
          </w:p>
        </w:tc>
        <w:tc>
          <w:tcPr>
            <w:tcW w:w="21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21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1701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127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</w:tr>
      <w:tr w:rsidR="00B9537A" w:rsidRPr="009F3521" w:rsidTr="00D612E5">
        <w:tc>
          <w:tcPr>
            <w:tcW w:w="15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lastRenderedPageBreak/>
              <w:t>3.4. Уровень презентаций  научно-исследовател</w:t>
            </w:r>
            <w:r w:rsidRPr="009F3521">
              <w:rPr>
                <w:sz w:val="22"/>
                <w:szCs w:val="22"/>
                <w:lang w:eastAsia="ru-RU"/>
              </w:rPr>
              <w:lastRenderedPageBreak/>
              <w:t xml:space="preserve">ьской и методической деятельности </w:t>
            </w:r>
            <w:r w:rsidR="00FC55A2">
              <w:rPr>
                <w:sz w:val="22"/>
                <w:szCs w:val="22"/>
                <w:lang w:eastAsia="ru-RU"/>
              </w:rPr>
              <w:t>педагогического работника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(П10)</w:t>
            </w:r>
          </w:p>
        </w:tc>
        <w:tc>
          <w:tcPr>
            <w:tcW w:w="2551" w:type="dxa"/>
          </w:tcPr>
          <w:p w:rsidR="00B9537A" w:rsidRPr="009F3521" w:rsidRDefault="00F5185C" w:rsidP="00993A7A">
            <w:pPr>
              <w:suppressAutoHyphens w:val="0"/>
              <w:spacing w:line="240" w:lineRule="atLeast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>Уровень и статус участия пед</w:t>
            </w:r>
            <w:r w:rsidR="00FC55A2">
              <w:rPr>
                <w:sz w:val="22"/>
                <w:szCs w:val="22"/>
                <w:lang w:eastAsia="en-US"/>
              </w:rPr>
              <w:t xml:space="preserve">агогического </w:t>
            </w:r>
            <w:r>
              <w:rPr>
                <w:sz w:val="22"/>
                <w:szCs w:val="22"/>
                <w:lang w:eastAsia="en-US"/>
              </w:rPr>
              <w:t>работника</w:t>
            </w:r>
            <w:r w:rsidR="00B9537A" w:rsidRPr="009F3521">
              <w:rPr>
                <w:sz w:val="22"/>
                <w:szCs w:val="22"/>
                <w:lang w:eastAsia="en-US"/>
              </w:rPr>
              <w:t xml:space="preserve"> с </w:t>
            </w:r>
            <w:r w:rsidR="00B9537A" w:rsidRPr="009F3521">
              <w:rPr>
                <w:sz w:val="22"/>
                <w:szCs w:val="22"/>
                <w:lang w:eastAsia="en-US"/>
              </w:rPr>
              <w:lastRenderedPageBreak/>
              <w:t xml:space="preserve">информацией  в научных конференциях 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(И 3.10.1)</w:t>
            </w:r>
          </w:p>
        </w:tc>
        <w:tc>
          <w:tcPr>
            <w:tcW w:w="2127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en-US"/>
              </w:rPr>
              <w:lastRenderedPageBreak/>
              <w:t xml:space="preserve">Документальное подтверждение участия в конференции </w:t>
            </w:r>
            <w:r w:rsidRPr="009F3521">
              <w:rPr>
                <w:sz w:val="22"/>
                <w:szCs w:val="22"/>
                <w:lang w:eastAsia="en-US"/>
              </w:rPr>
              <w:lastRenderedPageBreak/>
              <w:t xml:space="preserve">соответствующего уровня в статусе докладчика или участника, в т.ч. прямая электронная ссылка на регистрацию участников </w:t>
            </w:r>
            <w:r w:rsidRPr="009F3521">
              <w:rPr>
                <w:sz w:val="22"/>
                <w:szCs w:val="22"/>
                <w:lang w:val="en-US" w:eastAsia="en-US"/>
              </w:rPr>
              <w:t>web</w:t>
            </w:r>
            <w:r w:rsidRPr="009F3521">
              <w:rPr>
                <w:sz w:val="22"/>
                <w:szCs w:val="22"/>
                <w:lang w:eastAsia="en-US"/>
              </w:rPr>
              <w:t>-конференции</w:t>
            </w:r>
          </w:p>
        </w:tc>
        <w:tc>
          <w:tcPr>
            <w:tcW w:w="1843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lastRenderedPageBreak/>
              <w:t xml:space="preserve">Количество баллов определяется путём </w:t>
            </w:r>
            <w:r w:rsidRPr="009F3521">
              <w:rPr>
                <w:sz w:val="22"/>
                <w:szCs w:val="22"/>
                <w:lang w:eastAsia="en-US"/>
              </w:rPr>
              <w:lastRenderedPageBreak/>
              <w:t>суммирования: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при условии участия в нескольких конференциях;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- при статусе  докладчика/участника </w:t>
            </w:r>
            <w:r w:rsidRPr="009F3521">
              <w:rPr>
                <w:sz w:val="22"/>
                <w:szCs w:val="22"/>
                <w:lang w:val="en-US" w:eastAsia="ru-RU"/>
              </w:rPr>
              <w:t>web</w:t>
            </w:r>
            <w:r w:rsidRPr="009F3521">
              <w:rPr>
                <w:sz w:val="22"/>
                <w:szCs w:val="22"/>
                <w:lang w:eastAsia="ru-RU"/>
              </w:rPr>
              <w:t xml:space="preserve">-конференции. 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международный уровень  = 10 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всероссийский уровень = 7 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региональный уровень = 5 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муниципальный уровень = 3 балла.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уровень ОО = 1 балл.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Максимальный балл = 2  при статусе участника конференции любого уровня.</w:t>
            </w:r>
          </w:p>
        </w:tc>
        <w:tc>
          <w:tcPr>
            <w:tcW w:w="21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21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1701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127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</w:tr>
      <w:tr w:rsidR="00B9537A" w:rsidRPr="009F3521" w:rsidTr="00D612E5">
        <w:tc>
          <w:tcPr>
            <w:tcW w:w="15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lastRenderedPageBreak/>
              <w:t xml:space="preserve">3.5. </w:t>
            </w:r>
            <w:proofErr w:type="gramStart"/>
            <w:r w:rsidRPr="009F3521">
              <w:rPr>
                <w:sz w:val="22"/>
                <w:szCs w:val="22"/>
                <w:lang w:eastAsia="en-US"/>
              </w:rPr>
              <w:t>Публикации в официальных изданиях по профилю педагогическ</w:t>
            </w:r>
            <w:r w:rsidRPr="009F3521">
              <w:rPr>
                <w:sz w:val="22"/>
                <w:szCs w:val="22"/>
                <w:lang w:eastAsia="en-US"/>
              </w:rPr>
              <w:lastRenderedPageBreak/>
              <w:t>ой деятельности (в т.ч. в электронных)</w:t>
            </w:r>
            <w:proofErr w:type="gramEnd"/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en-US"/>
              </w:rPr>
              <w:t>(П11).</w:t>
            </w:r>
          </w:p>
        </w:tc>
        <w:tc>
          <w:tcPr>
            <w:tcW w:w="2551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lastRenderedPageBreak/>
              <w:t xml:space="preserve">Уровень научно-методического издания, в котором размещена публикация 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(И 3.11.1)</w:t>
            </w:r>
          </w:p>
        </w:tc>
        <w:tc>
          <w:tcPr>
            <w:tcW w:w="2127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Выходные данные публикации</w:t>
            </w:r>
          </w:p>
        </w:tc>
        <w:tc>
          <w:tcPr>
            <w:tcW w:w="1843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 xml:space="preserve">Количество баллов определяется путём суммирования при условии наличия </w:t>
            </w:r>
            <w:r w:rsidRPr="009F3521">
              <w:rPr>
                <w:sz w:val="22"/>
                <w:szCs w:val="22"/>
                <w:lang w:eastAsia="en-US"/>
              </w:rPr>
              <w:lastRenderedPageBreak/>
              <w:t>нескольких публикаций.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Максимальный балл =5.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региональный уровень и выше = 5 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муниципальный уровень = 3 балла;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- уровень ОО = 1 балл.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en-US"/>
              </w:rPr>
              <w:t>Размещение публикации в официальных Интернет-изданиях (при наличии редакционной коллегии) =2 балла.</w:t>
            </w:r>
          </w:p>
        </w:tc>
        <w:tc>
          <w:tcPr>
            <w:tcW w:w="21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21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1701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127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</w:tr>
      <w:tr w:rsidR="00B9537A" w:rsidRPr="009F3521" w:rsidTr="00D612E5">
        <w:tc>
          <w:tcPr>
            <w:tcW w:w="15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lastRenderedPageBreak/>
              <w:t>3.6. Непрерывность профессионального совершенствования (П12)</w:t>
            </w:r>
          </w:p>
        </w:tc>
        <w:tc>
          <w:tcPr>
            <w:tcW w:w="2551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 xml:space="preserve">Уровень программы повышения квалификации </w:t>
            </w:r>
            <w:proofErr w:type="spellStart"/>
            <w:r w:rsidRPr="009F3521">
              <w:rPr>
                <w:sz w:val="22"/>
                <w:szCs w:val="22"/>
                <w:lang w:eastAsia="en-US"/>
              </w:rPr>
              <w:t>и\или</w:t>
            </w:r>
            <w:proofErr w:type="spellEnd"/>
            <w:r w:rsidRPr="009F3521">
              <w:rPr>
                <w:sz w:val="22"/>
                <w:szCs w:val="22"/>
                <w:lang w:eastAsia="en-US"/>
              </w:rPr>
              <w:t xml:space="preserve">  профессиональной подготовки</w:t>
            </w:r>
            <w:r w:rsidRPr="009F3521">
              <w:rPr>
                <w:sz w:val="22"/>
                <w:szCs w:val="22"/>
                <w:lang w:eastAsia="en-US"/>
              </w:rPr>
              <w:tab/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(И 3.12.1)</w:t>
            </w:r>
            <w:r w:rsidRPr="009F3521">
              <w:rPr>
                <w:sz w:val="22"/>
                <w:szCs w:val="22"/>
                <w:lang w:eastAsia="en-US"/>
              </w:rPr>
              <w:tab/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2127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 xml:space="preserve">Свидетельства, сертификаты, приказы о зачислении и т. п., свидетельствующие о процессе (или результате) повышения квалификации </w:t>
            </w:r>
            <w:r w:rsidR="00F5185C">
              <w:rPr>
                <w:sz w:val="22"/>
                <w:szCs w:val="22"/>
                <w:lang w:eastAsia="en-US"/>
              </w:rPr>
              <w:t>пед</w:t>
            </w:r>
            <w:r w:rsidR="00FC55A2">
              <w:rPr>
                <w:sz w:val="22"/>
                <w:szCs w:val="22"/>
                <w:lang w:eastAsia="en-US"/>
              </w:rPr>
              <w:t xml:space="preserve">агогического </w:t>
            </w:r>
            <w:r w:rsidR="00F5185C">
              <w:rPr>
                <w:sz w:val="22"/>
                <w:szCs w:val="22"/>
                <w:lang w:eastAsia="en-US"/>
              </w:rPr>
              <w:t>работника</w:t>
            </w:r>
          </w:p>
        </w:tc>
        <w:tc>
          <w:tcPr>
            <w:tcW w:w="1843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Максимальный балл = 5.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Обучение в магистратуре, аспирантуре, докторантуре = 5 баллов.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proofErr w:type="gramStart"/>
            <w:r w:rsidRPr="009F3521">
              <w:rPr>
                <w:sz w:val="22"/>
                <w:szCs w:val="22"/>
                <w:lang w:eastAsia="en-US"/>
              </w:rPr>
              <w:t>Обучение по программам</w:t>
            </w:r>
            <w:proofErr w:type="gramEnd"/>
            <w:r w:rsidRPr="009F3521">
              <w:rPr>
                <w:sz w:val="22"/>
                <w:szCs w:val="22"/>
                <w:lang w:eastAsia="en-US"/>
              </w:rPr>
              <w:t xml:space="preserve"> высшего образования (магистратура) =  3 балла.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 xml:space="preserve">Обучение на курсах повышения </w:t>
            </w:r>
            <w:r w:rsidRPr="009F3521">
              <w:rPr>
                <w:sz w:val="22"/>
                <w:szCs w:val="22"/>
                <w:lang w:eastAsia="en-US"/>
              </w:rPr>
              <w:lastRenderedPageBreak/>
              <w:t>квалификации или переподготовки  = 1 балл.</w:t>
            </w:r>
          </w:p>
        </w:tc>
        <w:tc>
          <w:tcPr>
            <w:tcW w:w="21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21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1701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127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</w:tr>
      <w:tr w:rsidR="00B9537A" w:rsidRPr="009F3521" w:rsidTr="00D612E5">
        <w:tc>
          <w:tcPr>
            <w:tcW w:w="1526" w:type="dxa"/>
          </w:tcPr>
          <w:p w:rsidR="00B9537A" w:rsidRPr="009F3521" w:rsidRDefault="00F5185C" w:rsidP="00993A7A">
            <w:pPr>
              <w:suppressAutoHyphens w:val="0"/>
              <w:spacing w:line="240" w:lineRule="atLeast"/>
              <w:rPr>
                <w:lang w:eastAsia="ru-RU"/>
              </w:rPr>
            </w:pPr>
            <w:r>
              <w:rPr>
                <w:sz w:val="22"/>
                <w:szCs w:val="22"/>
                <w:lang w:eastAsia="ru-RU"/>
              </w:rPr>
              <w:lastRenderedPageBreak/>
              <w:t>3.7. Участие пед</w:t>
            </w:r>
            <w:r w:rsidR="00FC55A2">
              <w:rPr>
                <w:sz w:val="22"/>
                <w:szCs w:val="22"/>
                <w:lang w:eastAsia="ru-RU"/>
              </w:rPr>
              <w:t xml:space="preserve">агогического </w:t>
            </w:r>
            <w:r>
              <w:rPr>
                <w:sz w:val="22"/>
                <w:szCs w:val="22"/>
                <w:lang w:eastAsia="ru-RU"/>
              </w:rPr>
              <w:t>работника</w:t>
            </w:r>
            <w:r w:rsidR="00B9537A" w:rsidRPr="009F3521">
              <w:rPr>
                <w:sz w:val="22"/>
                <w:szCs w:val="22"/>
                <w:lang w:eastAsia="ru-RU"/>
              </w:rPr>
              <w:t xml:space="preserve"> в работе жюри (конкурсных комиссий) при проведении конкурсов различного уровня, а также  наличие статуса эксперта в области образования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u w:val="single"/>
                <w:lang w:eastAsia="en-US"/>
              </w:rPr>
            </w:pPr>
            <w:r w:rsidRPr="009F3521">
              <w:rPr>
                <w:sz w:val="22"/>
                <w:szCs w:val="22"/>
                <w:lang w:eastAsia="ru-RU"/>
              </w:rPr>
              <w:t>(П13)</w:t>
            </w:r>
          </w:p>
        </w:tc>
        <w:tc>
          <w:tcPr>
            <w:tcW w:w="2551" w:type="dxa"/>
          </w:tcPr>
          <w:p w:rsidR="00B9537A" w:rsidRPr="009F3521" w:rsidRDefault="00B9537A" w:rsidP="00993A7A">
            <w:pPr>
              <w:tabs>
                <w:tab w:val="left" w:pos="6255"/>
              </w:tabs>
              <w:suppressAutoHyphens w:val="0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 xml:space="preserve">Уровень и разнообразие направлений: а) работа в составе экспертного сообщества; б) работа в составе жюри 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en-US"/>
              </w:rPr>
              <w:t>(И 3.13.1)</w:t>
            </w:r>
          </w:p>
        </w:tc>
        <w:tc>
          <w:tcPr>
            <w:tcW w:w="2127" w:type="dxa"/>
          </w:tcPr>
          <w:p w:rsidR="00B9537A" w:rsidRPr="009F3521" w:rsidRDefault="00B9537A" w:rsidP="00993A7A">
            <w:pPr>
              <w:tabs>
                <w:tab w:val="left" w:pos="6255"/>
              </w:tabs>
              <w:suppressAutoHyphens w:val="0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Приказы, справки, сертификаты</w:t>
            </w:r>
          </w:p>
        </w:tc>
        <w:tc>
          <w:tcPr>
            <w:tcW w:w="1843" w:type="dxa"/>
          </w:tcPr>
          <w:p w:rsidR="00B9537A" w:rsidRPr="009F3521" w:rsidRDefault="00B9537A" w:rsidP="00993A7A">
            <w:pPr>
              <w:tabs>
                <w:tab w:val="left" w:pos="6255"/>
              </w:tabs>
              <w:suppressAutoHyphens w:val="0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Количество баллов определяется путем суммирования при условии участия в нескольких мероприятиях, в т.ч. различного уровня:</w:t>
            </w:r>
          </w:p>
          <w:p w:rsidR="00B9537A" w:rsidRPr="009F3521" w:rsidRDefault="00B9537A" w:rsidP="00993A7A">
            <w:pPr>
              <w:tabs>
                <w:tab w:val="left" w:pos="6255"/>
              </w:tabs>
              <w:suppressAutoHyphens w:val="0"/>
              <w:rPr>
                <w:lang w:eastAsia="ru-RU"/>
              </w:rPr>
            </w:pPr>
            <w:r w:rsidRPr="009F3521">
              <w:rPr>
                <w:b/>
                <w:bCs/>
                <w:i/>
                <w:iCs/>
                <w:sz w:val="22"/>
                <w:szCs w:val="22"/>
                <w:lang w:eastAsia="ru-RU"/>
              </w:rPr>
              <w:t>Региональный уровень:</w:t>
            </w:r>
          </w:p>
          <w:p w:rsidR="00B9537A" w:rsidRPr="009F3521" w:rsidRDefault="00B9537A" w:rsidP="00993A7A">
            <w:pPr>
              <w:tabs>
                <w:tab w:val="left" w:pos="6255"/>
              </w:tabs>
              <w:suppressAutoHyphens w:val="0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эксперт = 10 баллов;</w:t>
            </w:r>
          </w:p>
          <w:p w:rsidR="00B9537A" w:rsidRPr="009F3521" w:rsidRDefault="00B9537A" w:rsidP="00993A7A">
            <w:pPr>
              <w:tabs>
                <w:tab w:val="left" w:pos="6255"/>
              </w:tabs>
              <w:suppressAutoHyphens w:val="0"/>
              <w:rPr>
                <w:lang w:eastAsia="ru-RU"/>
              </w:rPr>
            </w:pPr>
            <w:r w:rsidRPr="009F3521">
              <w:rPr>
                <w:sz w:val="22"/>
                <w:szCs w:val="22"/>
                <w:lang w:eastAsia="ru-RU"/>
              </w:rPr>
              <w:t>- член жюри = 5 баллов.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b/>
                <w:bCs/>
                <w:i/>
                <w:iCs/>
                <w:lang w:eastAsia="ru-RU"/>
              </w:rPr>
            </w:pPr>
            <w:r w:rsidRPr="009F3521">
              <w:rPr>
                <w:b/>
                <w:bCs/>
                <w:i/>
                <w:iCs/>
                <w:sz w:val="22"/>
                <w:szCs w:val="22"/>
                <w:lang w:eastAsia="ru-RU"/>
              </w:rPr>
              <w:t>Муниципальный уровень: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ru-RU"/>
              </w:rPr>
            </w:pPr>
            <w:r w:rsidRPr="009F3521">
              <w:rPr>
                <w:b/>
                <w:bCs/>
                <w:i/>
                <w:iCs/>
                <w:sz w:val="22"/>
                <w:szCs w:val="22"/>
                <w:lang w:eastAsia="ru-RU"/>
              </w:rPr>
              <w:t xml:space="preserve">- </w:t>
            </w:r>
            <w:r w:rsidRPr="009F3521">
              <w:rPr>
                <w:sz w:val="22"/>
                <w:szCs w:val="22"/>
                <w:lang w:eastAsia="ru-RU"/>
              </w:rPr>
              <w:t xml:space="preserve"> эксперт = 5 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sz w:val="22"/>
                <w:szCs w:val="22"/>
                <w:lang w:eastAsia="ru-RU"/>
              </w:rPr>
              <w:t>- член жюри = 3 балла.</w:t>
            </w:r>
          </w:p>
        </w:tc>
        <w:tc>
          <w:tcPr>
            <w:tcW w:w="2126" w:type="dxa"/>
          </w:tcPr>
          <w:p w:rsidR="00B9537A" w:rsidRPr="009F3521" w:rsidRDefault="00B9537A" w:rsidP="00993A7A">
            <w:pPr>
              <w:tabs>
                <w:tab w:val="left" w:pos="6255"/>
              </w:tabs>
              <w:suppressAutoHyphens w:val="0"/>
              <w:rPr>
                <w:lang w:eastAsia="ru-RU"/>
              </w:rPr>
            </w:pPr>
          </w:p>
        </w:tc>
        <w:tc>
          <w:tcPr>
            <w:tcW w:w="2126" w:type="dxa"/>
          </w:tcPr>
          <w:p w:rsidR="00B9537A" w:rsidRPr="009F3521" w:rsidRDefault="00B9537A" w:rsidP="00993A7A">
            <w:pPr>
              <w:tabs>
                <w:tab w:val="left" w:pos="6255"/>
              </w:tabs>
              <w:suppressAutoHyphens w:val="0"/>
              <w:rPr>
                <w:lang w:eastAsia="ru-RU"/>
              </w:rPr>
            </w:pPr>
          </w:p>
        </w:tc>
        <w:tc>
          <w:tcPr>
            <w:tcW w:w="1701" w:type="dxa"/>
          </w:tcPr>
          <w:p w:rsidR="00B9537A" w:rsidRPr="009F3521" w:rsidRDefault="00B9537A" w:rsidP="00993A7A">
            <w:pPr>
              <w:tabs>
                <w:tab w:val="left" w:pos="6255"/>
              </w:tabs>
              <w:suppressAutoHyphens w:val="0"/>
              <w:rPr>
                <w:lang w:eastAsia="ru-RU"/>
              </w:rPr>
            </w:pPr>
          </w:p>
        </w:tc>
        <w:tc>
          <w:tcPr>
            <w:tcW w:w="1276" w:type="dxa"/>
          </w:tcPr>
          <w:p w:rsidR="00B9537A" w:rsidRPr="009F3521" w:rsidRDefault="00B9537A" w:rsidP="00993A7A">
            <w:pPr>
              <w:tabs>
                <w:tab w:val="left" w:pos="6255"/>
              </w:tabs>
              <w:suppressAutoHyphens w:val="0"/>
              <w:rPr>
                <w:lang w:eastAsia="ru-RU"/>
              </w:rPr>
            </w:pPr>
          </w:p>
        </w:tc>
      </w:tr>
      <w:tr w:rsidR="00B9537A" w:rsidRPr="009F3521" w:rsidTr="00B9537A">
        <w:tc>
          <w:tcPr>
            <w:tcW w:w="14000" w:type="dxa"/>
            <w:gridSpan w:val="7"/>
          </w:tcPr>
          <w:p w:rsidR="00B9537A" w:rsidRPr="009F3521" w:rsidRDefault="00B9537A" w:rsidP="00993A7A">
            <w:pPr>
              <w:suppressAutoHyphens w:val="0"/>
              <w:spacing w:line="240" w:lineRule="atLeast"/>
              <w:jc w:val="center"/>
              <w:rPr>
                <w:b/>
                <w:bCs/>
                <w:lang w:eastAsia="en-US"/>
              </w:rPr>
            </w:pPr>
            <w:r w:rsidRPr="009F3521">
              <w:rPr>
                <w:b/>
                <w:bCs/>
                <w:lang w:eastAsia="en-US"/>
              </w:rPr>
              <w:t xml:space="preserve">Критерий 4 (К 4): Результативность коммуникативной деятельности </w:t>
            </w:r>
            <w:proofErr w:type="spellStart"/>
            <w:r w:rsidR="00F5185C">
              <w:rPr>
                <w:b/>
                <w:bCs/>
                <w:lang w:eastAsia="en-US"/>
              </w:rPr>
              <w:t>педработника</w:t>
            </w:r>
            <w:proofErr w:type="spellEnd"/>
          </w:p>
        </w:tc>
        <w:tc>
          <w:tcPr>
            <w:tcW w:w="127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jc w:val="center"/>
              <w:rPr>
                <w:b/>
                <w:bCs/>
                <w:lang w:eastAsia="en-US"/>
              </w:rPr>
            </w:pPr>
          </w:p>
        </w:tc>
      </w:tr>
      <w:tr w:rsidR="00B9537A" w:rsidRPr="009F3521" w:rsidTr="00D612E5">
        <w:tc>
          <w:tcPr>
            <w:tcW w:w="1526" w:type="dxa"/>
            <w:vMerge w:val="restart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lang w:eastAsia="en-US"/>
              </w:rPr>
              <w:t>4.1. Уровень коммуникативной культуры при общении с обучающимися  и родителями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lang w:eastAsia="en-US"/>
              </w:rPr>
              <w:lastRenderedPageBreak/>
              <w:t>(П. 15)</w:t>
            </w:r>
          </w:p>
        </w:tc>
        <w:tc>
          <w:tcPr>
            <w:tcW w:w="4678" w:type="dxa"/>
            <w:gridSpan w:val="2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lang w:eastAsia="en-US"/>
              </w:rPr>
              <w:lastRenderedPageBreak/>
              <w:t xml:space="preserve">Наличие обоснованных   жалоб со стороны родителей </w:t>
            </w:r>
            <w:proofErr w:type="spellStart"/>
            <w:r w:rsidRPr="009F3521">
              <w:rPr>
                <w:lang w:eastAsia="en-US"/>
              </w:rPr>
              <w:t>и\или</w:t>
            </w:r>
            <w:proofErr w:type="spellEnd"/>
            <w:r w:rsidRPr="009F3521">
              <w:rPr>
                <w:lang w:eastAsia="en-US"/>
              </w:rPr>
              <w:t xml:space="preserve"> обуч</w:t>
            </w:r>
            <w:r w:rsidR="00F5185C">
              <w:rPr>
                <w:lang w:eastAsia="en-US"/>
              </w:rPr>
              <w:t>ающихся на деятельность  пед</w:t>
            </w:r>
            <w:r w:rsidR="00FC55A2">
              <w:rPr>
                <w:lang w:eastAsia="en-US"/>
              </w:rPr>
              <w:t xml:space="preserve">агогического </w:t>
            </w:r>
            <w:r w:rsidR="00F5185C">
              <w:rPr>
                <w:lang w:eastAsia="en-US"/>
              </w:rPr>
              <w:t>работника</w:t>
            </w:r>
            <w:r w:rsidRPr="009F3521">
              <w:rPr>
                <w:lang w:eastAsia="en-US"/>
              </w:rPr>
              <w:t>.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lang w:eastAsia="en-US"/>
              </w:rPr>
              <w:t>(И 4.15.1)</w:t>
            </w:r>
          </w:p>
        </w:tc>
        <w:tc>
          <w:tcPr>
            <w:tcW w:w="1843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lang w:eastAsia="en-US"/>
              </w:rPr>
              <w:t>Наличие обоснованных жалоб = -20 баллов.</w:t>
            </w:r>
          </w:p>
        </w:tc>
        <w:tc>
          <w:tcPr>
            <w:tcW w:w="21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21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1701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127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</w:tr>
      <w:tr w:rsidR="00B9537A" w:rsidRPr="009F3521" w:rsidTr="00D612E5">
        <w:trPr>
          <w:trHeight w:val="1228"/>
        </w:trPr>
        <w:tc>
          <w:tcPr>
            <w:tcW w:w="1526" w:type="dxa"/>
            <w:vMerge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2551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lang w:eastAsia="en-US"/>
              </w:rPr>
              <w:t>Доля родителей (обучающихся), положительно о</w:t>
            </w:r>
            <w:r w:rsidR="00FC55A2">
              <w:rPr>
                <w:lang w:eastAsia="en-US"/>
              </w:rPr>
              <w:t xml:space="preserve">ценивающих деятельности </w:t>
            </w:r>
            <w:r w:rsidR="00FC55A2">
              <w:rPr>
                <w:lang w:eastAsia="en-US"/>
              </w:rPr>
              <w:lastRenderedPageBreak/>
              <w:t>педагогического работник</w:t>
            </w:r>
            <w:proofErr w:type="gramStart"/>
            <w:r w:rsidR="00FC55A2">
              <w:rPr>
                <w:lang w:eastAsia="en-US"/>
              </w:rPr>
              <w:t>а</w:t>
            </w:r>
            <w:r w:rsidRPr="009F3521">
              <w:rPr>
                <w:lang w:eastAsia="en-US"/>
              </w:rPr>
              <w:t>(</w:t>
            </w:r>
            <w:proofErr w:type="gramEnd"/>
            <w:r w:rsidRPr="009F3521">
              <w:rPr>
                <w:lang w:eastAsia="en-US"/>
              </w:rPr>
              <w:t xml:space="preserve">при условии независимого анкетирования сторонними организациями, в том числе в электронной системе)   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lang w:eastAsia="en-US"/>
              </w:rPr>
              <w:t>(И</w:t>
            </w:r>
            <w:proofErr w:type="gramStart"/>
            <w:r w:rsidRPr="009F3521">
              <w:rPr>
                <w:lang w:eastAsia="en-US"/>
              </w:rPr>
              <w:t>4</w:t>
            </w:r>
            <w:proofErr w:type="gramEnd"/>
            <w:r w:rsidRPr="009F3521">
              <w:rPr>
                <w:lang w:eastAsia="en-US"/>
              </w:rPr>
              <w:t>.15.2)</w:t>
            </w:r>
          </w:p>
        </w:tc>
        <w:tc>
          <w:tcPr>
            <w:tcW w:w="2127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lang w:eastAsia="en-US"/>
              </w:rPr>
              <w:lastRenderedPageBreak/>
              <w:t>(Количество родителей (обучающихся), положительн</w:t>
            </w:r>
            <w:r w:rsidR="00F5185C">
              <w:rPr>
                <w:lang w:eastAsia="en-US"/>
              </w:rPr>
              <w:t xml:space="preserve">о оценивших </w:t>
            </w:r>
            <w:r w:rsidR="00F5185C">
              <w:rPr>
                <w:lang w:eastAsia="en-US"/>
              </w:rPr>
              <w:lastRenderedPageBreak/>
              <w:t>деятельность пед</w:t>
            </w:r>
            <w:r w:rsidR="00FC55A2">
              <w:rPr>
                <w:lang w:eastAsia="en-US"/>
              </w:rPr>
              <w:t xml:space="preserve">агогического </w:t>
            </w:r>
            <w:r w:rsidR="00F5185C">
              <w:rPr>
                <w:lang w:eastAsia="en-US"/>
              </w:rPr>
              <w:t>работника</w:t>
            </w:r>
            <w:r w:rsidRPr="009F3521">
              <w:rPr>
                <w:lang w:eastAsia="en-US"/>
              </w:rPr>
              <w:t xml:space="preserve">/количество опрошенных родителей) </w:t>
            </w:r>
            <w:r w:rsidRPr="009F3521">
              <w:rPr>
                <w:sz w:val="22"/>
                <w:szCs w:val="22"/>
                <w:lang w:eastAsia="en-US"/>
              </w:rPr>
              <w:t>Ч100%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1843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lang w:eastAsia="en-US"/>
              </w:rPr>
              <w:lastRenderedPageBreak/>
              <w:t>Максимальный балл =  5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lang w:eastAsia="en-US"/>
              </w:rPr>
              <w:t>от 100% до 80% =  5 баллов;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lang w:eastAsia="en-US"/>
              </w:rPr>
              <w:lastRenderedPageBreak/>
              <w:t>от 79% до 60% = 4 балла;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lang w:eastAsia="en-US"/>
              </w:rPr>
              <w:t>от 59% до 40% = 3 балла;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lang w:eastAsia="en-US"/>
              </w:rPr>
              <w:t>от 39% до 20% = 1 балл;</w:t>
            </w:r>
          </w:p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  <w:r w:rsidRPr="009F3521">
              <w:rPr>
                <w:lang w:eastAsia="en-US"/>
              </w:rPr>
              <w:t xml:space="preserve"> менее  20% = 0 баллов.</w:t>
            </w:r>
            <w:r w:rsidRPr="009F3521">
              <w:rPr>
                <w:lang w:eastAsia="en-US"/>
              </w:rPr>
              <w:tab/>
            </w:r>
          </w:p>
        </w:tc>
        <w:tc>
          <w:tcPr>
            <w:tcW w:w="21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212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1701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  <w:tc>
          <w:tcPr>
            <w:tcW w:w="1276" w:type="dxa"/>
          </w:tcPr>
          <w:p w:rsidR="00B9537A" w:rsidRPr="009F3521" w:rsidRDefault="00B9537A" w:rsidP="00993A7A">
            <w:pPr>
              <w:suppressAutoHyphens w:val="0"/>
              <w:spacing w:line="240" w:lineRule="atLeast"/>
              <w:rPr>
                <w:lang w:eastAsia="en-US"/>
              </w:rPr>
            </w:pPr>
          </w:p>
        </w:tc>
      </w:tr>
    </w:tbl>
    <w:p w:rsidR="00DF5944" w:rsidRPr="009F3521" w:rsidRDefault="00DF5944" w:rsidP="0091737B">
      <w:pPr>
        <w:suppressAutoHyphens w:val="0"/>
        <w:jc w:val="both"/>
        <w:rPr>
          <w:lang w:eastAsia="ru-RU"/>
        </w:rPr>
      </w:pPr>
    </w:p>
    <w:p w:rsidR="00DF5944" w:rsidRPr="009F3521" w:rsidRDefault="00DF5944" w:rsidP="0091737B">
      <w:pPr>
        <w:suppressAutoHyphens w:val="0"/>
        <w:ind w:firstLine="851"/>
        <w:jc w:val="both"/>
        <w:rPr>
          <w:sz w:val="28"/>
          <w:szCs w:val="28"/>
          <w:lang w:eastAsia="ru-RU"/>
        </w:rPr>
      </w:pPr>
      <w:r w:rsidRPr="009F3521">
        <w:rPr>
          <w:sz w:val="28"/>
          <w:szCs w:val="28"/>
          <w:lang w:eastAsia="ru-RU"/>
        </w:rPr>
        <w:t xml:space="preserve">Под </w:t>
      </w:r>
      <w:r w:rsidRPr="009F3521">
        <w:rPr>
          <w:b/>
          <w:bCs/>
          <w:sz w:val="28"/>
          <w:szCs w:val="28"/>
          <w:lang w:eastAsia="ru-RU"/>
        </w:rPr>
        <w:t>расчётным</w:t>
      </w:r>
      <w:r w:rsidR="002C3B49">
        <w:rPr>
          <w:b/>
          <w:bCs/>
          <w:sz w:val="28"/>
          <w:szCs w:val="28"/>
          <w:lang w:eastAsia="ru-RU"/>
        </w:rPr>
        <w:t xml:space="preserve"> </w:t>
      </w:r>
      <w:r w:rsidRPr="009F3521">
        <w:rPr>
          <w:b/>
          <w:bCs/>
          <w:sz w:val="28"/>
          <w:szCs w:val="28"/>
          <w:lang w:eastAsia="ru-RU"/>
        </w:rPr>
        <w:t>периодом</w:t>
      </w:r>
      <w:r w:rsidRPr="009F3521">
        <w:rPr>
          <w:sz w:val="28"/>
          <w:szCs w:val="28"/>
          <w:lang w:eastAsia="ru-RU"/>
        </w:rPr>
        <w:t xml:space="preserve"> понимается премиальный период, соответствующий календарному кварталу. </w:t>
      </w:r>
    </w:p>
    <w:p w:rsidR="00DF5944" w:rsidRPr="009F3521" w:rsidRDefault="00DF5944" w:rsidP="0091737B">
      <w:pPr>
        <w:suppressAutoHyphens w:val="0"/>
        <w:ind w:firstLine="708"/>
        <w:jc w:val="both"/>
        <w:rPr>
          <w:b/>
          <w:bCs/>
          <w:sz w:val="28"/>
          <w:szCs w:val="28"/>
          <w:lang w:eastAsia="ru-RU"/>
        </w:rPr>
      </w:pPr>
      <w:r w:rsidRPr="009F3521">
        <w:rPr>
          <w:b/>
          <w:bCs/>
          <w:sz w:val="28"/>
          <w:szCs w:val="28"/>
          <w:lang w:val="en-US" w:eastAsia="ru-RU"/>
        </w:rPr>
        <w:t>I</w:t>
      </w:r>
      <w:r w:rsidRPr="009F3521">
        <w:rPr>
          <w:b/>
          <w:bCs/>
          <w:sz w:val="28"/>
          <w:szCs w:val="28"/>
          <w:lang w:eastAsia="ru-RU"/>
        </w:rPr>
        <w:t xml:space="preserve"> квартал:</w:t>
      </w:r>
    </w:p>
    <w:p w:rsidR="00DF5944" w:rsidRPr="009F3521" w:rsidRDefault="00DF5944" w:rsidP="0091737B">
      <w:pPr>
        <w:suppressAutoHyphens w:val="0"/>
        <w:ind w:firstLine="851"/>
        <w:jc w:val="both"/>
        <w:rPr>
          <w:sz w:val="28"/>
          <w:szCs w:val="28"/>
          <w:lang w:eastAsia="ru-RU"/>
        </w:rPr>
      </w:pPr>
      <w:r w:rsidRPr="009F3521">
        <w:rPr>
          <w:b/>
          <w:bCs/>
          <w:sz w:val="28"/>
          <w:szCs w:val="28"/>
          <w:lang w:eastAsia="ru-RU"/>
        </w:rPr>
        <w:t xml:space="preserve"> -</w:t>
      </w:r>
      <w:r w:rsidRPr="009F3521">
        <w:rPr>
          <w:sz w:val="28"/>
          <w:szCs w:val="28"/>
          <w:lang w:eastAsia="ru-RU"/>
        </w:rPr>
        <w:t xml:space="preserve"> в показателе 1.1, индикаторе</w:t>
      </w:r>
      <w:proofErr w:type="gramStart"/>
      <w:r w:rsidRPr="009F3521">
        <w:rPr>
          <w:sz w:val="28"/>
          <w:szCs w:val="28"/>
          <w:lang w:eastAsia="ru-RU"/>
        </w:rPr>
        <w:t xml:space="preserve"> И</w:t>
      </w:r>
      <w:proofErr w:type="gramEnd"/>
      <w:r w:rsidRPr="009F3521">
        <w:rPr>
          <w:sz w:val="28"/>
          <w:szCs w:val="28"/>
          <w:lang w:eastAsia="ru-RU"/>
        </w:rPr>
        <w:t xml:space="preserve"> 1.1.1 предоставляются данные за </w:t>
      </w:r>
      <w:r w:rsidRPr="009F3521">
        <w:rPr>
          <w:sz w:val="28"/>
          <w:szCs w:val="28"/>
          <w:lang w:val="en-US" w:eastAsia="ru-RU"/>
        </w:rPr>
        <w:t>III</w:t>
      </w:r>
      <w:r w:rsidRPr="009F3521">
        <w:rPr>
          <w:sz w:val="28"/>
          <w:szCs w:val="28"/>
          <w:lang w:eastAsia="ru-RU"/>
        </w:rPr>
        <w:t xml:space="preserve"> четверть;</w:t>
      </w:r>
    </w:p>
    <w:p w:rsidR="00DF5944" w:rsidRPr="009F3521" w:rsidRDefault="00DF5944" w:rsidP="0091737B">
      <w:pPr>
        <w:suppressAutoHyphens w:val="0"/>
        <w:ind w:firstLine="851"/>
        <w:jc w:val="both"/>
        <w:rPr>
          <w:sz w:val="28"/>
          <w:szCs w:val="28"/>
          <w:lang w:eastAsia="ru-RU"/>
        </w:rPr>
      </w:pPr>
      <w:r w:rsidRPr="009F3521">
        <w:rPr>
          <w:b/>
          <w:bCs/>
          <w:sz w:val="28"/>
          <w:szCs w:val="28"/>
          <w:lang w:eastAsia="ru-RU"/>
        </w:rPr>
        <w:t xml:space="preserve">- </w:t>
      </w:r>
      <w:r w:rsidRPr="009F3521">
        <w:rPr>
          <w:sz w:val="28"/>
          <w:szCs w:val="28"/>
          <w:lang w:eastAsia="ru-RU"/>
        </w:rPr>
        <w:t>в показателе 1.1, индикаторе</w:t>
      </w:r>
      <w:proofErr w:type="gramStart"/>
      <w:r w:rsidRPr="009F3521">
        <w:rPr>
          <w:sz w:val="28"/>
          <w:szCs w:val="28"/>
          <w:lang w:eastAsia="ru-RU"/>
        </w:rPr>
        <w:t xml:space="preserve"> И</w:t>
      </w:r>
      <w:proofErr w:type="gramEnd"/>
      <w:r w:rsidRPr="009F3521">
        <w:rPr>
          <w:sz w:val="28"/>
          <w:szCs w:val="28"/>
          <w:lang w:eastAsia="ru-RU"/>
        </w:rPr>
        <w:t xml:space="preserve"> 1.1.2 предоставляются сравнительные данные за </w:t>
      </w:r>
      <w:r w:rsidRPr="009F3521">
        <w:rPr>
          <w:sz w:val="28"/>
          <w:szCs w:val="28"/>
          <w:lang w:val="en-US" w:eastAsia="ru-RU"/>
        </w:rPr>
        <w:t>II</w:t>
      </w:r>
      <w:r w:rsidRPr="009F3521">
        <w:rPr>
          <w:sz w:val="28"/>
          <w:szCs w:val="28"/>
          <w:lang w:eastAsia="ru-RU"/>
        </w:rPr>
        <w:t xml:space="preserve"> и </w:t>
      </w:r>
      <w:r w:rsidRPr="009F3521">
        <w:rPr>
          <w:sz w:val="28"/>
          <w:szCs w:val="28"/>
          <w:lang w:val="en-US" w:eastAsia="ru-RU"/>
        </w:rPr>
        <w:t>III</w:t>
      </w:r>
      <w:r w:rsidRPr="009F3521">
        <w:rPr>
          <w:sz w:val="28"/>
          <w:szCs w:val="28"/>
          <w:lang w:eastAsia="ru-RU"/>
        </w:rPr>
        <w:t xml:space="preserve"> четверть.</w:t>
      </w:r>
    </w:p>
    <w:p w:rsidR="00DF5944" w:rsidRPr="009F3521" w:rsidRDefault="00DF5944" w:rsidP="0091737B">
      <w:pPr>
        <w:suppressAutoHyphens w:val="0"/>
        <w:ind w:firstLine="708"/>
        <w:jc w:val="both"/>
        <w:rPr>
          <w:b/>
          <w:bCs/>
          <w:sz w:val="28"/>
          <w:szCs w:val="28"/>
          <w:lang w:eastAsia="ru-RU"/>
        </w:rPr>
      </w:pPr>
      <w:r w:rsidRPr="009F3521">
        <w:rPr>
          <w:b/>
          <w:bCs/>
          <w:sz w:val="28"/>
          <w:szCs w:val="28"/>
          <w:lang w:val="en-US" w:eastAsia="ru-RU"/>
        </w:rPr>
        <w:t>II</w:t>
      </w:r>
      <w:r w:rsidRPr="009F3521">
        <w:rPr>
          <w:b/>
          <w:bCs/>
          <w:sz w:val="28"/>
          <w:szCs w:val="28"/>
          <w:lang w:eastAsia="ru-RU"/>
        </w:rPr>
        <w:t xml:space="preserve"> квартал:</w:t>
      </w:r>
    </w:p>
    <w:p w:rsidR="00DF5944" w:rsidRPr="009F3521" w:rsidRDefault="00DF5944" w:rsidP="0091737B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9F3521">
        <w:rPr>
          <w:b/>
          <w:bCs/>
          <w:sz w:val="28"/>
          <w:szCs w:val="28"/>
          <w:lang w:eastAsia="ru-RU"/>
        </w:rPr>
        <w:t xml:space="preserve">- </w:t>
      </w:r>
      <w:r w:rsidRPr="009F3521">
        <w:rPr>
          <w:sz w:val="28"/>
          <w:szCs w:val="28"/>
          <w:lang w:eastAsia="ru-RU"/>
        </w:rPr>
        <w:t>в показателе 1.1, индикаторе</w:t>
      </w:r>
      <w:proofErr w:type="gramStart"/>
      <w:r w:rsidRPr="009F3521">
        <w:rPr>
          <w:sz w:val="28"/>
          <w:szCs w:val="28"/>
          <w:lang w:eastAsia="ru-RU"/>
        </w:rPr>
        <w:t xml:space="preserve"> И</w:t>
      </w:r>
      <w:proofErr w:type="gramEnd"/>
      <w:r w:rsidRPr="009F3521">
        <w:rPr>
          <w:sz w:val="28"/>
          <w:szCs w:val="28"/>
          <w:lang w:eastAsia="ru-RU"/>
        </w:rPr>
        <w:t xml:space="preserve"> 1.1.1 предоставляются данные за </w:t>
      </w:r>
      <w:r w:rsidRPr="009F3521">
        <w:rPr>
          <w:sz w:val="28"/>
          <w:szCs w:val="28"/>
          <w:lang w:val="en-US" w:eastAsia="ru-RU"/>
        </w:rPr>
        <w:t>IV</w:t>
      </w:r>
      <w:r w:rsidRPr="009F3521">
        <w:rPr>
          <w:sz w:val="28"/>
          <w:szCs w:val="28"/>
          <w:lang w:eastAsia="ru-RU"/>
        </w:rPr>
        <w:t xml:space="preserve"> четверть;</w:t>
      </w:r>
    </w:p>
    <w:p w:rsidR="00DF5944" w:rsidRPr="009F3521" w:rsidRDefault="00DF5944" w:rsidP="0091737B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9F3521">
        <w:rPr>
          <w:b/>
          <w:bCs/>
          <w:sz w:val="28"/>
          <w:szCs w:val="28"/>
          <w:lang w:eastAsia="ru-RU"/>
        </w:rPr>
        <w:t>-</w:t>
      </w:r>
      <w:r w:rsidRPr="009F3521">
        <w:rPr>
          <w:sz w:val="28"/>
          <w:szCs w:val="28"/>
          <w:lang w:eastAsia="ru-RU"/>
        </w:rPr>
        <w:t xml:space="preserve"> в показателе 1.1, индикаторе</w:t>
      </w:r>
      <w:proofErr w:type="gramStart"/>
      <w:r w:rsidRPr="009F3521">
        <w:rPr>
          <w:sz w:val="28"/>
          <w:szCs w:val="28"/>
          <w:lang w:eastAsia="ru-RU"/>
        </w:rPr>
        <w:t xml:space="preserve"> И</w:t>
      </w:r>
      <w:proofErr w:type="gramEnd"/>
      <w:r w:rsidRPr="009F3521">
        <w:rPr>
          <w:sz w:val="28"/>
          <w:szCs w:val="28"/>
          <w:lang w:eastAsia="ru-RU"/>
        </w:rPr>
        <w:t xml:space="preserve"> 1.1.2 предоставляются сравнительные данные за </w:t>
      </w:r>
      <w:r w:rsidRPr="009F3521">
        <w:rPr>
          <w:sz w:val="28"/>
          <w:szCs w:val="28"/>
          <w:lang w:val="en-US" w:eastAsia="ru-RU"/>
        </w:rPr>
        <w:t>III</w:t>
      </w:r>
      <w:r w:rsidRPr="009F3521">
        <w:rPr>
          <w:sz w:val="28"/>
          <w:szCs w:val="28"/>
          <w:lang w:eastAsia="ru-RU"/>
        </w:rPr>
        <w:t xml:space="preserve"> и </w:t>
      </w:r>
      <w:r w:rsidRPr="009F3521">
        <w:rPr>
          <w:sz w:val="28"/>
          <w:szCs w:val="28"/>
          <w:lang w:val="en-US" w:eastAsia="ru-RU"/>
        </w:rPr>
        <w:t>IV</w:t>
      </w:r>
      <w:r w:rsidRPr="009F3521">
        <w:rPr>
          <w:sz w:val="28"/>
          <w:szCs w:val="28"/>
          <w:lang w:eastAsia="ru-RU"/>
        </w:rPr>
        <w:t xml:space="preserve"> четверть.</w:t>
      </w:r>
    </w:p>
    <w:p w:rsidR="00DF5944" w:rsidRPr="009F3521" w:rsidRDefault="00DF5944" w:rsidP="0091737B">
      <w:pPr>
        <w:suppressAutoHyphens w:val="0"/>
        <w:ind w:firstLine="708"/>
        <w:jc w:val="both"/>
        <w:rPr>
          <w:b/>
          <w:bCs/>
          <w:sz w:val="28"/>
          <w:szCs w:val="28"/>
          <w:lang w:eastAsia="ru-RU"/>
        </w:rPr>
      </w:pPr>
      <w:r w:rsidRPr="009F3521">
        <w:rPr>
          <w:b/>
          <w:bCs/>
          <w:sz w:val="28"/>
          <w:szCs w:val="28"/>
          <w:lang w:val="en-US" w:eastAsia="ru-RU"/>
        </w:rPr>
        <w:t>III</w:t>
      </w:r>
      <w:r w:rsidRPr="009F3521">
        <w:rPr>
          <w:b/>
          <w:bCs/>
          <w:sz w:val="28"/>
          <w:szCs w:val="28"/>
          <w:lang w:eastAsia="ru-RU"/>
        </w:rPr>
        <w:t xml:space="preserve"> квартал:</w:t>
      </w:r>
    </w:p>
    <w:p w:rsidR="00DF5944" w:rsidRPr="009F3521" w:rsidRDefault="00DF5944" w:rsidP="0091737B">
      <w:pPr>
        <w:suppressAutoHyphens w:val="0"/>
        <w:jc w:val="both"/>
        <w:rPr>
          <w:sz w:val="28"/>
          <w:szCs w:val="28"/>
          <w:lang w:eastAsia="ru-RU"/>
        </w:rPr>
      </w:pPr>
      <w:r w:rsidRPr="009F3521">
        <w:rPr>
          <w:sz w:val="28"/>
          <w:szCs w:val="28"/>
          <w:lang w:eastAsia="ru-RU"/>
        </w:rPr>
        <w:tab/>
      </w:r>
      <w:r w:rsidRPr="009F3521">
        <w:rPr>
          <w:b/>
          <w:bCs/>
          <w:sz w:val="28"/>
          <w:szCs w:val="28"/>
          <w:lang w:eastAsia="ru-RU"/>
        </w:rPr>
        <w:t>-</w:t>
      </w:r>
      <w:r w:rsidRPr="009F3521">
        <w:rPr>
          <w:sz w:val="28"/>
          <w:szCs w:val="28"/>
          <w:lang w:eastAsia="ru-RU"/>
        </w:rPr>
        <w:t xml:space="preserve"> данные по всем показателям не предоставляются, стимулирующие выплаты производятся в соответствии с данными за </w:t>
      </w:r>
      <w:r w:rsidRPr="009F3521">
        <w:rPr>
          <w:sz w:val="28"/>
          <w:szCs w:val="28"/>
          <w:lang w:val="en-US" w:eastAsia="ru-RU"/>
        </w:rPr>
        <w:t>II</w:t>
      </w:r>
      <w:r w:rsidRPr="009F3521">
        <w:rPr>
          <w:sz w:val="28"/>
          <w:szCs w:val="28"/>
          <w:lang w:eastAsia="ru-RU"/>
        </w:rPr>
        <w:t xml:space="preserve"> квартал; </w:t>
      </w:r>
    </w:p>
    <w:p w:rsidR="00DF5944" w:rsidRPr="009F3521" w:rsidRDefault="00DF5944" w:rsidP="0091737B">
      <w:pPr>
        <w:suppressAutoHyphens w:val="0"/>
        <w:ind w:firstLine="708"/>
        <w:jc w:val="both"/>
        <w:rPr>
          <w:b/>
          <w:bCs/>
          <w:sz w:val="28"/>
          <w:szCs w:val="28"/>
          <w:lang w:eastAsia="ru-RU"/>
        </w:rPr>
      </w:pPr>
      <w:r w:rsidRPr="009F3521">
        <w:rPr>
          <w:b/>
          <w:bCs/>
          <w:sz w:val="28"/>
          <w:szCs w:val="28"/>
          <w:lang w:val="en-US" w:eastAsia="ru-RU"/>
        </w:rPr>
        <w:t>IV</w:t>
      </w:r>
      <w:r w:rsidRPr="009F3521">
        <w:rPr>
          <w:b/>
          <w:bCs/>
          <w:sz w:val="28"/>
          <w:szCs w:val="28"/>
          <w:lang w:eastAsia="ru-RU"/>
        </w:rPr>
        <w:t xml:space="preserve"> квартал:</w:t>
      </w:r>
    </w:p>
    <w:p w:rsidR="00DF5944" w:rsidRPr="009F3521" w:rsidRDefault="00DF5944" w:rsidP="0091737B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9F3521">
        <w:rPr>
          <w:b/>
          <w:bCs/>
          <w:sz w:val="28"/>
          <w:szCs w:val="28"/>
          <w:lang w:eastAsia="ru-RU"/>
        </w:rPr>
        <w:t>-</w:t>
      </w:r>
      <w:r w:rsidRPr="009F3521">
        <w:rPr>
          <w:sz w:val="28"/>
          <w:szCs w:val="28"/>
          <w:lang w:eastAsia="ru-RU"/>
        </w:rPr>
        <w:t xml:space="preserve"> в показателе 1.1, индикаторе</w:t>
      </w:r>
      <w:proofErr w:type="gramStart"/>
      <w:r w:rsidRPr="009F3521">
        <w:rPr>
          <w:sz w:val="28"/>
          <w:szCs w:val="28"/>
          <w:lang w:eastAsia="ru-RU"/>
        </w:rPr>
        <w:t xml:space="preserve"> И</w:t>
      </w:r>
      <w:proofErr w:type="gramEnd"/>
      <w:r w:rsidRPr="009F3521">
        <w:rPr>
          <w:sz w:val="28"/>
          <w:szCs w:val="28"/>
          <w:lang w:eastAsia="ru-RU"/>
        </w:rPr>
        <w:t xml:space="preserve"> 1.1.1 предоставляются данные за </w:t>
      </w:r>
      <w:r w:rsidRPr="009F3521">
        <w:rPr>
          <w:sz w:val="28"/>
          <w:szCs w:val="28"/>
          <w:lang w:val="en-US" w:eastAsia="ru-RU"/>
        </w:rPr>
        <w:t>II</w:t>
      </w:r>
      <w:r w:rsidRPr="009F3521">
        <w:rPr>
          <w:sz w:val="28"/>
          <w:szCs w:val="28"/>
          <w:lang w:eastAsia="ru-RU"/>
        </w:rPr>
        <w:t xml:space="preserve"> четверть;</w:t>
      </w:r>
    </w:p>
    <w:p w:rsidR="00DF5944" w:rsidRPr="009F3521" w:rsidRDefault="00DF5944" w:rsidP="0091737B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9F3521">
        <w:rPr>
          <w:b/>
          <w:bCs/>
          <w:sz w:val="28"/>
          <w:szCs w:val="28"/>
          <w:lang w:eastAsia="ru-RU"/>
        </w:rPr>
        <w:t>-</w:t>
      </w:r>
      <w:r w:rsidRPr="009F3521">
        <w:rPr>
          <w:sz w:val="28"/>
          <w:szCs w:val="28"/>
          <w:lang w:eastAsia="ru-RU"/>
        </w:rPr>
        <w:t xml:space="preserve"> в показателе 1.1, индикаторе</w:t>
      </w:r>
      <w:proofErr w:type="gramStart"/>
      <w:r w:rsidRPr="009F3521">
        <w:rPr>
          <w:sz w:val="28"/>
          <w:szCs w:val="28"/>
          <w:lang w:eastAsia="ru-RU"/>
        </w:rPr>
        <w:t xml:space="preserve">  И</w:t>
      </w:r>
      <w:proofErr w:type="gramEnd"/>
      <w:r w:rsidRPr="009F3521">
        <w:rPr>
          <w:sz w:val="28"/>
          <w:szCs w:val="28"/>
          <w:lang w:eastAsia="ru-RU"/>
        </w:rPr>
        <w:t xml:space="preserve"> 1.1.2 предоставляются сравнительные данные за </w:t>
      </w:r>
      <w:r w:rsidRPr="009F3521">
        <w:rPr>
          <w:sz w:val="28"/>
          <w:szCs w:val="28"/>
          <w:lang w:val="en-US" w:eastAsia="ru-RU"/>
        </w:rPr>
        <w:t>I</w:t>
      </w:r>
      <w:r w:rsidRPr="009F3521">
        <w:rPr>
          <w:sz w:val="28"/>
          <w:szCs w:val="28"/>
          <w:lang w:eastAsia="ru-RU"/>
        </w:rPr>
        <w:t xml:space="preserve"> и </w:t>
      </w:r>
      <w:r w:rsidRPr="009F3521">
        <w:rPr>
          <w:sz w:val="28"/>
          <w:szCs w:val="28"/>
          <w:lang w:val="en-US" w:eastAsia="ru-RU"/>
        </w:rPr>
        <w:t>II</w:t>
      </w:r>
      <w:r w:rsidRPr="009F3521">
        <w:rPr>
          <w:sz w:val="28"/>
          <w:szCs w:val="28"/>
          <w:lang w:eastAsia="ru-RU"/>
        </w:rPr>
        <w:t xml:space="preserve"> четверть.</w:t>
      </w:r>
    </w:p>
    <w:p w:rsidR="00DF5944" w:rsidRPr="009F3521" w:rsidRDefault="00DF5944" w:rsidP="0091737B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9F3521">
        <w:rPr>
          <w:sz w:val="28"/>
          <w:szCs w:val="28"/>
          <w:lang w:eastAsia="ru-RU"/>
        </w:rPr>
        <w:t>Данные по критериям и показателям предоставляются в следующие периоды:</w:t>
      </w:r>
    </w:p>
    <w:p w:rsidR="00DF5944" w:rsidRPr="009F3521" w:rsidRDefault="00DF5944" w:rsidP="0091737B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9F3521">
        <w:rPr>
          <w:sz w:val="28"/>
          <w:szCs w:val="28"/>
          <w:lang w:eastAsia="ru-RU"/>
        </w:rPr>
        <w:t xml:space="preserve">- для расчета размера стимулирующих выплат за  </w:t>
      </w:r>
      <w:r w:rsidRPr="009F3521">
        <w:rPr>
          <w:sz w:val="28"/>
          <w:szCs w:val="28"/>
          <w:lang w:val="en-US" w:eastAsia="ru-RU"/>
        </w:rPr>
        <w:t>I</w:t>
      </w:r>
      <w:r w:rsidRPr="009F3521">
        <w:rPr>
          <w:sz w:val="28"/>
          <w:szCs w:val="28"/>
          <w:lang w:eastAsia="ru-RU"/>
        </w:rPr>
        <w:t xml:space="preserve"> квартал - 20-25 декабря </w:t>
      </w:r>
      <w:proofErr w:type="spellStart"/>
      <w:r w:rsidRPr="009F3521">
        <w:rPr>
          <w:sz w:val="28"/>
          <w:szCs w:val="28"/>
          <w:lang w:eastAsia="ru-RU"/>
        </w:rPr>
        <w:t>от</w:t>
      </w:r>
      <w:proofErr w:type="gramStart"/>
      <w:r w:rsidRPr="009F3521">
        <w:rPr>
          <w:sz w:val="28"/>
          <w:szCs w:val="28"/>
          <w:lang w:eastAsia="ru-RU"/>
        </w:rPr>
        <w:t>.г</w:t>
      </w:r>
      <w:proofErr w:type="spellEnd"/>
      <w:proofErr w:type="gramEnd"/>
      <w:r w:rsidRPr="009F3521">
        <w:rPr>
          <w:sz w:val="28"/>
          <w:szCs w:val="28"/>
          <w:lang w:eastAsia="ru-RU"/>
        </w:rPr>
        <w:t>.;</w:t>
      </w:r>
    </w:p>
    <w:p w:rsidR="00DF5944" w:rsidRPr="009F3521" w:rsidRDefault="00DF5944" w:rsidP="0091737B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9F3521">
        <w:rPr>
          <w:sz w:val="28"/>
          <w:szCs w:val="28"/>
          <w:lang w:eastAsia="ru-RU"/>
        </w:rPr>
        <w:t xml:space="preserve">- для расчета размера стимулирующих выплат за  </w:t>
      </w:r>
      <w:r w:rsidRPr="009F3521">
        <w:rPr>
          <w:sz w:val="28"/>
          <w:szCs w:val="28"/>
          <w:lang w:val="en-US" w:eastAsia="ru-RU"/>
        </w:rPr>
        <w:t>II</w:t>
      </w:r>
      <w:r w:rsidRPr="009F3521">
        <w:rPr>
          <w:sz w:val="28"/>
          <w:szCs w:val="28"/>
          <w:lang w:eastAsia="ru-RU"/>
        </w:rPr>
        <w:t xml:space="preserve"> квартал - 20-25 марта т.г.;</w:t>
      </w:r>
    </w:p>
    <w:p w:rsidR="00085B28" w:rsidRDefault="00DF5944" w:rsidP="00993A7A">
      <w:pPr>
        <w:suppressAutoHyphens w:val="0"/>
        <w:ind w:firstLine="708"/>
        <w:jc w:val="both"/>
        <w:rPr>
          <w:sz w:val="28"/>
          <w:szCs w:val="28"/>
          <w:lang w:eastAsia="ru-RU"/>
        </w:rPr>
      </w:pPr>
      <w:r w:rsidRPr="009F3521">
        <w:rPr>
          <w:sz w:val="28"/>
          <w:szCs w:val="28"/>
          <w:lang w:eastAsia="ru-RU"/>
        </w:rPr>
        <w:t xml:space="preserve">- для расчета размера стимулирующих выплат за  </w:t>
      </w:r>
      <w:r w:rsidRPr="009F3521">
        <w:rPr>
          <w:sz w:val="28"/>
          <w:szCs w:val="28"/>
          <w:lang w:val="en-US" w:eastAsia="ru-RU"/>
        </w:rPr>
        <w:t>III</w:t>
      </w:r>
      <w:r w:rsidRPr="009F3521">
        <w:rPr>
          <w:sz w:val="28"/>
          <w:szCs w:val="28"/>
          <w:lang w:eastAsia="ru-RU"/>
        </w:rPr>
        <w:t xml:space="preserve"> -  </w:t>
      </w:r>
      <w:r w:rsidRPr="009F3521">
        <w:rPr>
          <w:sz w:val="28"/>
          <w:szCs w:val="28"/>
          <w:lang w:val="en-US" w:eastAsia="ru-RU"/>
        </w:rPr>
        <w:t>IV</w:t>
      </w:r>
      <w:r w:rsidRPr="009F3521">
        <w:rPr>
          <w:sz w:val="28"/>
          <w:szCs w:val="28"/>
          <w:lang w:eastAsia="ru-RU"/>
        </w:rPr>
        <w:t xml:space="preserve"> кварталы - 20-25 июня т.г.</w:t>
      </w:r>
    </w:p>
    <w:p w:rsidR="00465B5B" w:rsidRDefault="00465B5B" w:rsidP="00465B5B">
      <w:pPr>
        <w:ind w:left="6663"/>
        <w:jc w:val="center"/>
        <w:rPr>
          <w:bCs/>
          <w:kern w:val="36"/>
        </w:rPr>
        <w:sectPr w:rsidR="00465B5B" w:rsidSect="00993A7A">
          <w:pgSz w:w="16838" w:h="11906" w:orient="landscape"/>
          <w:pgMar w:top="850" w:right="1529" w:bottom="993" w:left="993" w:header="708" w:footer="708" w:gutter="0"/>
          <w:cols w:space="708"/>
          <w:docGrid w:linePitch="360"/>
        </w:sectPr>
      </w:pPr>
    </w:p>
    <w:p w:rsidR="00AE2E82" w:rsidRPr="00122B5F" w:rsidRDefault="00AE2E82" w:rsidP="00122B5F">
      <w:pPr>
        <w:ind w:left="6663"/>
        <w:jc w:val="center"/>
        <w:rPr>
          <w:bCs/>
          <w:kern w:val="36"/>
        </w:rPr>
      </w:pPr>
      <w:r w:rsidRPr="00122B5F">
        <w:rPr>
          <w:bCs/>
          <w:kern w:val="36"/>
        </w:rPr>
        <w:lastRenderedPageBreak/>
        <w:t>П</w:t>
      </w:r>
      <w:r w:rsidR="00122B5F" w:rsidRPr="00122B5F">
        <w:rPr>
          <w:bCs/>
          <w:kern w:val="36"/>
        </w:rPr>
        <w:t>риложение</w:t>
      </w:r>
      <w:r w:rsidRPr="00122B5F">
        <w:rPr>
          <w:bCs/>
          <w:kern w:val="36"/>
        </w:rPr>
        <w:t xml:space="preserve"> 6</w:t>
      </w:r>
      <w:r w:rsidR="00122B5F" w:rsidRPr="00122B5F">
        <w:rPr>
          <w:bCs/>
          <w:kern w:val="36"/>
        </w:rPr>
        <w:t xml:space="preserve"> </w:t>
      </w:r>
      <w:r w:rsidRPr="00122B5F">
        <w:rPr>
          <w:bCs/>
          <w:kern w:val="36"/>
        </w:rPr>
        <w:t xml:space="preserve">к </w:t>
      </w:r>
      <w:r w:rsidR="00122B5F" w:rsidRPr="00122B5F">
        <w:rPr>
          <w:bCs/>
          <w:kern w:val="36"/>
        </w:rPr>
        <w:t>П</w:t>
      </w:r>
      <w:r w:rsidRPr="00122B5F">
        <w:rPr>
          <w:bCs/>
          <w:kern w:val="36"/>
        </w:rPr>
        <w:t>оложению</w:t>
      </w:r>
    </w:p>
    <w:p w:rsidR="00AE2E82" w:rsidRPr="003F0C17" w:rsidRDefault="00122B5F" w:rsidP="00AE2E82">
      <w:pPr>
        <w:ind w:left="6663"/>
        <w:jc w:val="center"/>
        <w:rPr>
          <w:bCs/>
          <w:kern w:val="36"/>
        </w:rPr>
      </w:pPr>
      <w:r>
        <w:rPr>
          <w:bCs/>
          <w:kern w:val="36"/>
        </w:rPr>
        <w:t xml:space="preserve"> </w:t>
      </w:r>
    </w:p>
    <w:p w:rsidR="00AE2E82" w:rsidRPr="00A933EC" w:rsidRDefault="00AE2E82" w:rsidP="00AE2E82">
      <w:pPr>
        <w:ind w:left="-709"/>
        <w:jc w:val="center"/>
        <w:rPr>
          <w:b/>
          <w:bCs/>
          <w:sz w:val="28"/>
          <w:szCs w:val="28"/>
        </w:rPr>
      </w:pPr>
    </w:p>
    <w:p w:rsidR="00AE2E82" w:rsidRPr="00BB46A0" w:rsidRDefault="00AE2E82" w:rsidP="00AE2E82">
      <w:pPr>
        <w:ind w:left="-709"/>
        <w:jc w:val="center"/>
        <w:rPr>
          <w:b/>
          <w:bCs/>
          <w:color w:val="FF0000"/>
          <w:sz w:val="28"/>
          <w:szCs w:val="28"/>
        </w:rPr>
      </w:pPr>
    </w:p>
    <w:p w:rsidR="00AE2E82" w:rsidRPr="00A933EC" w:rsidRDefault="00DE581B" w:rsidP="006B72C9">
      <w:pPr>
        <w:ind w:left="-142"/>
        <w:jc w:val="center"/>
        <w:rPr>
          <w:sz w:val="28"/>
          <w:szCs w:val="28"/>
        </w:rPr>
      </w:pPr>
      <w:r w:rsidRPr="00A933EC">
        <w:rPr>
          <w:b/>
          <w:bCs/>
          <w:sz w:val="28"/>
          <w:szCs w:val="28"/>
        </w:rPr>
        <w:t>РЕКОМЕНДУЕМЫЕ МИНИМАЛЬНЫЕ ОКЛАДЫ ПО ПРОФЕССИОНАЛЬНО - КВАЛИФИКАЦИОННЫМ ГРУППАМ (ПКГ) ДОЛЖНОСТЕЙ РАБОТНИКОВ ОРГАНИЗАЦИЙ</w:t>
      </w:r>
    </w:p>
    <w:p w:rsidR="00AE2E82" w:rsidRPr="00BB46A0" w:rsidRDefault="00AE2E82" w:rsidP="006B72C9">
      <w:pPr>
        <w:shd w:val="clear" w:color="auto" w:fill="FFFFFF"/>
        <w:ind w:right="1152"/>
        <w:jc w:val="center"/>
        <w:rPr>
          <w:b/>
          <w:bCs/>
          <w:color w:val="FF0000"/>
          <w:spacing w:val="-2"/>
          <w:sz w:val="28"/>
          <w:szCs w:val="28"/>
        </w:rPr>
      </w:pPr>
    </w:p>
    <w:p w:rsidR="00AE2E82" w:rsidRPr="006B72C9" w:rsidRDefault="00AE2E82" w:rsidP="006B72C9">
      <w:pPr>
        <w:pStyle w:val="aff1"/>
        <w:numPr>
          <w:ilvl w:val="0"/>
          <w:numId w:val="13"/>
        </w:numPr>
        <w:shd w:val="clear" w:color="auto" w:fill="FFFFFF"/>
        <w:suppressAutoHyphens w:val="0"/>
        <w:ind w:right="1152"/>
        <w:jc w:val="center"/>
        <w:rPr>
          <w:bCs/>
          <w:spacing w:val="-2"/>
          <w:sz w:val="28"/>
          <w:szCs w:val="28"/>
        </w:rPr>
      </w:pPr>
      <w:r w:rsidRPr="001C0CB8">
        <w:rPr>
          <w:bCs/>
          <w:spacing w:val="-2"/>
          <w:sz w:val="28"/>
          <w:szCs w:val="28"/>
        </w:rPr>
        <w:t>Профессиональная квалификационная группа должностей рабочих первого уровня (№ 248н)</w:t>
      </w:r>
    </w:p>
    <w:tbl>
      <w:tblPr>
        <w:tblW w:w="9606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57"/>
        <w:gridCol w:w="5748"/>
        <w:gridCol w:w="1701"/>
      </w:tblGrid>
      <w:tr w:rsidR="00AE2E82" w:rsidRPr="00BB46A0" w:rsidTr="00AE2E82">
        <w:trPr>
          <w:trHeight w:val="264"/>
        </w:trPr>
        <w:tc>
          <w:tcPr>
            <w:tcW w:w="2157" w:type="dxa"/>
            <w:vMerge w:val="restart"/>
          </w:tcPr>
          <w:p w:rsidR="00AE2E82" w:rsidRPr="00B95554" w:rsidRDefault="00AE2E82" w:rsidP="006B72C9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95554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48" w:type="dxa"/>
            <w:vMerge w:val="restart"/>
          </w:tcPr>
          <w:p w:rsidR="00AE2E82" w:rsidRPr="00B95554" w:rsidRDefault="00AE2E82" w:rsidP="006B72C9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95554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701" w:type="dxa"/>
            <w:vMerge w:val="restart"/>
          </w:tcPr>
          <w:p w:rsidR="00AE2E82" w:rsidRPr="00B95554" w:rsidRDefault="00AE2E82" w:rsidP="006B72C9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95554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E2E82" w:rsidRPr="00BB46A0" w:rsidTr="00AE2E82">
        <w:trPr>
          <w:trHeight w:val="264"/>
        </w:trPr>
        <w:tc>
          <w:tcPr>
            <w:tcW w:w="2157" w:type="dxa"/>
            <w:vMerge/>
          </w:tcPr>
          <w:p w:rsidR="00AE2E82" w:rsidRPr="00BB46A0" w:rsidRDefault="00AE2E82" w:rsidP="006B72C9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748" w:type="dxa"/>
            <w:vMerge/>
          </w:tcPr>
          <w:p w:rsidR="00AE2E82" w:rsidRPr="00BB46A0" w:rsidRDefault="00AE2E82" w:rsidP="006B72C9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E2E82" w:rsidRPr="00BB46A0" w:rsidRDefault="00AE2E82" w:rsidP="006B72C9">
            <w:pPr>
              <w:shd w:val="clear" w:color="auto" w:fill="FFFFFF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AE2E82" w:rsidRPr="00BB46A0" w:rsidTr="00AE2E82">
        <w:trPr>
          <w:trHeight w:val="143"/>
        </w:trPr>
        <w:tc>
          <w:tcPr>
            <w:tcW w:w="2157" w:type="dxa"/>
          </w:tcPr>
          <w:p w:rsidR="00AE2E82" w:rsidRPr="00B95554" w:rsidRDefault="00AE2E82" w:rsidP="006B72C9">
            <w:pPr>
              <w:rPr>
                <w:spacing w:val="-2"/>
                <w:sz w:val="20"/>
                <w:szCs w:val="20"/>
              </w:rPr>
            </w:pPr>
            <w:r w:rsidRPr="00B95554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48" w:type="dxa"/>
          </w:tcPr>
          <w:p w:rsidR="00AE2E82" w:rsidRPr="00BB46A0" w:rsidRDefault="00AE2E82" w:rsidP="006B72C9">
            <w:pPr>
              <w:jc w:val="both"/>
              <w:rPr>
                <w:color w:val="FF0000"/>
                <w:spacing w:val="-2"/>
                <w:sz w:val="20"/>
                <w:szCs w:val="20"/>
              </w:rPr>
            </w:pPr>
            <w:proofErr w:type="gramStart"/>
            <w:r w:rsidRPr="00B95554">
              <w:rPr>
                <w:spacing w:val="-2"/>
                <w:sz w:val="20"/>
                <w:szCs w:val="20"/>
              </w:rPr>
              <w:t>Наименования профессий рабочих, по которым   предусмотрено присвоение 1, 2 и 3 квалификационных разрядов в соответствии с Единым тарифно-квалификационным справочником работ и профессий рабочих</w:t>
            </w:r>
            <w:r w:rsidRPr="00BB46A0">
              <w:rPr>
                <w:color w:val="FF0000"/>
                <w:spacing w:val="-2"/>
                <w:sz w:val="20"/>
                <w:szCs w:val="20"/>
              </w:rPr>
              <w:t xml:space="preserve">: </w:t>
            </w:r>
            <w:r w:rsidRPr="00B95554">
              <w:rPr>
                <w:spacing w:val="-2"/>
                <w:sz w:val="20"/>
                <w:szCs w:val="20"/>
              </w:rPr>
              <w:t>гардеробщик; грузчик; дворник;</w:t>
            </w:r>
            <w:r w:rsidRPr="00BB46A0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B95554">
              <w:rPr>
                <w:spacing w:val="-2"/>
                <w:sz w:val="20"/>
                <w:szCs w:val="20"/>
              </w:rPr>
              <w:t>дезинфектор; истопник; кладовщик; конюх; садовник; сторож</w:t>
            </w:r>
            <w:r w:rsidRPr="00BB46A0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B95554">
              <w:rPr>
                <w:spacing w:val="-2"/>
                <w:sz w:val="20"/>
                <w:szCs w:val="20"/>
              </w:rPr>
              <w:t>(вахтер);</w:t>
            </w:r>
            <w:r w:rsidRPr="00BB46A0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B95554">
              <w:rPr>
                <w:spacing w:val="-2"/>
                <w:sz w:val="20"/>
                <w:szCs w:val="20"/>
              </w:rPr>
              <w:t>уборщик производственных помещений; уборщик служебных помещений; подсобный рабочий; киномеханик;</w:t>
            </w:r>
            <w:r w:rsidRPr="00BB46A0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B95554">
              <w:rPr>
                <w:spacing w:val="-2"/>
                <w:sz w:val="20"/>
                <w:szCs w:val="20"/>
              </w:rPr>
              <w:t>машинист по стирке и ремонту спецодежды; слесарь-сантехник; плотник (столяр);</w:t>
            </w:r>
            <w:proofErr w:type="gramEnd"/>
            <w:r w:rsidRPr="00B95554">
              <w:rPr>
                <w:spacing w:val="-2"/>
                <w:sz w:val="20"/>
                <w:szCs w:val="20"/>
              </w:rPr>
              <w:t xml:space="preserve"> кастелянша; оператор заправочной станции</w:t>
            </w:r>
          </w:p>
        </w:tc>
        <w:tc>
          <w:tcPr>
            <w:tcW w:w="1701" w:type="dxa"/>
            <w:vAlign w:val="center"/>
          </w:tcPr>
          <w:p w:rsidR="00AE2E82" w:rsidRPr="00B95554" w:rsidRDefault="00AE2E82" w:rsidP="006B72C9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B95554">
              <w:rPr>
                <w:spacing w:val="-2"/>
                <w:sz w:val="20"/>
                <w:szCs w:val="20"/>
              </w:rPr>
              <w:t>7 800</w:t>
            </w:r>
          </w:p>
        </w:tc>
      </w:tr>
    </w:tbl>
    <w:p w:rsidR="00AE2E82" w:rsidRDefault="00AE2E82" w:rsidP="006B72C9">
      <w:pPr>
        <w:shd w:val="clear" w:color="auto" w:fill="FFFFFF"/>
        <w:jc w:val="center"/>
        <w:rPr>
          <w:bCs/>
          <w:spacing w:val="-2"/>
          <w:sz w:val="28"/>
          <w:szCs w:val="28"/>
        </w:rPr>
      </w:pPr>
    </w:p>
    <w:p w:rsidR="00AE2E82" w:rsidRDefault="00AE2E82" w:rsidP="006B72C9">
      <w:pPr>
        <w:shd w:val="clear" w:color="auto" w:fill="FFFFFF"/>
        <w:jc w:val="center"/>
        <w:rPr>
          <w:bCs/>
          <w:spacing w:val="-2"/>
          <w:sz w:val="28"/>
          <w:szCs w:val="28"/>
        </w:rPr>
      </w:pPr>
      <w:r w:rsidRPr="00B95554">
        <w:rPr>
          <w:bCs/>
          <w:spacing w:val="-2"/>
          <w:sz w:val="28"/>
          <w:szCs w:val="28"/>
        </w:rPr>
        <w:t xml:space="preserve">2. Профессиональная квалификационная группа должностей рабочих </w:t>
      </w:r>
    </w:p>
    <w:p w:rsidR="00AE2E82" w:rsidRPr="00B95554" w:rsidRDefault="00AE2E82" w:rsidP="006B72C9">
      <w:pPr>
        <w:shd w:val="clear" w:color="auto" w:fill="FFFFFF"/>
        <w:jc w:val="center"/>
        <w:rPr>
          <w:bCs/>
          <w:spacing w:val="-2"/>
          <w:sz w:val="28"/>
          <w:szCs w:val="28"/>
        </w:rPr>
      </w:pPr>
      <w:r w:rsidRPr="00B95554">
        <w:rPr>
          <w:bCs/>
          <w:spacing w:val="-2"/>
          <w:sz w:val="28"/>
          <w:szCs w:val="28"/>
        </w:rPr>
        <w:t>второго уровня (№ 248н)</w:t>
      </w:r>
    </w:p>
    <w:tbl>
      <w:tblPr>
        <w:tblW w:w="9606" w:type="dxa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093"/>
        <w:gridCol w:w="5812"/>
        <w:gridCol w:w="1701"/>
      </w:tblGrid>
      <w:tr w:rsidR="00AE2E82" w:rsidRPr="00BB46A0" w:rsidTr="00AE2E82">
        <w:trPr>
          <w:trHeight w:val="264"/>
        </w:trPr>
        <w:tc>
          <w:tcPr>
            <w:tcW w:w="2093" w:type="dxa"/>
            <w:vMerge w:val="restart"/>
          </w:tcPr>
          <w:p w:rsidR="00AE2E82" w:rsidRPr="00B95554" w:rsidRDefault="00AE2E82" w:rsidP="006B72C9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95554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812" w:type="dxa"/>
            <w:vMerge w:val="restart"/>
          </w:tcPr>
          <w:p w:rsidR="00AE2E82" w:rsidRPr="00B95554" w:rsidRDefault="00AE2E82" w:rsidP="006B72C9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95554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701" w:type="dxa"/>
            <w:vMerge w:val="restart"/>
          </w:tcPr>
          <w:p w:rsidR="00AE2E82" w:rsidRPr="00B95554" w:rsidRDefault="00AE2E82" w:rsidP="006B72C9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95554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E2E82" w:rsidRPr="00BB46A0" w:rsidTr="00AE2E82">
        <w:trPr>
          <w:trHeight w:val="264"/>
        </w:trPr>
        <w:tc>
          <w:tcPr>
            <w:tcW w:w="2093" w:type="dxa"/>
            <w:vMerge/>
          </w:tcPr>
          <w:p w:rsidR="00AE2E82" w:rsidRPr="00BB46A0" w:rsidRDefault="00AE2E82" w:rsidP="006B72C9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812" w:type="dxa"/>
            <w:vMerge/>
          </w:tcPr>
          <w:p w:rsidR="00AE2E82" w:rsidRPr="00BB46A0" w:rsidRDefault="00AE2E82" w:rsidP="006B72C9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E2E82" w:rsidRPr="00BB46A0" w:rsidRDefault="00AE2E82" w:rsidP="006B72C9">
            <w:pPr>
              <w:shd w:val="clear" w:color="auto" w:fill="FFFFFF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AE2E82" w:rsidRPr="00BB46A0" w:rsidTr="00AE2E82">
        <w:trPr>
          <w:trHeight w:val="557"/>
        </w:trPr>
        <w:tc>
          <w:tcPr>
            <w:tcW w:w="2093" w:type="dxa"/>
          </w:tcPr>
          <w:p w:rsidR="00AE2E82" w:rsidRPr="00B95554" w:rsidRDefault="00AE2E82" w:rsidP="006B72C9">
            <w:pPr>
              <w:rPr>
                <w:spacing w:val="-2"/>
                <w:sz w:val="20"/>
                <w:szCs w:val="20"/>
              </w:rPr>
            </w:pPr>
            <w:r w:rsidRPr="00B95554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812" w:type="dxa"/>
          </w:tcPr>
          <w:p w:rsidR="00AE2E82" w:rsidRPr="00BB46A0" w:rsidRDefault="00AE2E82" w:rsidP="006B72C9">
            <w:pPr>
              <w:jc w:val="both"/>
              <w:rPr>
                <w:color w:val="FF0000"/>
                <w:spacing w:val="-2"/>
                <w:sz w:val="20"/>
                <w:szCs w:val="20"/>
              </w:rPr>
            </w:pPr>
            <w:r w:rsidRPr="00B95554">
              <w:rPr>
                <w:spacing w:val="-2"/>
                <w:sz w:val="20"/>
                <w:szCs w:val="20"/>
              </w:rPr>
              <w:t>Наименования профессий рабочих, по которым предусмотрено присвоение 4 и 5 квалификационных разрядов в соответствии с Единым тарифно-квалификационным справочником работ и профессий рабочих: водитель автомобиля; оператор электронно-вычислительных и вычислительных  машин; электромонтер по ремонту и обслуживанию электрооборудования; повар; рабочий по комплексному обслуживанию и ремонту зданий</w:t>
            </w:r>
          </w:p>
        </w:tc>
        <w:tc>
          <w:tcPr>
            <w:tcW w:w="1701" w:type="dxa"/>
            <w:vAlign w:val="center"/>
          </w:tcPr>
          <w:p w:rsidR="00AE2E82" w:rsidRPr="00B95554" w:rsidRDefault="00AE2E82" w:rsidP="006B72C9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B95554">
              <w:rPr>
                <w:spacing w:val="-2"/>
                <w:sz w:val="20"/>
                <w:szCs w:val="20"/>
              </w:rPr>
              <w:t>7 900</w:t>
            </w:r>
          </w:p>
        </w:tc>
      </w:tr>
      <w:tr w:rsidR="00AE2E82" w:rsidRPr="00BB46A0" w:rsidTr="00AE2E82">
        <w:trPr>
          <w:trHeight w:val="143"/>
        </w:trPr>
        <w:tc>
          <w:tcPr>
            <w:tcW w:w="2093" w:type="dxa"/>
          </w:tcPr>
          <w:p w:rsidR="00AE2E82" w:rsidRPr="00B95554" w:rsidRDefault="00AE2E82" w:rsidP="006B72C9">
            <w:pPr>
              <w:rPr>
                <w:spacing w:val="-2"/>
                <w:sz w:val="20"/>
                <w:szCs w:val="20"/>
              </w:rPr>
            </w:pPr>
            <w:r w:rsidRPr="00B95554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812" w:type="dxa"/>
          </w:tcPr>
          <w:p w:rsidR="00AE2E82" w:rsidRPr="00B95554" w:rsidRDefault="00AE2E82" w:rsidP="006B72C9">
            <w:pPr>
              <w:jc w:val="both"/>
              <w:rPr>
                <w:spacing w:val="-2"/>
                <w:sz w:val="20"/>
                <w:szCs w:val="20"/>
              </w:rPr>
            </w:pPr>
            <w:r w:rsidRPr="00B95554">
              <w:rPr>
                <w:spacing w:val="-2"/>
                <w:sz w:val="20"/>
                <w:szCs w:val="20"/>
              </w:rPr>
              <w:t>Наименования профессий рабочих, по которым предусмотрено присвоение 6 и 7 квалификационных разрядов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701" w:type="dxa"/>
            <w:vAlign w:val="center"/>
          </w:tcPr>
          <w:p w:rsidR="00AE2E82" w:rsidRPr="00B95554" w:rsidRDefault="00AE2E82" w:rsidP="006B72C9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B95554">
              <w:rPr>
                <w:spacing w:val="-2"/>
                <w:sz w:val="20"/>
                <w:szCs w:val="20"/>
              </w:rPr>
              <w:t>7 950</w:t>
            </w:r>
          </w:p>
        </w:tc>
      </w:tr>
      <w:tr w:rsidR="00AE2E82" w:rsidRPr="00BB46A0" w:rsidTr="00AE2E82">
        <w:trPr>
          <w:trHeight w:val="143"/>
        </w:trPr>
        <w:tc>
          <w:tcPr>
            <w:tcW w:w="2093" w:type="dxa"/>
          </w:tcPr>
          <w:p w:rsidR="00AE2E82" w:rsidRPr="00B95554" w:rsidRDefault="00AE2E82" w:rsidP="006B72C9">
            <w:pPr>
              <w:rPr>
                <w:spacing w:val="-2"/>
                <w:sz w:val="20"/>
                <w:szCs w:val="20"/>
              </w:rPr>
            </w:pPr>
            <w:r w:rsidRPr="00B95554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812" w:type="dxa"/>
          </w:tcPr>
          <w:p w:rsidR="00AE2E82" w:rsidRPr="00B95554" w:rsidRDefault="00AE2E82" w:rsidP="006B72C9">
            <w:pPr>
              <w:jc w:val="both"/>
              <w:rPr>
                <w:spacing w:val="-2"/>
                <w:sz w:val="20"/>
                <w:szCs w:val="20"/>
              </w:rPr>
            </w:pPr>
            <w:r w:rsidRPr="00B95554">
              <w:rPr>
                <w:spacing w:val="-2"/>
                <w:sz w:val="20"/>
                <w:szCs w:val="20"/>
              </w:rPr>
              <w:t>Наименования профессий рабочих, по которым предусмотрено присвоение 8 квалификационного разряда в соответствии с Единым тарифно-квалификационным справочником работ и профессий рабочих</w:t>
            </w:r>
          </w:p>
        </w:tc>
        <w:tc>
          <w:tcPr>
            <w:tcW w:w="1701" w:type="dxa"/>
            <w:vAlign w:val="center"/>
          </w:tcPr>
          <w:p w:rsidR="00AE2E82" w:rsidRPr="00B95554" w:rsidRDefault="00AE2E82" w:rsidP="006B72C9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B95554">
              <w:rPr>
                <w:spacing w:val="-2"/>
                <w:sz w:val="20"/>
                <w:szCs w:val="20"/>
              </w:rPr>
              <w:t>8 000</w:t>
            </w:r>
          </w:p>
        </w:tc>
      </w:tr>
      <w:tr w:rsidR="00AE2E82" w:rsidRPr="008B06EA" w:rsidTr="00AE2E82">
        <w:trPr>
          <w:trHeight w:val="143"/>
        </w:trPr>
        <w:tc>
          <w:tcPr>
            <w:tcW w:w="2093" w:type="dxa"/>
          </w:tcPr>
          <w:p w:rsidR="00AE2E82" w:rsidRPr="008B06EA" w:rsidRDefault="00AE2E82" w:rsidP="006B72C9">
            <w:pPr>
              <w:rPr>
                <w:spacing w:val="-2"/>
                <w:sz w:val="20"/>
                <w:szCs w:val="20"/>
              </w:rPr>
            </w:pPr>
            <w:r w:rsidRPr="008B06EA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812" w:type="dxa"/>
          </w:tcPr>
          <w:p w:rsidR="00AE2E82" w:rsidRPr="008B06EA" w:rsidRDefault="00AE2E82" w:rsidP="006B72C9">
            <w:pPr>
              <w:jc w:val="both"/>
              <w:rPr>
                <w:spacing w:val="-2"/>
                <w:sz w:val="20"/>
                <w:szCs w:val="20"/>
              </w:rPr>
            </w:pPr>
            <w:r w:rsidRPr="008B06EA">
              <w:rPr>
                <w:spacing w:val="-2"/>
                <w:sz w:val="20"/>
                <w:szCs w:val="20"/>
              </w:rPr>
              <w:t>Наименования профессий рабочих, предусмотренных 1-3 квалификационными уровнями настоящей профессиональной квалификационной группы, выполняющих важные (особо важные) и ответственные (особо ответственные) работы</w:t>
            </w:r>
          </w:p>
        </w:tc>
        <w:tc>
          <w:tcPr>
            <w:tcW w:w="1701" w:type="dxa"/>
            <w:vAlign w:val="center"/>
          </w:tcPr>
          <w:p w:rsidR="00AE2E82" w:rsidRPr="008B06EA" w:rsidRDefault="00AE2E82" w:rsidP="006B72C9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8B06EA">
              <w:rPr>
                <w:spacing w:val="-2"/>
                <w:sz w:val="20"/>
                <w:szCs w:val="20"/>
              </w:rPr>
              <w:t>8 050</w:t>
            </w:r>
          </w:p>
        </w:tc>
      </w:tr>
    </w:tbl>
    <w:p w:rsidR="00AE2E82" w:rsidRDefault="00AE2E82" w:rsidP="006B72C9">
      <w:pPr>
        <w:shd w:val="clear" w:color="auto" w:fill="FFFFFF"/>
        <w:spacing w:before="168"/>
        <w:rPr>
          <w:bCs/>
          <w:color w:val="FF0000"/>
          <w:spacing w:val="-2"/>
          <w:sz w:val="28"/>
          <w:szCs w:val="28"/>
        </w:rPr>
      </w:pPr>
    </w:p>
    <w:p w:rsidR="006B72C9" w:rsidRPr="00BB46A0" w:rsidRDefault="006B72C9" w:rsidP="006B72C9">
      <w:pPr>
        <w:shd w:val="clear" w:color="auto" w:fill="FFFFFF"/>
        <w:spacing w:before="168"/>
        <w:rPr>
          <w:bCs/>
          <w:color w:val="FF0000"/>
          <w:spacing w:val="-2"/>
          <w:sz w:val="28"/>
          <w:szCs w:val="28"/>
        </w:rPr>
      </w:pPr>
    </w:p>
    <w:p w:rsidR="00AE2E82" w:rsidRDefault="00AE2E82" w:rsidP="006B72C9">
      <w:pPr>
        <w:shd w:val="clear" w:color="auto" w:fill="FFFFFF"/>
        <w:jc w:val="center"/>
        <w:rPr>
          <w:bCs/>
          <w:spacing w:val="-2"/>
          <w:sz w:val="28"/>
          <w:szCs w:val="28"/>
        </w:rPr>
      </w:pPr>
      <w:r w:rsidRPr="008B06EA">
        <w:rPr>
          <w:bCs/>
          <w:spacing w:val="-2"/>
          <w:sz w:val="28"/>
          <w:szCs w:val="28"/>
        </w:rPr>
        <w:t xml:space="preserve">3. Профессиональная квалификационная группа должностей служащих </w:t>
      </w:r>
    </w:p>
    <w:p w:rsidR="00AE2E82" w:rsidRDefault="00AE2E82" w:rsidP="006B72C9">
      <w:pPr>
        <w:shd w:val="clear" w:color="auto" w:fill="FFFFFF"/>
        <w:jc w:val="center"/>
        <w:rPr>
          <w:bCs/>
          <w:spacing w:val="-2"/>
          <w:sz w:val="28"/>
          <w:szCs w:val="28"/>
        </w:rPr>
      </w:pPr>
      <w:r w:rsidRPr="008B06EA">
        <w:rPr>
          <w:bCs/>
          <w:spacing w:val="-2"/>
          <w:sz w:val="28"/>
          <w:szCs w:val="28"/>
        </w:rPr>
        <w:t>первого уровня (№ 247н)</w:t>
      </w:r>
    </w:p>
    <w:tbl>
      <w:tblPr>
        <w:tblpPr w:leftFromText="180" w:rightFromText="180" w:vertAnchor="text" w:horzAnchor="margin" w:tblpXSpec="center" w:tblpY="160"/>
        <w:tblW w:w="97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12"/>
        <w:gridCol w:w="5969"/>
        <w:gridCol w:w="1701"/>
      </w:tblGrid>
      <w:tr w:rsidR="00AE2E82" w:rsidRPr="008B06EA" w:rsidTr="00AE2E82">
        <w:trPr>
          <w:trHeight w:val="264"/>
        </w:trPr>
        <w:tc>
          <w:tcPr>
            <w:tcW w:w="2112" w:type="dxa"/>
            <w:vMerge w:val="restart"/>
          </w:tcPr>
          <w:p w:rsidR="00AE2E82" w:rsidRPr="008B06EA" w:rsidRDefault="00AE2E82" w:rsidP="006B72C9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8B06EA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969" w:type="dxa"/>
            <w:vMerge w:val="restart"/>
          </w:tcPr>
          <w:p w:rsidR="00AE2E82" w:rsidRPr="008B06EA" w:rsidRDefault="00AE2E82" w:rsidP="006B72C9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8B06EA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701" w:type="dxa"/>
            <w:vMerge w:val="restart"/>
          </w:tcPr>
          <w:p w:rsidR="00AE2E82" w:rsidRPr="008B06EA" w:rsidRDefault="00AE2E82" w:rsidP="006B72C9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8B06EA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E2E82" w:rsidRPr="008B06EA" w:rsidTr="00AE2E82">
        <w:trPr>
          <w:trHeight w:val="264"/>
        </w:trPr>
        <w:tc>
          <w:tcPr>
            <w:tcW w:w="2112" w:type="dxa"/>
            <w:vMerge/>
          </w:tcPr>
          <w:p w:rsidR="00AE2E82" w:rsidRPr="008B06EA" w:rsidRDefault="00AE2E82" w:rsidP="006B72C9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69" w:type="dxa"/>
            <w:vMerge/>
          </w:tcPr>
          <w:p w:rsidR="00AE2E82" w:rsidRPr="008B06EA" w:rsidRDefault="00AE2E82" w:rsidP="006B72C9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E2E82" w:rsidRPr="008B06EA" w:rsidRDefault="00AE2E82" w:rsidP="006B72C9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AE2E82" w:rsidRPr="008B06EA" w:rsidTr="00AE2E82">
        <w:trPr>
          <w:trHeight w:val="143"/>
        </w:trPr>
        <w:tc>
          <w:tcPr>
            <w:tcW w:w="2112" w:type="dxa"/>
          </w:tcPr>
          <w:p w:rsidR="00AE2E82" w:rsidRPr="008B06EA" w:rsidRDefault="00AE2E82" w:rsidP="006B72C9">
            <w:pPr>
              <w:rPr>
                <w:spacing w:val="-2"/>
                <w:sz w:val="20"/>
                <w:szCs w:val="20"/>
              </w:rPr>
            </w:pPr>
            <w:r w:rsidRPr="008B06EA">
              <w:rPr>
                <w:spacing w:val="-2"/>
                <w:sz w:val="20"/>
                <w:szCs w:val="20"/>
              </w:rPr>
              <w:lastRenderedPageBreak/>
              <w:t>1 квалификационный уровень</w:t>
            </w:r>
          </w:p>
        </w:tc>
        <w:tc>
          <w:tcPr>
            <w:tcW w:w="5969" w:type="dxa"/>
          </w:tcPr>
          <w:p w:rsidR="00AE2E82" w:rsidRPr="008B06EA" w:rsidRDefault="00AE2E82" w:rsidP="006B72C9">
            <w:pPr>
              <w:jc w:val="both"/>
              <w:rPr>
                <w:spacing w:val="-2"/>
                <w:sz w:val="20"/>
                <w:szCs w:val="20"/>
              </w:rPr>
            </w:pPr>
            <w:proofErr w:type="gramStart"/>
            <w:r w:rsidRPr="008B06EA">
              <w:rPr>
                <w:spacing w:val="-2"/>
                <w:sz w:val="20"/>
                <w:szCs w:val="20"/>
              </w:rPr>
              <w:t>Делопроизводитель; машинистка; секретарь; секретарь-машинистка; паспортист; кассир; архивариус; дежурный по общежитию; комендант; калькулятор; оператор по диспетчерскому обслуживанию лифтов</w:t>
            </w:r>
            <w:proofErr w:type="gramEnd"/>
          </w:p>
        </w:tc>
        <w:tc>
          <w:tcPr>
            <w:tcW w:w="1701" w:type="dxa"/>
            <w:vAlign w:val="center"/>
          </w:tcPr>
          <w:p w:rsidR="00AE2E82" w:rsidRPr="008B06EA" w:rsidRDefault="00AE2E82" w:rsidP="006B72C9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8B06EA">
              <w:rPr>
                <w:spacing w:val="-2"/>
                <w:sz w:val="20"/>
                <w:szCs w:val="20"/>
              </w:rPr>
              <w:t>7 900</w:t>
            </w:r>
          </w:p>
        </w:tc>
      </w:tr>
    </w:tbl>
    <w:p w:rsidR="00AE2E82" w:rsidRDefault="00AE2E82" w:rsidP="006B72C9">
      <w:pPr>
        <w:shd w:val="clear" w:color="auto" w:fill="FFFFFF"/>
        <w:jc w:val="center"/>
        <w:rPr>
          <w:bCs/>
          <w:spacing w:val="-2"/>
          <w:sz w:val="28"/>
          <w:szCs w:val="28"/>
        </w:rPr>
      </w:pPr>
    </w:p>
    <w:p w:rsidR="00AE2E82" w:rsidRDefault="00AE2E82" w:rsidP="006B72C9">
      <w:pPr>
        <w:shd w:val="clear" w:color="auto" w:fill="FFFFFF"/>
        <w:jc w:val="center"/>
        <w:rPr>
          <w:bCs/>
          <w:spacing w:val="-2"/>
          <w:sz w:val="28"/>
          <w:szCs w:val="28"/>
        </w:rPr>
      </w:pPr>
      <w:r w:rsidRPr="008B06EA">
        <w:rPr>
          <w:bCs/>
          <w:spacing w:val="-2"/>
          <w:sz w:val="28"/>
          <w:szCs w:val="28"/>
        </w:rPr>
        <w:t xml:space="preserve">4. Профессиональная квалификационная группа должностей служащих </w:t>
      </w:r>
    </w:p>
    <w:p w:rsidR="00AE2E82" w:rsidRPr="008B06EA" w:rsidRDefault="00AE2E82" w:rsidP="006B72C9">
      <w:pPr>
        <w:shd w:val="clear" w:color="auto" w:fill="FFFFFF"/>
        <w:jc w:val="center"/>
        <w:rPr>
          <w:bCs/>
          <w:spacing w:val="-2"/>
          <w:sz w:val="28"/>
          <w:szCs w:val="28"/>
        </w:rPr>
      </w:pPr>
      <w:r w:rsidRPr="008B06EA">
        <w:rPr>
          <w:bCs/>
          <w:spacing w:val="-2"/>
          <w:sz w:val="28"/>
          <w:szCs w:val="28"/>
        </w:rPr>
        <w:t>второго уровня (№ 247н)</w:t>
      </w:r>
    </w:p>
    <w:tbl>
      <w:tblPr>
        <w:tblW w:w="9969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99"/>
        <w:gridCol w:w="5969"/>
        <w:gridCol w:w="1701"/>
      </w:tblGrid>
      <w:tr w:rsidR="00AE2E82" w:rsidRPr="00BB46A0" w:rsidTr="00AE2E82">
        <w:trPr>
          <w:trHeight w:val="264"/>
        </w:trPr>
        <w:tc>
          <w:tcPr>
            <w:tcW w:w="2299" w:type="dxa"/>
            <w:vMerge w:val="restart"/>
          </w:tcPr>
          <w:p w:rsidR="00AE2E82" w:rsidRPr="008B06EA" w:rsidRDefault="00AE2E82" w:rsidP="006B72C9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8B06EA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969" w:type="dxa"/>
            <w:vMerge w:val="restart"/>
          </w:tcPr>
          <w:p w:rsidR="00AE2E82" w:rsidRPr="008B06EA" w:rsidRDefault="00AE2E82" w:rsidP="006B72C9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8B06EA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701" w:type="dxa"/>
            <w:vMerge w:val="restart"/>
          </w:tcPr>
          <w:p w:rsidR="00AE2E82" w:rsidRPr="008B06EA" w:rsidRDefault="00AE2E82" w:rsidP="006B72C9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8B06EA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E2E82" w:rsidRPr="00BB46A0" w:rsidTr="00AE2E82">
        <w:trPr>
          <w:trHeight w:val="264"/>
        </w:trPr>
        <w:tc>
          <w:tcPr>
            <w:tcW w:w="2299" w:type="dxa"/>
            <w:vMerge/>
          </w:tcPr>
          <w:p w:rsidR="00AE2E82" w:rsidRPr="008B06EA" w:rsidRDefault="00AE2E82" w:rsidP="006B72C9">
            <w:pPr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69" w:type="dxa"/>
            <w:vMerge/>
          </w:tcPr>
          <w:p w:rsidR="00AE2E82" w:rsidRPr="00BB46A0" w:rsidRDefault="00AE2E82" w:rsidP="006B72C9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E2E82" w:rsidRPr="00BB46A0" w:rsidRDefault="00AE2E82" w:rsidP="006B72C9">
            <w:pPr>
              <w:shd w:val="clear" w:color="auto" w:fill="FFFFFF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AE2E82" w:rsidRPr="00BB46A0" w:rsidTr="00AE2E82">
        <w:trPr>
          <w:trHeight w:val="143"/>
        </w:trPr>
        <w:tc>
          <w:tcPr>
            <w:tcW w:w="2299" w:type="dxa"/>
          </w:tcPr>
          <w:p w:rsidR="00AE2E82" w:rsidRPr="008B06EA" w:rsidRDefault="00AE2E82" w:rsidP="006B72C9">
            <w:pPr>
              <w:ind w:right="-295"/>
              <w:rPr>
                <w:spacing w:val="-2"/>
                <w:sz w:val="20"/>
                <w:szCs w:val="20"/>
              </w:rPr>
            </w:pPr>
            <w:r w:rsidRPr="008B06E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969" w:type="dxa"/>
          </w:tcPr>
          <w:p w:rsidR="00AE2E82" w:rsidRPr="008B06EA" w:rsidRDefault="00AE2E82" w:rsidP="006B72C9">
            <w:pPr>
              <w:jc w:val="both"/>
              <w:rPr>
                <w:spacing w:val="-2"/>
                <w:sz w:val="20"/>
                <w:szCs w:val="20"/>
              </w:rPr>
            </w:pPr>
            <w:r w:rsidRPr="008B06EA">
              <w:rPr>
                <w:spacing w:val="-2"/>
                <w:sz w:val="20"/>
                <w:szCs w:val="20"/>
              </w:rPr>
              <w:t xml:space="preserve">Администратор; инспектор по кадрам; лаборант; техник; художник; специалист по работе с молодежью </w:t>
            </w:r>
          </w:p>
        </w:tc>
        <w:tc>
          <w:tcPr>
            <w:tcW w:w="1701" w:type="dxa"/>
            <w:vAlign w:val="center"/>
          </w:tcPr>
          <w:p w:rsidR="00AE2E82" w:rsidRPr="008B06EA" w:rsidRDefault="00AE2E82" w:rsidP="006B72C9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8B06EA">
              <w:rPr>
                <w:spacing w:val="-2"/>
                <w:sz w:val="20"/>
                <w:szCs w:val="20"/>
              </w:rPr>
              <w:t>7 950</w:t>
            </w:r>
          </w:p>
        </w:tc>
      </w:tr>
      <w:tr w:rsidR="00AE2E82" w:rsidRPr="00BB46A0" w:rsidTr="00AE2E82">
        <w:trPr>
          <w:trHeight w:val="555"/>
        </w:trPr>
        <w:tc>
          <w:tcPr>
            <w:tcW w:w="2299" w:type="dxa"/>
          </w:tcPr>
          <w:p w:rsidR="00AE2E82" w:rsidRPr="008B06EA" w:rsidRDefault="00AE2E82" w:rsidP="006B72C9">
            <w:pPr>
              <w:rPr>
                <w:spacing w:val="-2"/>
                <w:sz w:val="20"/>
                <w:szCs w:val="20"/>
              </w:rPr>
            </w:pPr>
            <w:r w:rsidRPr="008B06EA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969" w:type="dxa"/>
          </w:tcPr>
          <w:p w:rsidR="00AE2E82" w:rsidRPr="008B06EA" w:rsidRDefault="00AE2E82" w:rsidP="006B72C9">
            <w:pPr>
              <w:jc w:val="both"/>
              <w:rPr>
                <w:spacing w:val="-2"/>
                <w:sz w:val="20"/>
                <w:szCs w:val="20"/>
              </w:rPr>
            </w:pPr>
            <w:r w:rsidRPr="008B06EA">
              <w:rPr>
                <w:spacing w:val="-2"/>
                <w:sz w:val="20"/>
                <w:szCs w:val="20"/>
              </w:rPr>
              <w:t>Заведующий архивом; заведующий складом; заведующий хозяйством</w:t>
            </w:r>
          </w:p>
        </w:tc>
        <w:tc>
          <w:tcPr>
            <w:tcW w:w="1701" w:type="dxa"/>
            <w:vAlign w:val="center"/>
          </w:tcPr>
          <w:p w:rsidR="00AE2E82" w:rsidRPr="008B06EA" w:rsidRDefault="00AE2E82" w:rsidP="006B72C9">
            <w:pPr>
              <w:jc w:val="center"/>
              <w:rPr>
                <w:spacing w:val="-2"/>
                <w:sz w:val="20"/>
                <w:szCs w:val="20"/>
              </w:rPr>
            </w:pPr>
            <w:r w:rsidRPr="008B06EA">
              <w:rPr>
                <w:spacing w:val="-2"/>
                <w:sz w:val="20"/>
                <w:szCs w:val="20"/>
              </w:rPr>
              <w:t>8 000</w:t>
            </w:r>
          </w:p>
        </w:tc>
      </w:tr>
      <w:tr w:rsidR="00AE2E82" w:rsidRPr="00BB46A0" w:rsidTr="00AE2E82">
        <w:trPr>
          <w:trHeight w:val="338"/>
        </w:trPr>
        <w:tc>
          <w:tcPr>
            <w:tcW w:w="2299" w:type="dxa"/>
          </w:tcPr>
          <w:p w:rsidR="00AE2E82" w:rsidRPr="008B06EA" w:rsidRDefault="00AE2E82" w:rsidP="006B72C9">
            <w:pPr>
              <w:rPr>
                <w:spacing w:val="-2"/>
                <w:sz w:val="20"/>
                <w:szCs w:val="20"/>
              </w:rPr>
            </w:pPr>
            <w:r w:rsidRPr="008B06EA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969" w:type="dxa"/>
          </w:tcPr>
          <w:p w:rsidR="00AE2E82" w:rsidRPr="008B06EA" w:rsidRDefault="00AE2E82" w:rsidP="006B72C9">
            <w:pPr>
              <w:jc w:val="both"/>
              <w:rPr>
                <w:spacing w:val="-2"/>
                <w:sz w:val="20"/>
                <w:szCs w:val="20"/>
              </w:rPr>
            </w:pPr>
            <w:r w:rsidRPr="008B06EA">
              <w:rPr>
                <w:spacing w:val="-2"/>
                <w:sz w:val="20"/>
                <w:szCs w:val="20"/>
              </w:rPr>
              <w:t>Заведующий общежитием; заведующий производством (шеф-повар); заведующий столовой</w:t>
            </w:r>
          </w:p>
        </w:tc>
        <w:tc>
          <w:tcPr>
            <w:tcW w:w="1701" w:type="dxa"/>
            <w:vAlign w:val="center"/>
          </w:tcPr>
          <w:p w:rsidR="00AE2E82" w:rsidRPr="008B06EA" w:rsidRDefault="00AE2E82" w:rsidP="006B72C9">
            <w:pPr>
              <w:jc w:val="center"/>
              <w:rPr>
                <w:spacing w:val="-2"/>
                <w:sz w:val="20"/>
                <w:szCs w:val="20"/>
              </w:rPr>
            </w:pPr>
            <w:r w:rsidRPr="008B06EA">
              <w:rPr>
                <w:spacing w:val="-2"/>
                <w:sz w:val="20"/>
                <w:szCs w:val="20"/>
              </w:rPr>
              <w:t>8 100</w:t>
            </w:r>
          </w:p>
        </w:tc>
      </w:tr>
      <w:tr w:rsidR="00AE2E82" w:rsidRPr="00BB46A0" w:rsidTr="00AE2E82">
        <w:trPr>
          <w:trHeight w:val="485"/>
        </w:trPr>
        <w:tc>
          <w:tcPr>
            <w:tcW w:w="2299" w:type="dxa"/>
          </w:tcPr>
          <w:p w:rsidR="00AE2E82" w:rsidRPr="008B06EA" w:rsidRDefault="00AE2E82" w:rsidP="006B72C9">
            <w:pPr>
              <w:rPr>
                <w:spacing w:val="-2"/>
                <w:sz w:val="20"/>
                <w:szCs w:val="20"/>
              </w:rPr>
            </w:pPr>
            <w:r w:rsidRPr="008B06EA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969" w:type="dxa"/>
          </w:tcPr>
          <w:p w:rsidR="00AE2E82" w:rsidRPr="008B06EA" w:rsidRDefault="00AE2E82" w:rsidP="006B72C9">
            <w:pPr>
              <w:jc w:val="both"/>
              <w:rPr>
                <w:spacing w:val="-2"/>
                <w:sz w:val="20"/>
                <w:szCs w:val="20"/>
              </w:rPr>
            </w:pPr>
            <w:r w:rsidRPr="008B06EA">
              <w:rPr>
                <w:spacing w:val="-2"/>
                <w:sz w:val="20"/>
                <w:szCs w:val="20"/>
              </w:rPr>
              <w:t>Механик</w:t>
            </w:r>
          </w:p>
        </w:tc>
        <w:tc>
          <w:tcPr>
            <w:tcW w:w="1701" w:type="dxa"/>
            <w:vAlign w:val="center"/>
          </w:tcPr>
          <w:p w:rsidR="00AE2E82" w:rsidRPr="008B06EA" w:rsidRDefault="00AE2E82" w:rsidP="006B72C9">
            <w:pPr>
              <w:jc w:val="center"/>
              <w:rPr>
                <w:spacing w:val="-2"/>
                <w:sz w:val="20"/>
                <w:szCs w:val="20"/>
              </w:rPr>
            </w:pPr>
            <w:r w:rsidRPr="008B06EA">
              <w:rPr>
                <w:spacing w:val="-2"/>
                <w:sz w:val="20"/>
                <w:szCs w:val="20"/>
              </w:rPr>
              <w:t>8 200</w:t>
            </w:r>
          </w:p>
        </w:tc>
      </w:tr>
    </w:tbl>
    <w:p w:rsidR="00AE2E82" w:rsidRDefault="00AE2E82" w:rsidP="006B72C9">
      <w:pPr>
        <w:shd w:val="clear" w:color="auto" w:fill="FFFFFF"/>
        <w:jc w:val="center"/>
        <w:rPr>
          <w:bCs/>
          <w:spacing w:val="-2"/>
          <w:sz w:val="28"/>
          <w:szCs w:val="28"/>
        </w:rPr>
      </w:pPr>
    </w:p>
    <w:p w:rsidR="00AE2E82" w:rsidRDefault="00AE2E82" w:rsidP="006B72C9">
      <w:pPr>
        <w:shd w:val="clear" w:color="auto" w:fill="FFFFFF"/>
        <w:jc w:val="center"/>
        <w:rPr>
          <w:bCs/>
          <w:spacing w:val="-2"/>
          <w:sz w:val="28"/>
          <w:szCs w:val="28"/>
        </w:rPr>
      </w:pPr>
      <w:r w:rsidRPr="008B06EA">
        <w:rPr>
          <w:bCs/>
          <w:spacing w:val="-2"/>
          <w:sz w:val="28"/>
          <w:szCs w:val="28"/>
        </w:rPr>
        <w:t xml:space="preserve">5. Профессиональная квалификационная группа должностей служащих </w:t>
      </w:r>
    </w:p>
    <w:p w:rsidR="00AE2E82" w:rsidRPr="008B06EA" w:rsidRDefault="00AE2E82" w:rsidP="006B72C9">
      <w:pPr>
        <w:shd w:val="clear" w:color="auto" w:fill="FFFFFF"/>
        <w:jc w:val="center"/>
        <w:rPr>
          <w:bCs/>
          <w:spacing w:val="-2"/>
          <w:sz w:val="28"/>
          <w:szCs w:val="28"/>
        </w:rPr>
      </w:pPr>
      <w:r w:rsidRPr="008B06EA">
        <w:rPr>
          <w:bCs/>
          <w:spacing w:val="-2"/>
          <w:sz w:val="28"/>
          <w:szCs w:val="28"/>
        </w:rPr>
        <w:t>третьего уровня (№ 247н)</w:t>
      </w:r>
    </w:p>
    <w:tbl>
      <w:tblPr>
        <w:tblW w:w="9969" w:type="dxa"/>
        <w:tblInd w:w="2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99"/>
        <w:gridCol w:w="5969"/>
        <w:gridCol w:w="1701"/>
      </w:tblGrid>
      <w:tr w:rsidR="00AE2E82" w:rsidRPr="008B06EA" w:rsidTr="00AE2E82">
        <w:trPr>
          <w:trHeight w:val="264"/>
        </w:trPr>
        <w:tc>
          <w:tcPr>
            <w:tcW w:w="2299" w:type="dxa"/>
            <w:vMerge w:val="restart"/>
          </w:tcPr>
          <w:p w:rsidR="00AE2E82" w:rsidRPr="008B06EA" w:rsidRDefault="00AE2E82" w:rsidP="006B72C9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8B06EA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969" w:type="dxa"/>
            <w:vMerge w:val="restart"/>
          </w:tcPr>
          <w:p w:rsidR="00AE2E82" w:rsidRPr="008B06EA" w:rsidRDefault="00AE2E82" w:rsidP="006B72C9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8B06EA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701" w:type="dxa"/>
            <w:vMerge w:val="restart"/>
          </w:tcPr>
          <w:p w:rsidR="00AE2E82" w:rsidRPr="008B06EA" w:rsidRDefault="00AE2E82" w:rsidP="006B72C9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8B06EA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E2E82" w:rsidRPr="008B06EA" w:rsidTr="00AE2E82">
        <w:trPr>
          <w:trHeight w:val="264"/>
        </w:trPr>
        <w:tc>
          <w:tcPr>
            <w:tcW w:w="2299" w:type="dxa"/>
            <w:vMerge/>
          </w:tcPr>
          <w:p w:rsidR="00AE2E82" w:rsidRPr="008B06EA" w:rsidRDefault="00AE2E82" w:rsidP="006B72C9">
            <w:pPr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69" w:type="dxa"/>
            <w:vMerge/>
          </w:tcPr>
          <w:p w:rsidR="00AE2E82" w:rsidRPr="008B06EA" w:rsidRDefault="00AE2E82" w:rsidP="006B72C9">
            <w:pPr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E2E82" w:rsidRPr="008B06EA" w:rsidRDefault="00AE2E82" w:rsidP="006B72C9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AE2E82" w:rsidRPr="00BB46A0" w:rsidTr="00AE2E82">
        <w:trPr>
          <w:trHeight w:val="143"/>
        </w:trPr>
        <w:tc>
          <w:tcPr>
            <w:tcW w:w="2299" w:type="dxa"/>
          </w:tcPr>
          <w:p w:rsidR="00AE2E82" w:rsidRPr="008B06EA" w:rsidRDefault="00AE2E82" w:rsidP="006B72C9">
            <w:pPr>
              <w:ind w:firstLine="34"/>
              <w:rPr>
                <w:spacing w:val="-2"/>
                <w:sz w:val="20"/>
                <w:szCs w:val="20"/>
              </w:rPr>
            </w:pPr>
            <w:r w:rsidRPr="008B06EA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969" w:type="dxa"/>
          </w:tcPr>
          <w:p w:rsidR="00AE2E82" w:rsidRPr="00BB46A0" w:rsidRDefault="00AE2E82" w:rsidP="006B72C9">
            <w:pPr>
              <w:ind w:firstLine="34"/>
              <w:jc w:val="both"/>
              <w:rPr>
                <w:color w:val="FF0000"/>
                <w:spacing w:val="-2"/>
                <w:sz w:val="20"/>
                <w:szCs w:val="20"/>
              </w:rPr>
            </w:pPr>
            <w:proofErr w:type="gramStart"/>
            <w:r w:rsidRPr="008B06EA">
              <w:rPr>
                <w:spacing w:val="-2"/>
                <w:sz w:val="20"/>
                <w:szCs w:val="20"/>
              </w:rPr>
              <w:t xml:space="preserve">Бухгалтер; бухгалтер-ревизор; </w:t>
            </w:r>
            <w:proofErr w:type="spellStart"/>
            <w:r w:rsidRPr="008B06EA">
              <w:rPr>
                <w:spacing w:val="-2"/>
                <w:sz w:val="20"/>
                <w:szCs w:val="20"/>
              </w:rPr>
              <w:t>документовед</w:t>
            </w:r>
            <w:proofErr w:type="spellEnd"/>
            <w:r w:rsidRPr="008B06EA">
              <w:rPr>
                <w:spacing w:val="-2"/>
                <w:sz w:val="20"/>
                <w:szCs w:val="20"/>
              </w:rPr>
              <w:t>; инженер; психолог;</w:t>
            </w:r>
            <w:r w:rsidRPr="00BB46A0">
              <w:rPr>
                <w:color w:val="FF0000"/>
                <w:spacing w:val="-2"/>
                <w:sz w:val="20"/>
                <w:szCs w:val="20"/>
              </w:rPr>
              <w:t xml:space="preserve"> </w:t>
            </w:r>
            <w:r w:rsidRPr="008B06EA">
              <w:rPr>
                <w:spacing w:val="-2"/>
                <w:sz w:val="20"/>
                <w:szCs w:val="20"/>
              </w:rPr>
              <w:t>инженер-</w:t>
            </w:r>
            <w:r w:rsidRPr="00F02254">
              <w:rPr>
                <w:spacing w:val="-2"/>
                <w:sz w:val="20"/>
                <w:szCs w:val="20"/>
              </w:rPr>
              <w:t xml:space="preserve">программист;  </w:t>
            </w:r>
            <w:r w:rsidRPr="00F02254">
              <w:rPr>
                <w:sz w:val="20"/>
                <w:szCs w:val="20"/>
              </w:rPr>
              <w:t xml:space="preserve"> инженер по охране труда; </w:t>
            </w:r>
            <w:r w:rsidRPr="00F02254">
              <w:rPr>
                <w:spacing w:val="-2"/>
                <w:sz w:val="20"/>
                <w:szCs w:val="20"/>
              </w:rPr>
              <w:t>специалист</w:t>
            </w:r>
            <w:r w:rsidRPr="008B06EA">
              <w:rPr>
                <w:spacing w:val="-2"/>
                <w:sz w:val="20"/>
                <w:szCs w:val="20"/>
              </w:rPr>
              <w:t xml:space="preserve"> по кадрам; </w:t>
            </w:r>
            <w:proofErr w:type="spellStart"/>
            <w:r w:rsidRPr="008B06EA">
              <w:rPr>
                <w:spacing w:val="-2"/>
                <w:sz w:val="20"/>
                <w:szCs w:val="20"/>
              </w:rPr>
              <w:t>сурдопереводчик</w:t>
            </w:r>
            <w:proofErr w:type="spellEnd"/>
            <w:r w:rsidRPr="008B06EA">
              <w:rPr>
                <w:spacing w:val="-2"/>
                <w:sz w:val="20"/>
                <w:szCs w:val="20"/>
              </w:rPr>
              <w:t xml:space="preserve">; переводчик; </w:t>
            </w:r>
            <w:r w:rsidRPr="008B06EA">
              <w:rPr>
                <w:sz w:val="20"/>
                <w:szCs w:val="20"/>
              </w:rPr>
              <w:t>экономист; юрисконсульт</w:t>
            </w:r>
            <w:r w:rsidRPr="00BB46A0">
              <w:rPr>
                <w:color w:val="FF0000"/>
                <w:sz w:val="20"/>
                <w:szCs w:val="20"/>
              </w:rPr>
              <w:t> </w:t>
            </w:r>
            <w:proofErr w:type="gramEnd"/>
          </w:p>
        </w:tc>
        <w:tc>
          <w:tcPr>
            <w:tcW w:w="1701" w:type="dxa"/>
            <w:vAlign w:val="center"/>
          </w:tcPr>
          <w:p w:rsidR="00AE2E82" w:rsidRPr="00AB44FF" w:rsidRDefault="00AE2E82" w:rsidP="006B72C9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AB44FF">
              <w:rPr>
                <w:spacing w:val="-2"/>
                <w:sz w:val="20"/>
                <w:szCs w:val="20"/>
              </w:rPr>
              <w:t>8 100</w:t>
            </w:r>
          </w:p>
        </w:tc>
      </w:tr>
      <w:tr w:rsidR="00AE2E82" w:rsidRPr="00BB46A0" w:rsidTr="00AE2E82">
        <w:trPr>
          <w:trHeight w:val="143"/>
        </w:trPr>
        <w:tc>
          <w:tcPr>
            <w:tcW w:w="2299" w:type="dxa"/>
          </w:tcPr>
          <w:p w:rsidR="00AE2E82" w:rsidRPr="008B06EA" w:rsidRDefault="00AE2E82" w:rsidP="006B72C9">
            <w:pPr>
              <w:ind w:firstLine="34"/>
              <w:rPr>
                <w:spacing w:val="-2"/>
                <w:sz w:val="20"/>
                <w:szCs w:val="20"/>
              </w:rPr>
            </w:pPr>
            <w:r w:rsidRPr="008B06EA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969" w:type="dxa"/>
          </w:tcPr>
          <w:p w:rsidR="00AE2E82" w:rsidRPr="00AB44FF" w:rsidRDefault="00AE2E82" w:rsidP="006B72C9">
            <w:pPr>
              <w:jc w:val="both"/>
              <w:rPr>
                <w:spacing w:val="-2"/>
                <w:sz w:val="20"/>
                <w:szCs w:val="20"/>
              </w:rPr>
            </w:pPr>
            <w:r w:rsidRPr="00AB44FF">
              <w:rPr>
                <w:spacing w:val="-2"/>
                <w:sz w:val="20"/>
                <w:szCs w:val="20"/>
              </w:rPr>
              <w:t xml:space="preserve">Должности служащих первого квалификационного уровня, по которым может устанавливаться II </w:t>
            </w:r>
            <w:proofErr w:type="spellStart"/>
            <w:r w:rsidRPr="00AB44FF">
              <w:rPr>
                <w:spacing w:val="-2"/>
                <w:sz w:val="20"/>
                <w:szCs w:val="20"/>
              </w:rPr>
              <w:t>внутри-должностная</w:t>
            </w:r>
            <w:proofErr w:type="spellEnd"/>
            <w:r w:rsidRPr="00AB44FF">
              <w:rPr>
                <w:spacing w:val="-2"/>
                <w:sz w:val="20"/>
                <w:szCs w:val="20"/>
              </w:rPr>
              <w:t xml:space="preserve"> категория</w:t>
            </w:r>
          </w:p>
        </w:tc>
        <w:tc>
          <w:tcPr>
            <w:tcW w:w="1701" w:type="dxa"/>
            <w:vAlign w:val="center"/>
          </w:tcPr>
          <w:p w:rsidR="00AE2E82" w:rsidRPr="00AB44FF" w:rsidRDefault="00AE2E82" w:rsidP="006B72C9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AB44FF">
              <w:rPr>
                <w:spacing w:val="-2"/>
                <w:sz w:val="20"/>
                <w:szCs w:val="20"/>
              </w:rPr>
              <w:t>8 200</w:t>
            </w:r>
          </w:p>
        </w:tc>
      </w:tr>
      <w:tr w:rsidR="00AE2E82" w:rsidRPr="00BB46A0" w:rsidTr="00AE2E82">
        <w:trPr>
          <w:trHeight w:val="143"/>
        </w:trPr>
        <w:tc>
          <w:tcPr>
            <w:tcW w:w="2299" w:type="dxa"/>
          </w:tcPr>
          <w:p w:rsidR="00AE2E82" w:rsidRPr="008B06EA" w:rsidRDefault="00AE2E82" w:rsidP="006B72C9">
            <w:pPr>
              <w:rPr>
                <w:spacing w:val="-2"/>
                <w:sz w:val="20"/>
                <w:szCs w:val="20"/>
              </w:rPr>
            </w:pPr>
            <w:r w:rsidRPr="008B06EA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969" w:type="dxa"/>
          </w:tcPr>
          <w:p w:rsidR="00AE2E82" w:rsidRPr="00AB44FF" w:rsidRDefault="00AE2E82" w:rsidP="006B72C9">
            <w:pPr>
              <w:jc w:val="both"/>
              <w:rPr>
                <w:spacing w:val="-2"/>
                <w:sz w:val="20"/>
                <w:szCs w:val="20"/>
              </w:rPr>
            </w:pPr>
            <w:r w:rsidRPr="00AB44FF">
              <w:rPr>
                <w:spacing w:val="-2"/>
                <w:sz w:val="20"/>
                <w:szCs w:val="20"/>
              </w:rPr>
              <w:t xml:space="preserve">Должности служащих первого квалификационного уровня, по которым может устанавливаться I </w:t>
            </w:r>
            <w:proofErr w:type="spellStart"/>
            <w:r w:rsidRPr="00AB44FF">
              <w:rPr>
                <w:spacing w:val="-2"/>
                <w:sz w:val="20"/>
                <w:szCs w:val="20"/>
              </w:rPr>
              <w:t>внутри-должностная</w:t>
            </w:r>
            <w:proofErr w:type="spellEnd"/>
            <w:r w:rsidRPr="00AB44FF">
              <w:rPr>
                <w:spacing w:val="-2"/>
                <w:sz w:val="20"/>
                <w:szCs w:val="20"/>
              </w:rPr>
              <w:t xml:space="preserve"> категория</w:t>
            </w:r>
          </w:p>
        </w:tc>
        <w:tc>
          <w:tcPr>
            <w:tcW w:w="1701" w:type="dxa"/>
            <w:vAlign w:val="center"/>
          </w:tcPr>
          <w:p w:rsidR="00AE2E82" w:rsidRPr="00AB44FF" w:rsidRDefault="00AE2E82" w:rsidP="006B72C9">
            <w:pPr>
              <w:shd w:val="clear" w:color="auto" w:fill="FFFFFF"/>
              <w:spacing w:before="168"/>
              <w:jc w:val="center"/>
              <w:rPr>
                <w:spacing w:val="-2"/>
                <w:sz w:val="20"/>
                <w:szCs w:val="20"/>
              </w:rPr>
            </w:pPr>
            <w:r w:rsidRPr="00AB44FF">
              <w:rPr>
                <w:spacing w:val="-2"/>
                <w:sz w:val="20"/>
                <w:szCs w:val="20"/>
              </w:rPr>
              <w:t>8 300</w:t>
            </w:r>
          </w:p>
        </w:tc>
      </w:tr>
      <w:tr w:rsidR="00AE2E82" w:rsidRPr="00BB46A0" w:rsidTr="00AE2E82">
        <w:trPr>
          <w:trHeight w:val="143"/>
        </w:trPr>
        <w:tc>
          <w:tcPr>
            <w:tcW w:w="2299" w:type="dxa"/>
          </w:tcPr>
          <w:p w:rsidR="00AE2E82" w:rsidRPr="008B06EA" w:rsidRDefault="00AE2E82" w:rsidP="006B72C9">
            <w:pPr>
              <w:rPr>
                <w:spacing w:val="-2"/>
                <w:sz w:val="20"/>
                <w:szCs w:val="20"/>
              </w:rPr>
            </w:pPr>
            <w:r w:rsidRPr="008B06EA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969" w:type="dxa"/>
          </w:tcPr>
          <w:p w:rsidR="00AE2E82" w:rsidRPr="00AB44FF" w:rsidRDefault="00AE2E82" w:rsidP="006B72C9">
            <w:pPr>
              <w:jc w:val="both"/>
              <w:rPr>
                <w:spacing w:val="-2"/>
                <w:sz w:val="20"/>
                <w:szCs w:val="20"/>
              </w:rPr>
            </w:pPr>
            <w:r w:rsidRPr="00AB44FF">
              <w:rPr>
                <w:spacing w:val="-2"/>
                <w:sz w:val="20"/>
                <w:szCs w:val="20"/>
              </w:rPr>
              <w:t>Должности служащих первого квалификационного уровня, по которым может устанавливаться производное должностное наименование "ведущий"</w:t>
            </w:r>
          </w:p>
        </w:tc>
        <w:tc>
          <w:tcPr>
            <w:tcW w:w="1701" w:type="dxa"/>
            <w:vAlign w:val="center"/>
          </w:tcPr>
          <w:p w:rsidR="00AE2E82" w:rsidRPr="00AB44FF" w:rsidRDefault="00AE2E82" w:rsidP="006B72C9">
            <w:pPr>
              <w:shd w:val="clear" w:color="auto" w:fill="FFFFFF"/>
              <w:spacing w:before="168"/>
              <w:jc w:val="center"/>
              <w:rPr>
                <w:spacing w:val="-2"/>
                <w:sz w:val="20"/>
                <w:szCs w:val="20"/>
              </w:rPr>
            </w:pPr>
            <w:r w:rsidRPr="00AB44FF">
              <w:rPr>
                <w:spacing w:val="-2"/>
                <w:sz w:val="20"/>
                <w:szCs w:val="20"/>
              </w:rPr>
              <w:t>8 400</w:t>
            </w:r>
          </w:p>
        </w:tc>
      </w:tr>
      <w:tr w:rsidR="00AE2E82" w:rsidRPr="00BB46A0" w:rsidTr="00AE2E82">
        <w:trPr>
          <w:trHeight w:val="417"/>
        </w:trPr>
        <w:tc>
          <w:tcPr>
            <w:tcW w:w="2299" w:type="dxa"/>
          </w:tcPr>
          <w:p w:rsidR="00AE2E82" w:rsidRPr="008B06EA" w:rsidRDefault="00AE2E82" w:rsidP="006B72C9">
            <w:pPr>
              <w:rPr>
                <w:spacing w:val="-2"/>
                <w:sz w:val="20"/>
                <w:szCs w:val="20"/>
              </w:rPr>
            </w:pPr>
            <w:r w:rsidRPr="008B06EA">
              <w:rPr>
                <w:spacing w:val="-2"/>
                <w:sz w:val="20"/>
                <w:szCs w:val="20"/>
              </w:rPr>
              <w:t>5 квалификационный уровень</w:t>
            </w:r>
          </w:p>
        </w:tc>
        <w:tc>
          <w:tcPr>
            <w:tcW w:w="5969" w:type="dxa"/>
          </w:tcPr>
          <w:p w:rsidR="00AE2E82" w:rsidRPr="00AB44FF" w:rsidRDefault="00AE2E82" w:rsidP="006B72C9">
            <w:pPr>
              <w:jc w:val="both"/>
              <w:rPr>
                <w:spacing w:val="-2"/>
                <w:sz w:val="20"/>
                <w:szCs w:val="20"/>
              </w:rPr>
            </w:pPr>
            <w:r w:rsidRPr="00AB44FF">
              <w:rPr>
                <w:spacing w:val="-2"/>
                <w:sz w:val="20"/>
                <w:szCs w:val="20"/>
              </w:rPr>
              <w:t>Главные специалисты: в отделах, отделениях, лабораториях, мастерских; заместитель главного бухгалтера</w:t>
            </w:r>
          </w:p>
        </w:tc>
        <w:tc>
          <w:tcPr>
            <w:tcW w:w="1701" w:type="dxa"/>
            <w:vAlign w:val="center"/>
          </w:tcPr>
          <w:p w:rsidR="00AE2E82" w:rsidRPr="00AB44FF" w:rsidRDefault="00AE2E82" w:rsidP="006B72C9">
            <w:pPr>
              <w:spacing w:before="154"/>
              <w:jc w:val="center"/>
              <w:rPr>
                <w:spacing w:val="-2"/>
                <w:sz w:val="20"/>
                <w:szCs w:val="20"/>
              </w:rPr>
            </w:pPr>
            <w:r w:rsidRPr="00AB44FF">
              <w:rPr>
                <w:spacing w:val="-2"/>
                <w:sz w:val="20"/>
                <w:szCs w:val="20"/>
              </w:rPr>
              <w:t>8 500</w:t>
            </w:r>
          </w:p>
        </w:tc>
      </w:tr>
    </w:tbl>
    <w:p w:rsidR="001E450A" w:rsidRDefault="001E450A" w:rsidP="006B72C9">
      <w:pPr>
        <w:shd w:val="clear" w:color="auto" w:fill="FFFFFF"/>
        <w:rPr>
          <w:bCs/>
          <w:spacing w:val="-2"/>
          <w:sz w:val="28"/>
          <w:szCs w:val="28"/>
        </w:rPr>
      </w:pPr>
    </w:p>
    <w:p w:rsidR="00AE2E82" w:rsidRDefault="00AE2E82" w:rsidP="006B72C9">
      <w:pPr>
        <w:shd w:val="clear" w:color="auto" w:fill="FFFFFF"/>
        <w:jc w:val="center"/>
        <w:rPr>
          <w:bCs/>
          <w:spacing w:val="-2"/>
          <w:sz w:val="28"/>
          <w:szCs w:val="28"/>
        </w:rPr>
      </w:pPr>
      <w:r w:rsidRPr="00AB44FF">
        <w:rPr>
          <w:bCs/>
          <w:spacing w:val="-2"/>
          <w:sz w:val="28"/>
          <w:szCs w:val="28"/>
        </w:rPr>
        <w:t xml:space="preserve">6. Профессиональная квалификационная группа должностей служащих </w:t>
      </w:r>
    </w:p>
    <w:p w:rsidR="00AE2E82" w:rsidRPr="00AB44FF" w:rsidRDefault="00AE2E82" w:rsidP="006B72C9">
      <w:pPr>
        <w:shd w:val="clear" w:color="auto" w:fill="FFFFFF"/>
        <w:jc w:val="center"/>
        <w:rPr>
          <w:bCs/>
          <w:spacing w:val="-2"/>
          <w:sz w:val="28"/>
          <w:szCs w:val="28"/>
        </w:rPr>
      </w:pPr>
      <w:r w:rsidRPr="00AB44FF">
        <w:rPr>
          <w:bCs/>
          <w:spacing w:val="-2"/>
          <w:sz w:val="28"/>
          <w:szCs w:val="28"/>
        </w:rPr>
        <w:t>четвертого уровня (№ 247н)</w:t>
      </w: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5704"/>
        <w:gridCol w:w="1701"/>
      </w:tblGrid>
      <w:tr w:rsidR="00AE2E82" w:rsidRPr="00BB46A0" w:rsidTr="00AE2E82">
        <w:trPr>
          <w:trHeight w:val="264"/>
        </w:trPr>
        <w:tc>
          <w:tcPr>
            <w:tcW w:w="2518" w:type="dxa"/>
            <w:vMerge w:val="restart"/>
          </w:tcPr>
          <w:p w:rsidR="00AE2E82" w:rsidRPr="00AB44FF" w:rsidRDefault="00AE2E82" w:rsidP="006B72C9">
            <w:pPr>
              <w:ind w:left="318" w:hanging="176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AB44FF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704" w:type="dxa"/>
            <w:vMerge w:val="restart"/>
          </w:tcPr>
          <w:p w:rsidR="00AE2E82" w:rsidRPr="00AB44FF" w:rsidRDefault="00AE2E82" w:rsidP="006B72C9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AB44FF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701" w:type="dxa"/>
            <w:vMerge w:val="restart"/>
          </w:tcPr>
          <w:p w:rsidR="00AE2E82" w:rsidRPr="00AB44FF" w:rsidRDefault="00AE2E82" w:rsidP="006B72C9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AB44FF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E2E82" w:rsidRPr="00BB46A0" w:rsidTr="00AE2E82">
        <w:trPr>
          <w:trHeight w:val="264"/>
        </w:trPr>
        <w:tc>
          <w:tcPr>
            <w:tcW w:w="2518" w:type="dxa"/>
            <w:vMerge/>
          </w:tcPr>
          <w:p w:rsidR="00AE2E82" w:rsidRPr="00BB46A0" w:rsidRDefault="00AE2E82" w:rsidP="006B72C9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704" w:type="dxa"/>
            <w:vMerge/>
          </w:tcPr>
          <w:p w:rsidR="00AE2E82" w:rsidRPr="00BB46A0" w:rsidRDefault="00AE2E82" w:rsidP="006B72C9">
            <w:pPr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E2E82" w:rsidRPr="00BB46A0" w:rsidRDefault="00AE2E82" w:rsidP="006B72C9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AE2E82" w:rsidRPr="00BB46A0" w:rsidTr="00AE2E82">
        <w:trPr>
          <w:trHeight w:val="143"/>
        </w:trPr>
        <w:tc>
          <w:tcPr>
            <w:tcW w:w="2518" w:type="dxa"/>
          </w:tcPr>
          <w:p w:rsidR="00AE2E82" w:rsidRPr="00AB44FF" w:rsidRDefault="00AE2E82" w:rsidP="006B72C9">
            <w:pPr>
              <w:rPr>
                <w:spacing w:val="-2"/>
                <w:sz w:val="20"/>
                <w:szCs w:val="20"/>
              </w:rPr>
            </w:pPr>
            <w:r w:rsidRPr="00AB44FF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704" w:type="dxa"/>
          </w:tcPr>
          <w:p w:rsidR="00AE2E82" w:rsidRPr="00AB44FF" w:rsidRDefault="00AE2E82" w:rsidP="006B72C9">
            <w:pPr>
              <w:jc w:val="both"/>
              <w:rPr>
                <w:spacing w:val="-2"/>
                <w:sz w:val="20"/>
                <w:szCs w:val="20"/>
              </w:rPr>
            </w:pPr>
            <w:r w:rsidRPr="00AB44FF">
              <w:rPr>
                <w:spacing w:val="-2"/>
                <w:sz w:val="20"/>
                <w:szCs w:val="20"/>
              </w:rPr>
              <w:t>Начальник отдела кадров</w:t>
            </w:r>
          </w:p>
        </w:tc>
        <w:tc>
          <w:tcPr>
            <w:tcW w:w="1701" w:type="dxa"/>
            <w:vAlign w:val="center"/>
          </w:tcPr>
          <w:p w:rsidR="00AE2E82" w:rsidRPr="00AB44FF" w:rsidRDefault="00AE2E82" w:rsidP="006B72C9">
            <w:pPr>
              <w:shd w:val="clear" w:color="auto" w:fill="FFFFFF"/>
              <w:spacing w:before="168"/>
              <w:jc w:val="center"/>
              <w:rPr>
                <w:spacing w:val="-2"/>
                <w:sz w:val="20"/>
                <w:szCs w:val="20"/>
              </w:rPr>
            </w:pPr>
            <w:r w:rsidRPr="00AB44FF">
              <w:rPr>
                <w:spacing w:val="-2"/>
                <w:sz w:val="20"/>
                <w:szCs w:val="20"/>
              </w:rPr>
              <w:t>8 300</w:t>
            </w:r>
          </w:p>
        </w:tc>
      </w:tr>
      <w:tr w:rsidR="00AE2E82" w:rsidRPr="00AB44FF" w:rsidTr="00AE2E82">
        <w:trPr>
          <w:trHeight w:val="143"/>
        </w:trPr>
        <w:tc>
          <w:tcPr>
            <w:tcW w:w="2518" w:type="dxa"/>
          </w:tcPr>
          <w:p w:rsidR="00AE2E82" w:rsidRPr="00AB44FF" w:rsidRDefault="00AE2E82" w:rsidP="006B72C9">
            <w:pPr>
              <w:ind w:firstLine="142"/>
              <w:rPr>
                <w:spacing w:val="-2"/>
                <w:sz w:val="20"/>
                <w:szCs w:val="20"/>
              </w:rPr>
            </w:pPr>
            <w:r w:rsidRPr="00AB44FF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704" w:type="dxa"/>
          </w:tcPr>
          <w:p w:rsidR="00AE2E82" w:rsidRPr="00AB44FF" w:rsidRDefault="00AE2E82" w:rsidP="006B72C9">
            <w:pPr>
              <w:jc w:val="both"/>
              <w:rPr>
                <w:spacing w:val="-2"/>
                <w:sz w:val="20"/>
                <w:szCs w:val="20"/>
              </w:rPr>
            </w:pPr>
            <w:r w:rsidRPr="00AB44FF">
              <w:rPr>
                <w:spacing w:val="-2"/>
                <w:sz w:val="20"/>
                <w:szCs w:val="20"/>
              </w:rPr>
              <w:t>Главный (аналитик; диспетчер, механик, технолог)</w:t>
            </w:r>
          </w:p>
        </w:tc>
        <w:tc>
          <w:tcPr>
            <w:tcW w:w="1701" w:type="dxa"/>
            <w:vAlign w:val="center"/>
          </w:tcPr>
          <w:p w:rsidR="00AE2E82" w:rsidRPr="00AB44FF" w:rsidRDefault="00AE2E82" w:rsidP="006B72C9">
            <w:pPr>
              <w:shd w:val="clear" w:color="auto" w:fill="FFFFFF"/>
              <w:spacing w:before="168"/>
              <w:jc w:val="center"/>
              <w:rPr>
                <w:spacing w:val="-2"/>
                <w:sz w:val="20"/>
                <w:szCs w:val="20"/>
              </w:rPr>
            </w:pPr>
            <w:r w:rsidRPr="00AB44FF">
              <w:rPr>
                <w:spacing w:val="-2"/>
                <w:sz w:val="20"/>
                <w:szCs w:val="20"/>
              </w:rPr>
              <w:t>8 400</w:t>
            </w:r>
          </w:p>
        </w:tc>
      </w:tr>
      <w:tr w:rsidR="00AE2E82" w:rsidRPr="00BB46A0" w:rsidTr="00AE2E82">
        <w:trPr>
          <w:trHeight w:val="557"/>
        </w:trPr>
        <w:tc>
          <w:tcPr>
            <w:tcW w:w="2518" w:type="dxa"/>
          </w:tcPr>
          <w:p w:rsidR="00AE2E82" w:rsidRPr="00AB44FF" w:rsidRDefault="00AE2E82" w:rsidP="006B72C9">
            <w:pPr>
              <w:rPr>
                <w:spacing w:val="-2"/>
                <w:sz w:val="20"/>
                <w:szCs w:val="20"/>
              </w:rPr>
            </w:pPr>
            <w:r w:rsidRPr="00AB44FF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704" w:type="dxa"/>
          </w:tcPr>
          <w:p w:rsidR="00AE2E82" w:rsidRPr="00AB44FF" w:rsidRDefault="00AE2E82" w:rsidP="006B72C9">
            <w:pPr>
              <w:jc w:val="both"/>
              <w:rPr>
                <w:spacing w:val="-2"/>
                <w:sz w:val="20"/>
                <w:szCs w:val="20"/>
              </w:rPr>
            </w:pPr>
            <w:r w:rsidRPr="00AB44FF">
              <w:rPr>
                <w:spacing w:val="-2"/>
                <w:sz w:val="20"/>
                <w:szCs w:val="20"/>
              </w:rPr>
              <w:t xml:space="preserve">Директор (начальник, </w:t>
            </w:r>
            <w:proofErr w:type="gramStart"/>
            <w:r w:rsidRPr="00AB44FF">
              <w:rPr>
                <w:spacing w:val="-2"/>
                <w:sz w:val="20"/>
                <w:szCs w:val="20"/>
              </w:rPr>
              <w:t>заведующий) филиала</w:t>
            </w:r>
            <w:proofErr w:type="gramEnd"/>
            <w:r w:rsidRPr="00AB44FF">
              <w:rPr>
                <w:spacing w:val="-2"/>
                <w:sz w:val="20"/>
                <w:szCs w:val="20"/>
              </w:rPr>
              <w:t>, другого обособленного структурного подразделения</w:t>
            </w:r>
          </w:p>
        </w:tc>
        <w:tc>
          <w:tcPr>
            <w:tcW w:w="1701" w:type="dxa"/>
            <w:vAlign w:val="center"/>
          </w:tcPr>
          <w:p w:rsidR="00AE2E82" w:rsidRPr="00AB44FF" w:rsidRDefault="00AE2E82" w:rsidP="006B72C9">
            <w:pPr>
              <w:spacing w:before="154"/>
              <w:jc w:val="center"/>
              <w:rPr>
                <w:spacing w:val="-2"/>
                <w:sz w:val="20"/>
                <w:szCs w:val="20"/>
              </w:rPr>
            </w:pPr>
            <w:r w:rsidRPr="00AB44FF">
              <w:rPr>
                <w:spacing w:val="-2"/>
                <w:sz w:val="20"/>
                <w:szCs w:val="20"/>
              </w:rPr>
              <w:t>8 500</w:t>
            </w:r>
          </w:p>
        </w:tc>
      </w:tr>
    </w:tbl>
    <w:p w:rsidR="00AE2E82" w:rsidRDefault="00AE2E82" w:rsidP="006B72C9">
      <w:p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</w:p>
    <w:p w:rsidR="00AE2E82" w:rsidRDefault="00AE2E82" w:rsidP="006B72C9">
      <w:pPr>
        <w:shd w:val="clear" w:color="auto" w:fill="FFFFFF"/>
        <w:jc w:val="center"/>
        <w:rPr>
          <w:bCs/>
          <w:spacing w:val="-2"/>
          <w:sz w:val="28"/>
          <w:szCs w:val="28"/>
        </w:rPr>
      </w:pPr>
      <w:r w:rsidRPr="00AB44FF">
        <w:rPr>
          <w:bCs/>
          <w:spacing w:val="-2"/>
          <w:sz w:val="28"/>
          <w:szCs w:val="28"/>
        </w:rPr>
        <w:t xml:space="preserve">7. Профессиональная квалификационная группа должностей работников </w:t>
      </w:r>
    </w:p>
    <w:p w:rsidR="00AE2E82" w:rsidRPr="00AB44FF" w:rsidRDefault="00AE2E82" w:rsidP="006B72C9">
      <w:pPr>
        <w:shd w:val="clear" w:color="auto" w:fill="FFFFFF"/>
        <w:jc w:val="center"/>
        <w:rPr>
          <w:bCs/>
          <w:spacing w:val="-1"/>
          <w:sz w:val="28"/>
          <w:szCs w:val="28"/>
        </w:rPr>
      </w:pPr>
      <w:r w:rsidRPr="00AB44FF">
        <w:rPr>
          <w:bCs/>
          <w:spacing w:val="-1"/>
          <w:sz w:val="28"/>
          <w:szCs w:val="28"/>
        </w:rPr>
        <w:t>учебно-вспомогательного персонала первого уровня (№ 216н)</w:t>
      </w:r>
    </w:p>
    <w:tbl>
      <w:tblPr>
        <w:tblW w:w="978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12"/>
        <w:gridCol w:w="5969"/>
        <w:gridCol w:w="1701"/>
      </w:tblGrid>
      <w:tr w:rsidR="00AE2E82" w:rsidRPr="00AB44FF" w:rsidTr="00AE2E82">
        <w:trPr>
          <w:trHeight w:val="264"/>
        </w:trPr>
        <w:tc>
          <w:tcPr>
            <w:tcW w:w="2112" w:type="dxa"/>
            <w:vMerge w:val="restart"/>
          </w:tcPr>
          <w:p w:rsidR="00AE2E82" w:rsidRPr="00AB44FF" w:rsidRDefault="00AE2E82" w:rsidP="006B72C9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AB44FF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969" w:type="dxa"/>
            <w:vMerge w:val="restart"/>
          </w:tcPr>
          <w:p w:rsidR="00AE2E82" w:rsidRPr="00AB44FF" w:rsidRDefault="00AE2E82" w:rsidP="006B72C9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AB44FF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701" w:type="dxa"/>
            <w:vMerge w:val="restart"/>
          </w:tcPr>
          <w:p w:rsidR="00AE2E82" w:rsidRPr="00AB44FF" w:rsidRDefault="00AE2E82" w:rsidP="006B72C9">
            <w:pPr>
              <w:ind w:right="-108"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AB44FF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E2E82" w:rsidRPr="00AB44FF" w:rsidTr="00AE2E82">
        <w:trPr>
          <w:trHeight w:val="264"/>
        </w:trPr>
        <w:tc>
          <w:tcPr>
            <w:tcW w:w="2112" w:type="dxa"/>
            <w:vMerge/>
          </w:tcPr>
          <w:p w:rsidR="00AE2E82" w:rsidRPr="00AB44FF" w:rsidRDefault="00AE2E82" w:rsidP="006B72C9">
            <w:pPr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69" w:type="dxa"/>
            <w:vMerge/>
          </w:tcPr>
          <w:p w:rsidR="00AE2E82" w:rsidRPr="00AB44FF" w:rsidRDefault="00AE2E82" w:rsidP="006B72C9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E2E82" w:rsidRPr="00AB44FF" w:rsidRDefault="00AE2E82" w:rsidP="006B72C9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</w:tr>
      <w:tr w:rsidR="00AE2E82" w:rsidRPr="00AB44FF" w:rsidTr="00AE2E82">
        <w:trPr>
          <w:trHeight w:val="143"/>
        </w:trPr>
        <w:tc>
          <w:tcPr>
            <w:tcW w:w="2112" w:type="dxa"/>
          </w:tcPr>
          <w:p w:rsidR="00AE2E82" w:rsidRPr="00AB44FF" w:rsidRDefault="00AE2E82" w:rsidP="006B72C9">
            <w:pPr>
              <w:ind w:firstLine="34"/>
              <w:rPr>
                <w:spacing w:val="-2"/>
                <w:sz w:val="20"/>
                <w:szCs w:val="20"/>
              </w:rPr>
            </w:pPr>
            <w:r w:rsidRPr="00AB44FF">
              <w:rPr>
                <w:spacing w:val="-2"/>
                <w:sz w:val="20"/>
                <w:szCs w:val="20"/>
              </w:rPr>
              <w:lastRenderedPageBreak/>
              <w:t>1 квалификационный уровень</w:t>
            </w:r>
          </w:p>
        </w:tc>
        <w:tc>
          <w:tcPr>
            <w:tcW w:w="5969" w:type="dxa"/>
          </w:tcPr>
          <w:p w:rsidR="00AE2E82" w:rsidRPr="00AB44FF" w:rsidRDefault="00AE2E82" w:rsidP="006B72C9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rPr>
                <w:spacing w:val="-11"/>
                <w:sz w:val="20"/>
                <w:szCs w:val="20"/>
              </w:rPr>
            </w:pPr>
            <w:r w:rsidRPr="00AB44FF">
              <w:rPr>
                <w:spacing w:val="-2"/>
                <w:sz w:val="20"/>
                <w:szCs w:val="20"/>
              </w:rPr>
              <w:t xml:space="preserve">Вожатый; помощник воспитателя; секретарь учебной части </w:t>
            </w:r>
          </w:p>
        </w:tc>
        <w:tc>
          <w:tcPr>
            <w:tcW w:w="1701" w:type="dxa"/>
            <w:vAlign w:val="center"/>
          </w:tcPr>
          <w:p w:rsidR="00AE2E82" w:rsidRPr="00AB44FF" w:rsidRDefault="00AE2E82" w:rsidP="006B72C9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AB44FF">
              <w:rPr>
                <w:spacing w:val="-2"/>
                <w:sz w:val="20"/>
                <w:szCs w:val="20"/>
              </w:rPr>
              <w:t>8 800</w:t>
            </w:r>
          </w:p>
        </w:tc>
      </w:tr>
    </w:tbl>
    <w:p w:rsidR="00AE2E82" w:rsidRDefault="00AE2E82" w:rsidP="006B72C9">
      <w:pPr>
        <w:shd w:val="clear" w:color="auto" w:fill="FFFFFF"/>
        <w:jc w:val="center"/>
        <w:rPr>
          <w:bCs/>
          <w:spacing w:val="-2"/>
          <w:sz w:val="28"/>
          <w:szCs w:val="28"/>
        </w:rPr>
      </w:pPr>
    </w:p>
    <w:p w:rsidR="00AE2E82" w:rsidRDefault="00AE2E82" w:rsidP="006B72C9">
      <w:pPr>
        <w:shd w:val="clear" w:color="auto" w:fill="FFFFFF"/>
        <w:jc w:val="center"/>
        <w:rPr>
          <w:bCs/>
          <w:spacing w:val="-2"/>
          <w:sz w:val="28"/>
          <w:szCs w:val="28"/>
        </w:rPr>
      </w:pPr>
      <w:r w:rsidRPr="00BB7322">
        <w:rPr>
          <w:bCs/>
          <w:spacing w:val="-2"/>
          <w:sz w:val="28"/>
          <w:szCs w:val="28"/>
        </w:rPr>
        <w:t>8. Профессиональная квалификационная группа должностей работников</w:t>
      </w:r>
    </w:p>
    <w:p w:rsidR="00AE2E82" w:rsidRPr="00BB7322" w:rsidRDefault="00AE2E82" w:rsidP="006B72C9">
      <w:pPr>
        <w:shd w:val="clear" w:color="auto" w:fill="FFFFFF"/>
        <w:jc w:val="center"/>
        <w:rPr>
          <w:bCs/>
          <w:spacing w:val="-1"/>
          <w:sz w:val="28"/>
          <w:szCs w:val="28"/>
        </w:rPr>
      </w:pPr>
      <w:r w:rsidRPr="00BB7322">
        <w:rPr>
          <w:bCs/>
          <w:spacing w:val="-2"/>
          <w:sz w:val="28"/>
          <w:szCs w:val="28"/>
        </w:rPr>
        <w:t xml:space="preserve"> </w:t>
      </w:r>
      <w:r w:rsidRPr="00BB7322">
        <w:rPr>
          <w:bCs/>
          <w:spacing w:val="-1"/>
          <w:sz w:val="28"/>
          <w:szCs w:val="28"/>
        </w:rPr>
        <w:t>учебно-вспомогательного персонала второго уровня (№ 216н)</w:t>
      </w:r>
    </w:p>
    <w:tbl>
      <w:tblPr>
        <w:tblW w:w="978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12"/>
        <w:gridCol w:w="5969"/>
        <w:gridCol w:w="1701"/>
      </w:tblGrid>
      <w:tr w:rsidR="00AE2E82" w:rsidRPr="00BB46A0" w:rsidTr="00AE2E82">
        <w:trPr>
          <w:trHeight w:val="264"/>
        </w:trPr>
        <w:tc>
          <w:tcPr>
            <w:tcW w:w="2112" w:type="dxa"/>
            <w:vMerge w:val="restart"/>
          </w:tcPr>
          <w:p w:rsidR="00AE2E82" w:rsidRPr="00BB7322" w:rsidRDefault="00AE2E82" w:rsidP="006B72C9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969" w:type="dxa"/>
            <w:vMerge w:val="restart"/>
          </w:tcPr>
          <w:p w:rsidR="00AE2E82" w:rsidRPr="00BB7322" w:rsidRDefault="00AE2E82" w:rsidP="006B72C9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701" w:type="dxa"/>
            <w:vMerge w:val="restart"/>
          </w:tcPr>
          <w:p w:rsidR="00AE2E82" w:rsidRPr="00BB7322" w:rsidRDefault="00AE2E82" w:rsidP="006B72C9">
            <w:pPr>
              <w:ind w:right="-108"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E2E82" w:rsidRPr="00BB46A0" w:rsidTr="00AE2E82">
        <w:trPr>
          <w:trHeight w:val="264"/>
        </w:trPr>
        <w:tc>
          <w:tcPr>
            <w:tcW w:w="2112" w:type="dxa"/>
            <w:vMerge/>
          </w:tcPr>
          <w:p w:rsidR="00AE2E82" w:rsidRPr="00BB7322" w:rsidRDefault="00AE2E82" w:rsidP="006B72C9">
            <w:pPr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5969" w:type="dxa"/>
            <w:vMerge/>
          </w:tcPr>
          <w:p w:rsidR="00AE2E82" w:rsidRPr="00BB7322" w:rsidRDefault="00AE2E82" w:rsidP="006B72C9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jc w:val="center"/>
              <w:rPr>
                <w:spacing w:val="-2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E2E82" w:rsidRPr="00BB46A0" w:rsidRDefault="00AE2E82" w:rsidP="006B72C9">
            <w:pPr>
              <w:shd w:val="clear" w:color="auto" w:fill="FFFFFF"/>
              <w:spacing w:before="168"/>
              <w:ind w:firstLine="34"/>
              <w:jc w:val="center"/>
              <w:rPr>
                <w:color w:val="FF0000"/>
                <w:spacing w:val="-2"/>
                <w:sz w:val="20"/>
                <w:szCs w:val="20"/>
              </w:rPr>
            </w:pPr>
          </w:p>
        </w:tc>
      </w:tr>
      <w:tr w:rsidR="00AE2E82" w:rsidRPr="00BB46A0" w:rsidTr="00AE2E82">
        <w:trPr>
          <w:trHeight w:val="143"/>
        </w:trPr>
        <w:tc>
          <w:tcPr>
            <w:tcW w:w="2112" w:type="dxa"/>
          </w:tcPr>
          <w:p w:rsidR="00AE2E82" w:rsidRPr="00BB7322" w:rsidRDefault="00AE2E82" w:rsidP="006B72C9">
            <w:pPr>
              <w:ind w:firstLine="34"/>
              <w:rPr>
                <w:spacing w:val="-2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969" w:type="dxa"/>
          </w:tcPr>
          <w:p w:rsidR="00AE2E82" w:rsidRPr="00BB7322" w:rsidRDefault="00AE2E82" w:rsidP="006B72C9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jc w:val="both"/>
              <w:rPr>
                <w:spacing w:val="-1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Дежурный по режиму; младший воспитатель</w:t>
            </w:r>
          </w:p>
        </w:tc>
        <w:tc>
          <w:tcPr>
            <w:tcW w:w="1701" w:type="dxa"/>
            <w:vAlign w:val="center"/>
          </w:tcPr>
          <w:p w:rsidR="00AE2E82" w:rsidRPr="00BB7322" w:rsidRDefault="00AE2E82" w:rsidP="006B72C9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8 900</w:t>
            </w:r>
          </w:p>
        </w:tc>
      </w:tr>
      <w:tr w:rsidR="00AE2E82" w:rsidRPr="00BB46A0" w:rsidTr="00AE2E82">
        <w:trPr>
          <w:trHeight w:val="143"/>
        </w:trPr>
        <w:tc>
          <w:tcPr>
            <w:tcW w:w="2112" w:type="dxa"/>
          </w:tcPr>
          <w:p w:rsidR="00AE2E82" w:rsidRPr="00BB7322" w:rsidRDefault="00AE2E82" w:rsidP="006B72C9">
            <w:pPr>
              <w:ind w:firstLine="34"/>
              <w:rPr>
                <w:spacing w:val="-2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969" w:type="dxa"/>
          </w:tcPr>
          <w:p w:rsidR="00AE2E82" w:rsidRPr="00BB7322" w:rsidRDefault="00AE2E82" w:rsidP="006B72C9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jc w:val="both"/>
              <w:rPr>
                <w:spacing w:val="-2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Диспетчер образовательного учреждения; старший дежурный по режиму</w:t>
            </w:r>
          </w:p>
        </w:tc>
        <w:tc>
          <w:tcPr>
            <w:tcW w:w="1701" w:type="dxa"/>
            <w:vAlign w:val="center"/>
          </w:tcPr>
          <w:p w:rsidR="00AE2E82" w:rsidRPr="00BB7322" w:rsidRDefault="00AE2E82" w:rsidP="006B72C9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BB7322">
              <w:rPr>
                <w:spacing w:val="-2"/>
                <w:sz w:val="22"/>
                <w:szCs w:val="22"/>
              </w:rPr>
              <w:t>8 950</w:t>
            </w:r>
          </w:p>
        </w:tc>
      </w:tr>
    </w:tbl>
    <w:p w:rsidR="00AE2E82" w:rsidRDefault="00AE2E82" w:rsidP="006B72C9">
      <w:pPr>
        <w:shd w:val="clear" w:color="auto" w:fill="FFFFFF"/>
        <w:jc w:val="center"/>
        <w:rPr>
          <w:bCs/>
          <w:spacing w:val="-2"/>
          <w:sz w:val="28"/>
          <w:szCs w:val="28"/>
        </w:rPr>
      </w:pPr>
    </w:p>
    <w:p w:rsidR="00C1004C" w:rsidRDefault="00AE2E82" w:rsidP="006B72C9">
      <w:pPr>
        <w:shd w:val="clear" w:color="auto" w:fill="FFFFFF"/>
        <w:jc w:val="center"/>
        <w:rPr>
          <w:bCs/>
          <w:spacing w:val="-1"/>
          <w:sz w:val="28"/>
          <w:szCs w:val="28"/>
        </w:rPr>
      </w:pPr>
      <w:r w:rsidRPr="00BB7322">
        <w:rPr>
          <w:bCs/>
          <w:spacing w:val="-2"/>
          <w:sz w:val="28"/>
          <w:szCs w:val="28"/>
        </w:rPr>
        <w:t xml:space="preserve">9. Профессиональная квалификационная группа должностей работников административно-хозяйственного и </w:t>
      </w:r>
      <w:r w:rsidRPr="00BB7322">
        <w:rPr>
          <w:bCs/>
          <w:spacing w:val="-1"/>
          <w:sz w:val="28"/>
          <w:szCs w:val="28"/>
        </w:rPr>
        <w:t xml:space="preserve">учебно-вспомогательного </w:t>
      </w:r>
    </w:p>
    <w:p w:rsidR="00C1004C" w:rsidRPr="00BB7322" w:rsidRDefault="00AE2E82" w:rsidP="006B72C9">
      <w:pPr>
        <w:shd w:val="clear" w:color="auto" w:fill="FFFFFF"/>
        <w:jc w:val="center"/>
        <w:rPr>
          <w:bCs/>
          <w:spacing w:val="-1"/>
          <w:sz w:val="28"/>
          <w:szCs w:val="28"/>
        </w:rPr>
      </w:pPr>
      <w:r w:rsidRPr="00BB7322">
        <w:rPr>
          <w:bCs/>
          <w:spacing w:val="-1"/>
          <w:sz w:val="28"/>
          <w:szCs w:val="28"/>
        </w:rPr>
        <w:t>персонала</w:t>
      </w:r>
      <w:r w:rsidR="00C1004C">
        <w:rPr>
          <w:bCs/>
          <w:spacing w:val="-1"/>
          <w:sz w:val="28"/>
          <w:szCs w:val="28"/>
        </w:rPr>
        <w:t xml:space="preserve"> </w:t>
      </w:r>
      <w:r w:rsidRPr="00BB7322">
        <w:rPr>
          <w:bCs/>
          <w:spacing w:val="-1"/>
          <w:sz w:val="28"/>
          <w:szCs w:val="28"/>
        </w:rPr>
        <w:t xml:space="preserve"> (№ 217н)</w:t>
      </w:r>
    </w:p>
    <w:tbl>
      <w:tblPr>
        <w:tblW w:w="9782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54"/>
        <w:gridCol w:w="5827"/>
        <w:gridCol w:w="1701"/>
      </w:tblGrid>
      <w:tr w:rsidR="00AE2E82" w:rsidRPr="00BB7322" w:rsidTr="00AE2E82">
        <w:trPr>
          <w:trHeight w:val="264"/>
        </w:trPr>
        <w:tc>
          <w:tcPr>
            <w:tcW w:w="2254" w:type="dxa"/>
            <w:vMerge w:val="restart"/>
          </w:tcPr>
          <w:p w:rsidR="00AE2E82" w:rsidRPr="00BB7322" w:rsidRDefault="00AE2E82" w:rsidP="006B72C9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827" w:type="dxa"/>
            <w:vMerge w:val="restart"/>
          </w:tcPr>
          <w:p w:rsidR="00AE2E82" w:rsidRPr="00BB7322" w:rsidRDefault="00AE2E82" w:rsidP="006B72C9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701" w:type="dxa"/>
            <w:vMerge w:val="restart"/>
          </w:tcPr>
          <w:p w:rsidR="00AE2E82" w:rsidRPr="00BB7322" w:rsidRDefault="00AE2E82" w:rsidP="006B72C9">
            <w:pPr>
              <w:ind w:firstLine="3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E2E82" w:rsidRPr="00BB7322" w:rsidTr="00AE2E82">
        <w:trPr>
          <w:trHeight w:val="317"/>
        </w:trPr>
        <w:tc>
          <w:tcPr>
            <w:tcW w:w="2254" w:type="dxa"/>
            <w:vMerge/>
          </w:tcPr>
          <w:p w:rsidR="00AE2E82" w:rsidRPr="00BB7322" w:rsidRDefault="00AE2E82" w:rsidP="006B72C9">
            <w:pPr>
              <w:ind w:firstLine="34"/>
              <w:jc w:val="center"/>
              <w:rPr>
                <w:spacing w:val="-2"/>
              </w:rPr>
            </w:pPr>
          </w:p>
        </w:tc>
        <w:tc>
          <w:tcPr>
            <w:tcW w:w="5827" w:type="dxa"/>
            <w:vMerge/>
          </w:tcPr>
          <w:p w:rsidR="00AE2E82" w:rsidRPr="00BB7322" w:rsidRDefault="00AE2E82" w:rsidP="006B72C9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jc w:val="center"/>
              <w:rPr>
                <w:spacing w:val="-10"/>
              </w:rPr>
            </w:pPr>
          </w:p>
        </w:tc>
        <w:tc>
          <w:tcPr>
            <w:tcW w:w="1701" w:type="dxa"/>
            <w:vMerge/>
            <w:vAlign w:val="center"/>
          </w:tcPr>
          <w:p w:rsidR="00AE2E82" w:rsidRPr="00BB7322" w:rsidRDefault="00AE2E82" w:rsidP="006B72C9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</w:rPr>
            </w:pPr>
          </w:p>
        </w:tc>
      </w:tr>
      <w:tr w:rsidR="00AE2E82" w:rsidRPr="00BB46A0" w:rsidTr="00AE2E82">
        <w:trPr>
          <w:trHeight w:val="143"/>
        </w:trPr>
        <w:tc>
          <w:tcPr>
            <w:tcW w:w="2254" w:type="dxa"/>
          </w:tcPr>
          <w:p w:rsidR="00AE2E82" w:rsidRPr="00BB7322" w:rsidRDefault="00AE2E82" w:rsidP="006B72C9">
            <w:pPr>
              <w:ind w:firstLine="34"/>
              <w:rPr>
                <w:spacing w:val="-2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827" w:type="dxa"/>
          </w:tcPr>
          <w:p w:rsidR="00AE2E82" w:rsidRPr="00BB7322" w:rsidRDefault="00AE2E82" w:rsidP="006B72C9">
            <w:pPr>
              <w:shd w:val="clear" w:color="auto" w:fill="FFFFFF"/>
              <w:tabs>
                <w:tab w:val="left" w:pos="120"/>
                <w:tab w:val="left" w:pos="2928"/>
              </w:tabs>
              <w:ind w:firstLine="34"/>
              <w:jc w:val="both"/>
              <w:rPr>
                <w:spacing w:val="-11"/>
                <w:sz w:val="20"/>
                <w:szCs w:val="20"/>
              </w:rPr>
            </w:pPr>
            <w:r w:rsidRPr="00BB7322">
              <w:rPr>
                <w:spacing w:val="-10"/>
                <w:sz w:val="20"/>
                <w:szCs w:val="20"/>
              </w:rPr>
              <w:t>Диспетчер факультета; специалист по учебно-методической работе; учебный мастер</w:t>
            </w:r>
          </w:p>
        </w:tc>
        <w:tc>
          <w:tcPr>
            <w:tcW w:w="1701" w:type="dxa"/>
            <w:vAlign w:val="center"/>
          </w:tcPr>
          <w:p w:rsidR="00AE2E82" w:rsidRPr="00BB7322" w:rsidRDefault="00AE2E82" w:rsidP="006B72C9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</w:rPr>
            </w:pPr>
            <w:r w:rsidRPr="00BB7322">
              <w:rPr>
                <w:spacing w:val="-2"/>
                <w:sz w:val="22"/>
                <w:szCs w:val="22"/>
              </w:rPr>
              <w:t>8 900</w:t>
            </w:r>
          </w:p>
        </w:tc>
      </w:tr>
      <w:tr w:rsidR="00AE2E82" w:rsidRPr="00BB46A0" w:rsidTr="00AE2E82">
        <w:trPr>
          <w:trHeight w:val="529"/>
        </w:trPr>
        <w:tc>
          <w:tcPr>
            <w:tcW w:w="2254" w:type="dxa"/>
          </w:tcPr>
          <w:p w:rsidR="00AE2E82" w:rsidRPr="00BB7322" w:rsidRDefault="00AE2E82" w:rsidP="006B72C9">
            <w:pPr>
              <w:ind w:firstLine="34"/>
              <w:rPr>
                <w:spacing w:val="-2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827" w:type="dxa"/>
          </w:tcPr>
          <w:p w:rsidR="00AE2E82" w:rsidRPr="00BB7322" w:rsidRDefault="00AE2E82" w:rsidP="006B72C9">
            <w:pPr>
              <w:ind w:firstLine="34"/>
              <w:jc w:val="both"/>
              <w:rPr>
                <w:spacing w:val="-2"/>
                <w:sz w:val="20"/>
                <w:szCs w:val="20"/>
              </w:rPr>
            </w:pPr>
            <w:r w:rsidRPr="00BB7322">
              <w:rPr>
                <w:spacing w:val="-10"/>
                <w:sz w:val="20"/>
                <w:szCs w:val="20"/>
              </w:rPr>
              <w:t xml:space="preserve">Специалист по учебно-методической работе </w:t>
            </w:r>
            <w:r w:rsidRPr="00BB7322">
              <w:rPr>
                <w:spacing w:val="-10"/>
                <w:sz w:val="20"/>
                <w:szCs w:val="20"/>
                <w:lang w:val="en-US"/>
              </w:rPr>
              <w:t>II</w:t>
            </w:r>
            <w:r w:rsidRPr="00BB7322">
              <w:rPr>
                <w:spacing w:val="-10"/>
                <w:sz w:val="20"/>
                <w:szCs w:val="20"/>
              </w:rPr>
              <w:t xml:space="preserve"> кате</w:t>
            </w:r>
            <w:r w:rsidRPr="00BB7322">
              <w:rPr>
                <w:spacing w:val="-12"/>
                <w:sz w:val="20"/>
                <w:szCs w:val="20"/>
              </w:rPr>
              <w:t>гории; старший диспетчер факультета; учебный мас</w:t>
            </w:r>
            <w:r w:rsidRPr="00BB7322">
              <w:rPr>
                <w:spacing w:val="-17"/>
                <w:sz w:val="20"/>
                <w:szCs w:val="20"/>
              </w:rPr>
              <w:t xml:space="preserve">тер </w:t>
            </w:r>
            <w:r w:rsidRPr="00BB7322">
              <w:rPr>
                <w:spacing w:val="-17"/>
                <w:sz w:val="20"/>
                <w:szCs w:val="20"/>
                <w:lang w:val="en-US"/>
              </w:rPr>
              <w:t>II</w:t>
            </w:r>
            <w:r w:rsidRPr="00BB7322">
              <w:rPr>
                <w:spacing w:val="-17"/>
                <w:sz w:val="20"/>
                <w:szCs w:val="20"/>
              </w:rPr>
              <w:t xml:space="preserve"> категории </w:t>
            </w:r>
          </w:p>
        </w:tc>
        <w:tc>
          <w:tcPr>
            <w:tcW w:w="1701" w:type="dxa"/>
            <w:vAlign w:val="center"/>
          </w:tcPr>
          <w:p w:rsidR="00AE2E82" w:rsidRPr="00BB7322" w:rsidRDefault="00AE2E82" w:rsidP="006B72C9">
            <w:pPr>
              <w:spacing w:before="154"/>
              <w:ind w:firstLine="34"/>
              <w:jc w:val="center"/>
              <w:rPr>
                <w:spacing w:val="-2"/>
              </w:rPr>
            </w:pPr>
            <w:r w:rsidRPr="00BB7322">
              <w:rPr>
                <w:spacing w:val="-2"/>
                <w:sz w:val="22"/>
                <w:szCs w:val="22"/>
              </w:rPr>
              <w:t>8 950</w:t>
            </w:r>
          </w:p>
        </w:tc>
      </w:tr>
      <w:tr w:rsidR="00AE2E82" w:rsidRPr="00BB46A0" w:rsidTr="00AE2E82">
        <w:trPr>
          <w:trHeight w:val="603"/>
        </w:trPr>
        <w:tc>
          <w:tcPr>
            <w:tcW w:w="2254" w:type="dxa"/>
          </w:tcPr>
          <w:p w:rsidR="00AE2E82" w:rsidRPr="00BB7322" w:rsidRDefault="00AE2E82" w:rsidP="006B72C9">
            <w:pPr>
              <w:ind w:firstLine="34"/>
              <w:rPr>
                <w:spacing w:val="-2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827" w:type="dxa"/>
          </w:tcPr>
          <w:p w:rsidR="00AE2E82" w:rsidRPr="00BB7322" w:rsidRDefault="00AE2E82" w:rsidP="006B72C9">
            <w:pPr>
              <w:shd w:val="clear" w:color="auto" w:fill="FFFFFF"/>
              <w:tabs>
                <w:tab w:val="left" w:pos="120"/>
                <w:tab w:val="left" w:pos="2942"/>
              </w:tabs>
              <w:ind w:firstLine="34"/>
              <w:jc w:val="both"/>
              <w:rPr>
                <w:sz w:val="20"/>
                <w:szCs w:val="20"/>
              </w:rPr>
            </w:pPr>
            <w:r w:rsidRPr="00BB7322">
              <w:rPr>
                <w:spacing w:val="-12"/>
                <w:sz w:val="20"/>
                <w:szCs w:val="20"/>
              </w:rPr>
              <w:t xml:space="preserve">Специалист по учебно-методической работе </w:t>
            </w:r>
            <w:r w:rsidRPr="00BB7322">
              <w:rPr>
                <w:spacing w:val="-12"/>
                <w:sz w:val="20"/>
                <w:szCs w:val="20"/>
                <w:lang w:val="en-US"/>
              </w:rPr>
              <w:t>I</w:t>
            </w:r>
            <w:r w:rsidRPr="00BB7322">
              <w:rPr>
                <w:spacing w:val="-12"/>
                <w:sz w:val="20"/>
                <w:szCs w:val="20"/>
              </w:rPr>
              <w:t xml:space="preserve"> катего</w:t>
            </w:r>
            <w:r w:rsidRPr="00BB7322">
              <w:rPr>
                <w:spacing w:val="-11"/>
                <w:sz w:val="20"/>
                <w:szCs w:val="20"/>
              </w:rPr>
              <w:t xml:space="preserve">рии; учебный мастер </w:t>
            </w:r>
            <w:r w:rsidRPr="00BB7322">
              <w:rPr>
                <w:spacing w:val="-11"/>
                <w:sz w:val="20"/>
                <w:szCs w:val="20"/>
                <w:lang w:val="en-US"/>
              </w:rPr>
              <w:t>I</w:t>
            </w:r>
            <w:r w:rsidRPr="00BB7322">
              <w:rPr>
                <w:spacing w:val="-11"/>
                <w:sz w:val="20"/>
                <w:szCs w:val="20"/>
              </w:rPr>
              <w:t xml:space="preserve"> категории </w:t>
            </w:r>
          </w:p>
        </w:tc>
        <w:tc>
          <w:tcPr>
            <w:tcW w:w="1701" w:type="dxa"/>
            <w:vAlign w:val="center"/>
          </w:tcPr>
          <w:p w:rsidR="00AE2E82" w:rsidRPr="00BB7322" w:rsidRDefault="00AE2E82" w:rsidP="006B72C9">
            <w:pPr>
              <w:spacing w:before="154"/>
              <w:ind w:firstLine="34"/>
              <w:jc w:val="center"/>
              <w:rPr>
                <w:spacing w:val="-2"/>
              </w:rPr>
            </w:pPr>
            <w:r w:rsidRPr="00BB7322">
              <w:rPr>
                <w:spacing w:val="-2"/>
                <w:sz w:val="22"/>
                <w:szCs w:val="22"/>
              </w:rPr>
              <w:t>9 000</w:t>
            </w:r>
          </w:p>
        </w:tc>
      </w:tr>
    </w:tbl>
    <w:p w:rsidR="00AE2E82" w:rsidRDefault="00AE2E82" w:rsidP="006B72C9">
      <w:pPr>
        <w:shd w:val="clear" w:color="auto" w:fill="FFFFFF"/>
        <w:ind w:right="576"/>
        <w:jc w:val="center"/>
        <w:rPr>
          <w:bCs/>
          <w:spacing w:val="-2"/>
          <w:sz w:val="28"/>
          <w:szCs w:val="28"/>
        </w:rPr>
      </w:pPr>
    </w:p>
    <w:p w:rsidR="00AE2E82" w:rsidRPr="00BB7322" w:rsidRDefault="00AE2E82" w:rsidP="006B72C9">
      <w:pPr>
        <w:shd w:val="clear" w:color="auto" w:fill="FFFFFF"/>
        <w:ind w:right="576"/>
        <w:jc w:val="center"/>
        <w:rPr>
          <w:bCs/>
          <w:spacing w:val="-1"/>
          <w:sz w:val="28"/>
          <w:szCs w:val="28"/>
        </w:rPr>
      </w:pPr>
      <w:r w:rsidRPr="00BB7322">
        <w:rPr>
          <w:bCs/>
          <w:spacing w:val="-2"/>
          <w:sz w:val="28"/>
          <w:szCs w:val="28"/>
        </w:rPr>
        <w:t xml:space="preserve">10. Профессиональная квалификационная группа должностей </w:t>
      </w:r>
      <w:r w:rsidRPr="00BB7322">
        <w:rPr>
          <w:bCs/>
          <w:spacing w:val="1"/>
          <w:sz w:val="28"/>
          <w:szCs w:val="28"/>
        </w:rPr>
        <w:t xml:space="preserve">педагогических работников </w:t>
      </w:r>
      <w:r w:rsidRPr="00BB7322">
        <w:rPr>
          <w:bCs/>
          <w:spacing w:val="-1"/>
          <w:sz w:val="28"/>
          <w:szCs w:val="28"/>
        </w:rPr>
        <w:t>(№ 216н)</w:t>
      </w:r>
    </w:p>
    <w:tbl>
      <w:tblPr>
        <w:tblpPr w:leftFromText="180" w:rightFromText="180" w:vertAnchor="text" w:horzAnchor="page" w:tblpX="1101" w:tblpY="435"/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35"/>
        <w:gridCol w:w="5812"/>
        <w:gridCol w:w="1701"/>
      </w:tblGrid>
      <w:tr w:rsidR="00AE2E82" w:rsidRPr="00BB7322" w:rsidTr="00AE2E82">
        <w:trPr>
          <w:trHeight w:val="264"/>
        </w:trPr>
        <w:tc>
          <w:tcPr>
            <w:tcW w:w="2235" w:type="dxa"/>
            <w:vMerge w:val="restart"/>
          </w:tcPr>
          <w:p w:rsidR="00AE2E82" w:rsidRPr="00BB7322" w:rsidRDefault="00AE2E82" w:rsidP="006B72C9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812" w:type="dxa"/>
            <w:vMerge w:val="restart"/>
          </w:tcPr>
          <w:p w:rsidR="00AE2E82" w:rsidRPr="00BB7322" w:rsidRDefault="00AE2E82" w:rsidP="006B72C9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701" w:type="dxa"/>
            <w:vMerge w:val="restart"/>
          </w:tcPr>
          <w:p w:rsidR="00AE2E82" w:rsidRPr="00BB7322" w:rsidRDefault="00AE2E82" w:rsidP="006B72C9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E2E82" w:rsidRPr="00BB46A0" w:rsidTr="00AE2E82">
        <w:trPr>
          <w:trHeight w:val="351"/>
        </w:trPr>
        <w:tc>
          <w:tcPr>
            <w:tcW w:w="2235" w:type="dxa"/>
            <w:vMerge/>
          </w:tcPr>
          <w:p w:rsidR="00AE2E82" w:rsidRPr="00BB46A0" w:rsidRDefault="00AE2E82" w:rsidP="006B72C9">
            <w:pPr>
              <w:tabs>
                <w:tab w:val="left" w:pos="202"/>
                <w:tab w:val="left" w:pos="2218"/>
              </w:tabs>
              <w:spacing w:before="34"/>
              <w:jc w:val="center"/>
              <w:rPr>
                <w:color w:val="FF0000"/>
                <w:spacing w:val="-2"/>
              </w:rPr>
            </w:pPr>
          </w:p>
        </w:tc>
        <w:tc>
          <w:tcPr>
            <w:tcW w:w="5812" w:type="dxa"/>
            <w:vMerge/>
          </w:tcPr>
          <w:p w:rsidR="00AE2E82" w:rsidRPr="00BB46A0" w:rsidRDefault="00AE2E82" w:rsidP="006B72C9">
            <w:pPr>
              <w:tabs>
                <w:tab w:val="left" w:pos="202"/>
                <w:tab w:val="left" w:pos="2218"/>
              </w:tabs>
              <w:spacing w:before="34"/>
              <w:jc w:val="center"/>
              <w:rPr>
                <w:color w:val="FF0000"/>
                <w:spacing w:val="-1"/>
              </w:rPr>
            </w:pPr>
          </w:p>
        </w:tc>
        <w:tc>
          <w:tcPr>
            <w:tcW w:w="1701" w:type="dxa"/>
            <w:vMerge/>
            <w:vAlign w:val="center"/>
          </w:tcPr>
          <w:p w:rsidR="00AE2E82" w:rsidRPr="00BB46A0" w:rsidRDefault="00AE2E82" w:rsidP="006B72C9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</w:rPr>
            </w:pPr>
          </w:p>
        </w:tc>
      </w:tr>
      <w:tr w:rsidR="00AE2E82" w:rsidRPr="00BB46A0" w:rsidTr="00AE2E82">
        <w:trPr>
          <w:trHeight w:val="298"/>
        </w:trPr>
        <w:tc>
          <w:tcPr>
            <w:tcW w:w="2235" w:type="dxa"/>
            <w:vMerge/>
          </w:tcPr>
          <w:p w:rsidR="00AE2E82" w:rsidRPr="00BB46A0" w:rsidRDefault="00AE2E82" w:rsidP="006B72C9">
            <w:pPr>
              <w:tabs>
                <w:tab w:val="left" w:pos="202"/>
                <w:tab w:val="left" w:pos="2218"/>
              </w:tabs>
              <w:spacing w:before="34"/>
              <w:rPr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5812" w:type="dxa"/>
            <w:vMerge/>
          </w:tcPr>
          <w:p w:rsidR="00AE2E82" w:rsidRPr="00BB46A0" w:rsidRDefault="00AE2E82" w:rsidP="006B72C9">
            <w:pPr>
              <w:tabs>
                <w:tab w:val="left" w:pos="202"/>
                <w:tab w:val="left" w:pos="2218"/>
              </w:tabs>
              <w:spacing w:before="34"/>
              <w:rPr>
                <w:color w:val="FF0000"/>
                <w:spacing w:val="-1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E2E82" w:rsidRPr="00BB46A0" w:rsidRDefault="00AE2E82" w:rsidP="006B72C9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</w:rPr>
            </w:pPr>
          </w:p>
        </w:tc>
      </w:tr>
      <w:tr w:rsidR="00AE2E82" w:rsidRPr="00BB46A0" w:rsidTr="00AE2E82">
        <w:trPr>
          <w:trHeight w:val="143"/>
        </w:trPr>
        <w:tc>
          <w:tcPr>
            <w:tcW w:w="2235" w:type="dxa"/>
          </w:tcPr>
          <w:p w:rsidR="00AE2E82" w:rsidRPr="00BB7322" w:rsidRDefault="00AE2E82" w:rsidP="006B72C9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812" w:type="dxa"/>
          </w:tcPr>
          <w:p w:rsidR="00AE2E82" w:rsidRPr="00BB7322" w:rsidRDefault="00AE2E82" w:rsidP="006B72C9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spacing w:val="-1"/>
                <w:sz w:val="20"/>
                <w:szCs w:val="20"/>
              </w:rPr>
            </w:pPr>
            <w:r w:rsidRPr="00BB7322">
              <w:rPr>
                <w:spacing w:val="-1"/>
                <w:sz w:val="20"/>
                <w:szCs w:val="20"/>
              </w:rPr>
              <w:t>Инструктор по труду; инструктор по физической культуре;</w:t>
            </w:r>
            <w:r w:rsidRPr="00BB7322">
              <w:rPr>
                <w:spacing w:val="-10"/>
                <w:sz w:val="20"/>
                <w:szCs w:val="20"/>
              </w:rPr>
              <w:t xml:space="preserve"> музыкальный руководитель; старший вожатый</w:t>
            </w:r>
          </w:p>
        </w:tc>
        <w:tc>
          <w:tcPr>
            <w:tcW w:w="1701" w:type="dxa"/>
            <w:vAlign w:val="center"/>
          </w:tcPr>
          <w:p w:rsidR="00AE2E82" w:rsidRPr="00BB7322" w:rsidRDefault="00AE2E82" w:rsidP="006B72C9">
            <w:pPr>
              <w:shd w:val="clear" w:color="auto" w:fill="FFFFFF"/>
              <w:spacing w:before="168"/>
              <w:jc w:val="center"/>
              <w:rPr>
                <w:spacing w:val="-2"/>
              </w:rPr>
            </w:pPr>
            <w:r w:rsidRPr="00BB7322">
              <w:rPr>
                <w:spacing w:val="-2"/>
                <w:sz w:val="22"/>
                <w:szCs w:val="22"/>
              </w:rPr>
              <w:t>9 800</w:t>
            </w:r>
          </w:p>
        </w:tc>
      </w:tr>
      <w:tr w:rsidR="00AE2E82" w:rsidRPr="00BB46A0" w:rsidTr="00AE2E82">
        <w:trPr>
          <w:trHeight w:val="699"/>
        </w:trPr>
        <w:tc>
          <w:tcPr>
            <w:tcW w:w="2235" w:type="dxa"/>
          </w:tcPr>
          <w:p w:rsidR="00AE2E82" w:rsidRPr="00BB7322" w:rsidRDefault="00AE2E82" w:rsidP="006B72C9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812" w:type="dxa"/>
          </w:tcPr>
          <w:p w:rsidR="00AE2E82" w:rsidRPr="00BB7322" w:rsidRDefault="00AE2E82" w:rsidP="006B72C9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spacing w:val="-1"/>
                <w:sz w:val="20"/>
                <w:szCs w:val="20"/>
              </w:rPr>
            </w:pPr>
            <w:r w:rsidRPr="00BB7322">
              <w:rPr>
                <w:spacing w:val="-8"/>
                <w:sz w:val="20"/>
                <w:szCs w:val="20"/>
              </w:rPr>
              <w:t xml:space="preserve">Инструктор-методист; концертмейстер; педагог дополнительного образования; педагог-организатор; социальный педагог; </w:t>
            </w:r>
            <w:r w:rsidRPr="00BB7322">
              <w:rPr>
                <w:spacing w:val="-10"/>
                <w:sz w:val="20"/>
                <w:szCs w:val="20"/>
              </w:rPr>
              <w:t xml:space="preserve">тренер-преподаватель  </w:t>
            </w:r>
          </w:p>
        </w:tc>
        <w:tc>
          <w:tcPr>
            <w:tcW w:w="1701" w:type="dxa"/>
            <w:vAlign w:val="center"/>
          </w:tcPr>
          <w:p w:rsidR="00AE2E82" w:rsidRPr="00BB7322" w:rsidRDefault="00AE2E82" w:rsidP="006B72C9">
            <w:pPr>
              <w:spacing w:before="154"/>
              <w:jc w:val="center"/>
              <w:rPr>
                <w:spacing w:val="-2"/>
              </w:rPr>
            </w:pPr>
            <w:r w:rsidRPr="00BB7322">
              <w:rPr>
                <w:spacing w:val="-2"/>
                <w:sz w:val="22"/>
                <w:szCs w:val="22"/>
              </w:rPr>
              <w:t>9 900</w:t>
            </w:r>
          </w:p>
        </w:tc>
      </w:tr>
      <w:tr w:rsidR="00AE2E82" w:rsidRPr="00BB46A0" w:rsidTr="00AE2E82">
        <w:trPr>
          <w:trHeight w:val="273"/>
        </w:trPr>
        <w:tc>
          <w:tcPr>
            <w:tcW w:w="2235" w:type="dxa"/>
          </w:tcPr>
          <w:p w:rsidR="00AE2E82" w:rsidRPr="00BB7322" w:rsidRDefault="00AE2E82" w:rsidP="006B72C9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5812" w:type="dxa"/>
          </w:tcPr>
          <w:p w:rsidR="00AE2E82" w:rsidRPr="00BB7322" w:rsidRDefault="00AE2E82" w:rsidP="006B72C9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sz w:val="20"/>
                <w:szCs w:val="20"/>
              </w:rPr>
            </w:pPr>
            <w:r w:rsidRPr="00BB7322">
              <w:rPr>
                <w:sz w:val="20"/>
                <w:szCs w:val="20"/>
              </w:rPr>
              <w:t>Воспитатель; мастер производственного обучения; методист; старший  инструктор-методист; педагог-психолог; старший педагог дополнительного образования; старший тренер-преподаватель</w:t>
            </w:r>
          </w:p>
        </w:tc>
        <w:tc>
          <w:tcPr>
            <w:tcW w:w="1701" w:type="dxa"/>
            <w:vAlign w:val="center"/>
          </w:tcPr>
          <w:p w:rsidR="00AE2E82" w:rsidRPr="00BB7322" w:rsidRDefault="00AE2E82" w:rsidP="006B72C9">
            <w:pPr>
              <w:spacing w:before="154"/>
              <w:jc w:val="center"/>
              <w:rPr>
                <w:spacing w:val="-2"/>
              </w:rPr>
            </w:pPr>
            <w:r w:rsidRPr="00BB7322">
              <w:rPr>
                <w:spacing w:val="-2"/>
                <w:sz w:val="22"/>
                <w:szCs w:val="22"/>
              </w:rPr>
              <w:t>10 100</w:t>
            </w:r>
          </w:p>
        </w:tc>
      </w:tr>
      <w:tr w:rsidR="00AE2E82" w:rsidRPr="00BB46A0" w:rsidTr="00AE2E82">
        <w:trPr>
          <w:trHeight w:val="422"/>
        </w:trPr>
        <w:tc>
          <w:tcPr>
            <w:tcW w:w="2235" w:type="dxa"/>
          </w:tcPr>
          <w:p w:rsidR="00AE2E82" w:rsidRPr="00BB7322" w:rsidRDefault="00AE2E82" w:rsidP="006B72C9">
            <w:pPr>
              <w:tabs>
                <w:tab w:val="left" w:pos="202"/>
                <w:tab w:val="left" w:pos="2218"/>
              </w:tabs>
              <w:spacing w:befor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812" w:type="dxa"/>
          </w:tcPr>
          <w:p w:rsidR="00AE2E82" w:rsidRPr="00BB7322" w:rsidRDefault="00AE2E82" w:rsidP="006B72C9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spacing w:val="-1"/>
                <w:sz w:val="20"/>
                <w:szCs w:val="20"/>
              </w:rPr>
            </w:pPr>
            <w:r w:rsidRPr="00BB7322">
              <w:rPr>
                <w:spacing w:val="-7"/>
                <w:sz w:val="20"/>
                <w:szCs w:val="20"/>
              </w:rPr>
              <w:t xml:space="preserve">Преподаватель (кроме должностей преподавателей, отнесенных к профессорско-преподавательскому составу); преподаватель-организатор основ безопасности жизнедеятельности; руководитель физического воспитания; старший воспитатель; старший методист; учитель; </w:t>
            </w:r>
            <w:proofErr w:type="spellStart"/>
            <w:r w:rsidRPr="00BB7322">
              <w:rPr>
                <w:spacing w:val="-7"/>
                <w:sz w:val="20"/>
                <w:szCs w:val="20"/>
              </w:rPr>
              <w:t>тьютор</w:t>
            </w:r>
            <w:proofErr w:type="spellEnd"/>
            <w:r w:rsidRPr="00BB7322">
              <w:rPr>
                <w:spacing w:val="-7"/>
                <w:sz w:val="20"/>
                <w:szCs w:val="20"/>
              </w:rPr>
              <w:t xml:space="preserve">; педагог-библиотекарь учитель-дефектолог; учитель-логопед </w:t>
            </w:r>
          </w:p>
        </w:tc>
        <w:tc>
          <w:tcPr>
            <w:tcW w:w="1701" w:type="dxa"/>
            <w:vAlign w:val="center"/>
          </w:tcPr>
          <w:p w:rsidR="00AE2E82" w:rsidRPr="00BB7322" w:rsidRDefault="00AE2E82" w:rsidP="006B72C9">
            <w:pPr>
              <w:spacing w:before="154"/>
              <w:jc w:val="center"/>
              <w:rPr>
                <w:spacing w:val="-2"/>
              </w:rPr>
            </w:pPr>
            <w:r w:rsidRPr="00BB7322">
              <w:rPr>
                <w:spacing w:val="-2"/>
                <w:sz w:val="22"/>
                <w:szCs w:val="22"/>
              </w:rPr>
              <w:t>10 200</w:t>
            </w:r>
          </w:p>
        </w:tc>
      </w:tr>
    </w:tbl>
    <w:p w:rsidR="00AE2E82" w:rsidRDefault="00AE2E82" w:rsidP="006B72C9">
      <w:pPr>
        <w:shd w:val="clear" w:color="auto" w:fill="FFFFFF"/>
        <w:spacing w:before="158"/>
        <w:rPr>
          <w:bCs/>
          <w:spacing w:val="-2"/>
          <w:sz w:val="28"/>
          <w:szCs w:val="28"/>
        </w:rPr>
      </w:pPr>
    </w:p>
    <w:p w:rsidR="00AE2E82" w:rsidRPr="00BB7322" w:rsidRDefault="00AE2E82" w:rsidP="006B72C9">
      <w:pPr>
        <w:shd w:val="clear" w:color="auto" w:fill="FFFFFF"/>
        <w:spacing w:before="158"/>
        <w:jc w:val="center"/>
        <w:rPr>
          <w:bCs/>
          <w:sz w:val="28"/>
          <w:szCs w:val="28"/>
        </w:rPr>
      </w:pPr>
      <w:r>
        <w:rPr>
          <w:bCs/>
          <w:spacing w:val="-2"/>
          <w:sz w:val="28"/>
          <w:szCs w:val="28"/>
        </w:rPr>
        <w:t>11.</w:t>
      </w:r>
      <w:r w:rsidRPr="00BB7322">
        <w:rPr>
          <w:bCs/>
          <w:spacing w:val="-2"/>
          <w:sz w:val="28"/>
          <w:szCs w:val="28"/>
        </w:rPr>
        <w:t xml:space="preserve">Профессиональная квалификационная группа должностей руководителей </w:t>
      </w:r>
      <w:r w:rsidRPr="00BB7322">
        <w:rPr>
          <w:bCs/>
          <w:sz w:val="28"/>
          <w:szCs w:val="28"/>
        </w:rPr>
        <w:t>ст</w:t>
      </w:r>
      <w:r w:rsidR="006B72C9">
        <w:rPr>
          <w:bCs/>
          <w:sz w:val="28"/>
          <w:szCs w:val="28"/>
        </w:rPr>
        <w:t>руктурных подразделений (№ 216н)</w:t>
      </w:r>
    </w:p>
    <w:tbl>
      <w:tblPr>
        <w:tblW w:w="4695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91"/>
        <w:gridCol w:w="5672"/>
        <w:gridCol w:w="1789"/>
      </w:tblGrid>
      <w:tr w:rsidR="00AE2E82" w:rsidRPr="00BB46A0" w:rsidTr="00AE2E82">
        <w:trPr>
          <w:trHeight w:val="264"/>
        </w:trPr>
        <w:tc>
          <w:tcPr>
            <w:tcW w:w="1135" w:type="pct"/>
            <w:vMerge w:val="restart"/>
          </w:tcPr>
          <w:p w:rsidR="00AE2E82" w:rsidRPr="00BB7322" w:rsidRDefault="00AE2E82" w:rsidP="006B72C9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 xml:space="preserve">Квалификационные </w:t>
            </w:r>
            <w:r w:rsidRPr="00BB7322">
              <w:rPr>
                <w:b/>
                <w:bCs/>
                <w:spacing w:val="-2"/>
                <w:sz w:val="20"/>
                <w:szCs w:val="20"/>
              </w:rPr>
              <w:lastRenderedPageBreak/>
              <w:t>уровни</w:t>
            </w:r>
          </w:p>
        </w:tc>
        <w:tc>
          <w:tcPr>
            <w:tcW w:w="2938" w:type="pct"/>
            <w:vMerge w:val="restart"/>
          </w:tcPr>
          <w:p w:rsidR="00AE2E82" w:rsidRPr="00BB7322" w:rsidRDefault="00AE2E82" w:rsidP="006B72C9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lastRenderedPageBreak/>
              <w:t>Должности, отнесенные к квалификационным уровням</w:t>
            </w:r>
          </w:p>
        </w:tc>
        <w:tc>
          <w:tcPr>
            <w:tcW w:w="927" w:type="pct"/>
            <w:vMerge w:val="restart"/>
          </w:tcPr>
          <w:p w:rsidR="00AE2E82" w:rsidRPr="00BB7322" w:rsidRDefault="00AE2E82" w:rsidP="006B72C9">
            <w:pPr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BB7322">
              <w:rPr>
                <w:b/>
                <w:bCs/>
                <w:spacing w:val="-2"/>
                <w:sz w:val="20"/>
                <w:szCs w:val="20"/>
              </w:rPr>
              <w:t xml:space="preserve">Рекомендуемый </w:t>
            </w:r>
            <w:r w:rsidRPr="00BB7322">
              <w:rPr>
                <w:b/>
                <w:bCs/>
                <w:spacing w:val="-2"/>
                <w:sz w:val="20"/>
                <w:szCs w:val="20"/>
              </w:rPr>
              <w:lastRenderedPageBreak/>
              <w:t>минимальный оклад</w:t>
            </w:r>
          </w:p>
        </w:tc>
      </w:tr>
      <w:tr w:rsidR="00AE2E82" w:rsidRPr="00BB46A0" w:rsidTr="00AE2E82">
        <w:trPr>
          <w:trHeight w:val="351"/>
        </w:trPr>
        <w:tc>
          <w:tcPr>
            <w:tcW w:w="1135" w:type="pct"/>
            <w:vMerge/>
          </w:tcPr>
          <w:p w:rsidR="00AE2E82" w:rsidRPr="00BB7322" w:rsidRDefault="00AE2E82" w:rsidP="006B72C9">
            <w:pPr>
              <w:tabs>
                <w:tab w:val="left" w:pos="202"/>
                <w:tab w:val="left" w:pos="2218"/>
              </w:tabs>
              <w:spacing w:before="34"/>
              <w:rPr>
                <w:spacing w:val="-2"/>
              </w:rPr>
            </w:pPr>
          </w:p>
        </w:tc>
        <w:tc>
          <w:tcPr>
            <w:tcW w:w="2938" w:type="pct"/>
            <w:vMerge/>
          </w:tcPr>
          <w:p w:rsidR="00AE2E82" w:rsidRPr="00BB46A0" w:rsidRDefault="00AE2E82" w:rsidP="006B72C9">
            <w:pPr>
              <w:shd w:val="clear" w:color="auto" w:fill="FFFFFF"/>
              <w:tabs>
                <w:tab w:val="left" w:pos="211"/>
                <w:tab w:val="left" w:pos="2237"/>
              </w:tabs>
              <w:spacing w:before="19"/>
              <w:rPr>
                <w:color w:val="FF0000"/>
                <w:spacing w:val="-10"/>
              </w:rPr>
            </w:pPr>
          </w:p>
        </w:tc>
        <w:tc>
          <w:tcPr>
            <w:tcW w:w="927" w:type="pct"/>
            <w:vMerge/>
            <w:vAlign w:val="center"/>
          </w:tcPr>
          <w:p w:rsidR="00AE2E82" w:rsidRPr="00BB46A0" w:rsidRDefault="00AE2E82" w:rsidP="006B72C9">
            <w:pPr>
              <w:shd w:val="clear" w:color="auto" w:fill="FFFFFF"/>
              <w:spacing w:before="168"/>
              <w:jc w:val="center"/>
              <w:rPr>
                <w:color w:val="FF0000"/>
                <w:spacing w:val="-2"/>
              </w:rPr>
            </w:pPr>
          </w:p>
        </w:tc>
      </w:tr>
      <w:tr w:rsidR="00AE2E82" w:rsidRPr="00BB46A0" w:rsidTr="00AE2E82">
        <w:trPr>
          <w:trHeight w:val="143"/>
        </w:trPr>
        <w:tc>
          <w:tcPr>
            <w:tcW w:w="1135" w:type="pct"/>
          </w:tcPr>
          <w:p w:rsidR="00AE2E82" w:rsidRPr="00BB7322" w:rsidRDefault="00AE2E82" w:rsidP="006B72C9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lastRenderedPageBreak/>
              <w:t>1 квалификационный уровень</w:t>
            </w:r>
          </w:p>
        </w:tc>
        <w:tc>
          <w:tcPr>
            <w:tcW w:w="2938" w:type="pct"/>
          </w:tcPr>
          <w:p w:rsidR="00AE2E82" w:rsidRPr="00BB7322" w:rsidRDefault="00AE2E82" w:rsidP="006B72C9">
            <w:pPr>
              <w:shd w:val="clear" w:color="auto" w:fill="FFFFFF"/>
              <w:tabs>
                <w:tab w:val="left" w:pos="211"/>
                <w:tab w:val="left" w:pos="2237"/>
              </w:tabs>
              <w:spacing w:before="19"/>
              <w:jc w:val="both"/>
              <w:rPr>
                <w:sz w:val="20"/>
                <w:szCs w:val="20"/>
              </w:rPr>
            </w:pPr>
            <w:proofErr w:type="gramStart"/>
            <w:r w:rsidRPr="00BB7322">
              <w:rPr>
                <w:spacing w:val="-10"/>
                <w:sz w:val="20"/>
                <w:szCs w:val="20"/>
              </w:rPr>
              <w:t>Заведующий (начальник) структурным подразделением:  каби</w:t>
            </w:r>
            <w:r w:rsidRPr="00BB7322">
              <w:rPr>
                <w:spacing w:val="-2"/>
                <w:sz w:val="20"/>
                <w:szCs w:val="20"/>
              </w:rPr>
              <w:t>нетом, лабораторией, отделом, отделением, сектором, учебно-</w:t>
            </w:r>
            <w:r w:rsidRPr="00BB7322">
              <w:rPr>
                <w:spacing w:val="-9"/>
                <w:sz w:val="20"/>
                <w:szCs w:val="20"/>
              </w:rPr>
              <w:t>консультативным  пунктом, учебной (учебно-производствен</w:t>
            </w:r>
            <w:r w:rsidRPr="00BB7322">
              <w:rPr>
                <w:spacing w:val="-9"/>
                <w:sz w:val="20"/>
                <w:szCs w:val="20"/>
              </w:rPr>
              <w:softHyphen/>
            </w:r>
            <w:r w:rsidRPr="00BB7322">
              <w:rPr>
                <w:spacing w:val="-8"/>
                <w:sz w:val="20"/>
                <w:szCs w:val="20"/>
              </w:rPr>
              <w:t>ной) мастерской и другими структурными подразделениями (кроме должностей руководителей структурных подразделений, отнесенных ко 2 квалификационному уровню)</w:t>
            </w:r>
            <w:proofErr w:type="gramEnd"/>
          </w:p>
        </w:tc>
        <w:tc>
          <w:tcPr>
            <w:tcW w:w="927" w:type="pct"/>
            <w:vAlign w:val="center"/>
          </w:tcPr>
          <w:p w:rsidR="00AE2E82" w:rsidRPr="00BB7322" w:rsidRDefault="00AE2E82" w:rsidP="006B72C9">
            <w:pPr>
              <w:shd w:val="clear" w:color="auto" w:fill="FFFFFF"/>
              <w:spacing w:before="168"/>
              <w:jc w:val="both"/>
              <w:rPr>
                <w:spacing w:val="-2"/>
              </w:rPr>
            </w:pPr>
            <w:r w:rsidRPr="00BB7322">
              <w:rPr>
                <w:spacing w:val="-2"/>
                <w:sz w:val="22"/>
                <w:szCs w:val="22"/>
              </w:rPr>
              <w:t>9 100</w:t>
            </w:r>
          </w:p>
        </w:tc>
      </w:tr>
      <w:tr w:rsidR="00AE2E82" w:rsidRPr="00BB7322" w:rsidTr="00AE2E82">
        <w:trPr>
          <w:trHeight w:val="2417"/>
        </w:trPr>
        <w:tc>
          <w:tcPr>
            <w:tcW w:w="1135" w:type="pct"/>
          </w:tcPr>
          <w:p w:rsidR="00AE2E82" w:rsidRPr="00BB7322" w:rsidRDefault="00AE2E82" w:rsidP="006B72C9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2938" w:type="pct"/>
          </w:tcPr>
          <w:p w:rsidR="00AE2E82" w:rsidRPr="00BB7322" w:rsidRDefault="00AE2E82" w:rsidP="006B72C9">
            <w:pPr>
              <w:tabs>
                <w:tab w:val="left" w:pos="211"/>
                <w:tab w:val="left" w:pos="2237"/>
              </w:tabs>
              <w:spacing w:before="19"/>
              <w:jc w:val="both"/>
              <w:rPr>
                <w:spacing w:val="-8"/>
                <w:sz w:val="20"/>
                <w:szCs w:val="20"/>
              </w:rPr>
            </w:pPr>
            <w:proofErr w:type="gramStart"/>
            <w:r w:rsidRPr="00BB7322">
              <w:rPr>
                <w:spacing w:val="-10"/>
                <w:sz w:val="20"/>
                <w:szCs w:val="20"/>
              </w:rPr>
              <w:t xml:space="preserve">Заведующий (начальник) обособленным структурным подразделением; начальник (заведующий, директор, руководитель,  управляющий): кабинета, лаборатории, отдела, отделения, сектора, </w:t>
            </w:r>
            <w:r w:rsidRPr="00BB7322">
              <w:rPr>
                <w:spacing w:val="-8"/>
                <w:sz w:val="20"/>
                <w:szCs w:val="20"/>
              </w:rPr>
              <w:t xml:space="preserve">учебно-консультационного пункта, учебной (учебно-производственной) мастерской, учебного хозяйства и других структурных подразделений начального и среднего профессионального образования (кроме должностей руководителей структурных подразделений, отнесенных к 3 квалификационному уровню); </w:t>
            </w:r>
            <w:r w:rsidRPr="00BB7322">
              <w:rPr>
                <w:spacing w:val="-10"/>
                <w:sz w:val="20"/>
                <w:szCs w:val="20"/>
              </w:rPr>
              <w:t>старший мастер образовательного учреждения (подразделения)</w:t>
            </w:r>
            <w:proofErr w:type="gramEnd"/>
          </w:p>
        </w:tc>
        <w:tc>
          <w:tcPr>
            <w:tcW w:w="927" w:type="pct"/>
            <w:vAlign w:val="center"/>
          </w:tcPr>
          <w:p w:rsidR="00AE2E82" w:rsidRPr="00BB7322" w:rsidRDefault="00AE2E82" w:rsidP="006B72C9">
            <w:pPr>
              <w:spacing w:before="154"/>
              <w:jc w:val="both"/>
              <w:rPr>
                <w:spacing w:val="-2"/>
              </w:rPr>
            </w:pPr>
            <w:r w:rsidRPr="00BB7322">
              <w:rPr>
                <w:spacing w:val="-2"/>
                <w:sz w:val="22"/>
                <w:szCs w:val="22"/>
              </w:rPr>
              <w:t>9 300</w:t>
            </w:r>
          </w:p>
        </w:tc>
      </w:tr>
      <w:tr w:rsidR="00AE2E82" w:rsidRPr="00BB46A0" w:rsidTr="00AE2E82">
        <w:trPr>
          <w:trHeight w:val="338"/>
        </w:trPr>
        <w:tc>
          <w:tcPr>
            <w:tcW w:w="1135" w:type="pct"/>
          </w:tcPr>
          <w:p w:rsidR="00AE2E82" w:rsidRPr="00BB7322" w:rsidRDefault="00AE2E82" w:rsidP="006B72C9">
            <w:pPr>
              <w:tabs>
                <w:tab w:val="left" w:pos="202"/>
                <w:tab w:val="left" w:pos="2218"/>
              </w:tabs>
              <w:spacing w:before="34"/>
              <w:jc w:val="both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3 квалификационный уровень</w:t>
            </w:r>
          </w:p>
        </w:tc>
        <w:tc>
          <w:tcPr>
            <w:tcW w:w="2938" w:type="pct"/>
          </w:tcPr>
          <w:p w:rsidR="00AE2E82" w:rsidRPr="00BB7322" w:rsidRDefault="00AE2E82" w:rsidP="006B72C9">
            <w:pPr>
              <w:shd w:val="clear" w:color="auto" w:fill="FFFFFF"/>
              <w:tabs>
                <w:tab w:val="left" w:pos="48"/>
                <w:tab w:val="left" w:pos="2237"/>
              </w:tabs>
              <w:spacing w:before="58"/>
              <w:ind w:left="86"/>
              <w:jc w:val="both"/>
              <w:rPr>
                <w:spacing w:val="-7"/>
                <w:sz w:val="20"/>
                <w:szCs w:val="20"/>
              </w:rPr>
            </w:pPr>
            <w:r w:rsidRPr="00BB7322">
              <w:rPr>
                <w:spacing w:val="-7"/>
                <w:sz w:val="20"/>
                <w:szCs w:val="20"/>
              </w:rPr>
              <w:t xml:space="preserve">Начальник (заведующий, директор, руководитель, управляющий) обособленного структурного подразделения образовательного учреждения (подразделения) начального и среднего профессионального образования </w:t>
            </w:r>
          </w:p>
        </w:tc>
        <w:tc>
          <w:tcPr>
            <w:tcW w:w="927" w:type="pct"/>
            <w:vAlign w:val="center"/>
          </w:tcPr>
          <w:p w:rsidR="00AE2E82" w:rsidRPr="00BB7322" w:rsidRDefault="00AE2E82" w:rsidP="006B72C9">
            <w:pPr>
              <w:spacing w:before="154"/>
              <w:jc w:val="both"/>
              <w:rPr>
                <w:spacing w:val="-2"/>
              </w:rPr>
            </w:pPr>
            <w:r w:rsidRPr="00BB7322">
              <w:rPr>
                <w:spacing w:val="-2"/>
                <w:sz w:val="22"/>
                <w:szCs w:val="22"/>
              </w:rPr>
              <w:t>9 500</w:t>
            </w:r>
          </w:p>
        </w:tc>
      </w:tr>
    </w:tbl>
    <w:p w:rsidR="00AE2E82" w:rsidRPr="00BB46A0" w:rsidRDefault="00AE2E82" w:rsidP="006B72C9">
      <w:pPr>
        <w:shd w:val="clear" w:color="auto" w:fill="FFFFFF"/>
        <w:jc w:val="both"/>
        <w:rPr>
          <w:bCs/>
          <w:color w:val="FF0000"/>
          <w:spacing w:val="-2"/>
          <w:sz w:val="28"/>
          <w:szCs w:val="28"/>
        </w:rPr>
      </w:pPr>
    </w:p>
    <w:p w:rsidR="00C1004C" w:rsidRDefault="00AE2E82" w:rsidP="006B72C9">
      <w:pPr>
        <w:shd w:val="clear" w:color="auto" w:fill="FFFFFF"/>
        <w:jc w:val="center"/>
        <w:rPr>
          <w:bCs/>
          <w:spacing w:val="-1"/>
          <w:sz w:val="28"/>
          <w:szCs w:val="28"/>
        </w:rPr>
      </w:pPr>
      <w:r w:rsidRPr="00BB7322">
        <w:rPr>
          <w:bCs/>
          <w:spacing w:val="-2"/>
          <w:sz w:val="28"/>
          <w:szCs w:val="28"/>
        </w:rPr>
        <w:t>12. Профессиональная квалификационная группа должностей профессорско-пре</w:t>
      </w:r>
      <w:r w:rsidRPr="00BB7322">
        <w:rPr>
          <w:bCs/>
          <w:spacing w:val="-1"/>
          <w:sz w:val="28"/>
          <w:szCs w:val="28"/>
        </w:rPr>
        <w:t>подавательского состава и руководителей структурных</w:t>
      </w:r>
    </w:p>
    <w:p w:rsidR="00AE2E82" w:rsidRPr="006B72C9" w:rsidRDefault="00AE2E82" w:rsidP="006B72C9">
      <w:pPr>
        <w:shd w:val="clear" w:color="auto" w:fill="FFFFFF"/>
        <w:jc w:val="center"/>
        <w:rPr>
          <w:bCs/>
          <w:spacing w:val="-1"/>
          <w:sz w:val="28"/>
          <w:szCs w:val="28"/>
        </w:rPr>
      </w:pPr>
      <w:r w:rsidRPr="00BB7322">
        <w:rPr>
          <w:bCs/>
          <w:spacing w:val="-1"/>
          <w:sz w:val="28"/>
          <w:szCs w:val="28"/>
        </w:rPr>
        <w:t xml:space="preserve"> подразделений  (№ 217н)</w:t>
      </w:r>
    </w:p>
    <w:tbl>
      <w:tblPr>
        <w:tblW w:w="964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60"/>
        <w:gridCol w:w="1843"/>
        <w:gridCol w:w="4536"/>
        <w:gridCol w:w="1701"/>
      </w:tblGrid>
      <w:tr w:rsidR="00AE2E82" w:rsidRPr="00BB7322" w:rsidTr="00AE2E82">
        <w:trPr>
          <w:trHeight w:val="1398"/>
        </w:trPr>
        <w:tc>
          <w:tcPr>
            <w:tcW w:w="1560" w:type="dxa"/>
          </w:tcPr>
          <w:p w:rsidR="00AE2E82" w:rsidRPr="00BB7322" w:rsidRDefault="00AE2E82" w:rsidP="006B72C9">
            <w:pPr>
              <w:spacing w:before="154"/>
              <w:ind w:left="176" w:hanging="142"/>
              <w:jc w:val="center"/>
              <w:rPr>
                <w:bCs/>
                <w:spacing w:val="-2"/>
                <w:sz w:val="20"/>
                <w:szCs w:val="20"/>
              </w:rPr>
            </w:pPr>
            <w:r w:rsidRPr="00BB7322">
              <w:rPr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1843" w:type="dxa"/>
          </w:tcPr>
          <w:p w:rsidR="00AE2E82" w:rsidRPr="00BB7322" w:rsidRDefault="00AE2E82" w:rsidP="006B72C9">
            <w:pPr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BB7322">
              <w:rPr>
                <w:bCs/>
                <w:sz w:val="20"/>
                <w:szCs w:val="20"/>
              </w:rPr>
              <w:t>Должности профессорско-преподавательского состава, отнесённые к квалификационным уровням</w:t>
            </w:r>
          </w:p>
        </w:tc>
        <w:tc>
          <w:tcPr>
            <w:tcW w:w="4536" w:type="dxa"/>
          </w:tcPr>
          <w:p w:rsidR="00AE2E82" w:rsidRPr="00BB7322" w:rsidRDefault="00AE2E82" w:rsidP="006B72C9">
            <w:pPr>
              <w:spacing w:before="154"/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BB7322">
              <w:rPr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701" w:type="dxa"/>
          </w:tcPr>
          <w:p w:rsidR="00AE2E82" w:rsidRPr="00BB7322" w:rsidRDefault="00AE2E82" w:rsidP="006B72C9">
            <w:pPr>
              <w:spacing w:before="154"/>
              <w:ind w:firstLine="34"/>
              <w:jc w:val="center"/>
              <w:rPr>
                <w:bCs/>
                <w:spacing w:val="-2"/>
                <w:sz w:val="20"/>
                <w:szCs w:val="20"/>
              </w:rPr>
            </w:pPr>
            <w:r w:rsidRPr="00BB7322">
              <w:rPr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E2E82" w:rsidRPr="00BB46A0" w:rsidTr="00AE2E82">
        <w:trPr>
          <w:trHeight w:hRule="exact" w:val="2860"/>
        </w:trPr>
        <w:tc>
          <w:tcPr>
            <w:tcW w:w="1560" w:type="dxa"/>
          </w:tcPr>
          <w:p w:rsidR="00AE2E82" w:rsidRPr="00BB7322" w:rsidRDefault="00AE2E82" w:rsidP="006B72C9">
            <w:pPr>
              <w:tabs>
                <w:tab w:val="left" w:pos="202"/>
                <w:tab w:val="left" w:pos="2218"/>
              </w:tabs>
              <w:spacing w:before="34"/>
              <w:ind w:firstLin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 xml:space="preserve">1 </w:t>
            </w:r>
            <w:proofErr w:type="spellStart"/>
            <w:proofErr w:type="gramStart"/>
            <w:r w:rsidRPr="00BB7322">
              <w:rPr>
                <w:spacing w:val="-2"/>
                <w:sz w:val="20"/>
                <w:szCs w:val="20"/>
              </w:rPr>
              <w:t>квалификацион-ный</w:t>
            </w:r>
            <w:proofErr w:type="spellEnd"/>
            <w:proofErr w:type="gramEnd"/>
            <w:r w:rsidRPr="00BB7322">
              <w:rPr>
                <w:spacing w:val="-2"/>
                <w:sz w:val="20"/>
                <w:szCs w:val="20"/>
              </w:rPr>
              <w:t xml:space="preserve"> уровень</w:t>
            </w:r>
          </w:p>
        </w:tc>
        <w:tc>
          <w:tcPr>
            <w:tcW w:w="1843" w:type="dxa"/>
          </w:tcPr>
          <w:p w:rsidR="00AE2E82" w:rsidRPr="00BB7322" w:rsidRDefault="00AE2E82" w:rsidP="006B72C9">
            <w:pPr>
              <w:ind w:firstLine="34"/>
              <w:rPr>
                <w:sz w:val="20"/>
                <w:szCs w:val="20"/>
              </w:rPr>
            </w:pPr>
            <w:r w:rsidRPr="00BB7322">
              <w:rPr>
                <w:sz w:val="20"/>
                <w:szCs w:val="20"/>
              </w:rPr>
              <w:t>Ассистент; преподаватель</w:t>
            </w:r>
          </w:p>
        </w:tc>
        <w:tc>
          <w:tcPr>
            <w:tcW w:w="4536" w:type="dxa"/>
          </w:tcPr>
          <w:p w:rsidR="00AE2E82" w:rsidRPr="00BB7322" w:rsidRDefault="00AE2E82" w:rsidP="006B72C9">
            <w:pPr>
              <w:shd w:val="clear" w:color="auto" w:fill="FFFFFF"/>
              <w:ind w:firstLine="34"/>
              <w:jc w:val="both"/>
              <w:rPr>
                <w:spacing w:val="-1"/>
                <w:sz w:val="20"/>
                <w:szCs w:val="20"/>
              </w:rPr>
            </w:pPr>
            <w:proofErr w:type="gramStart"/>
            <w:r w:rsidRPr="00BB7322">
              <w:rPr>
                <w:spacing w:val="-1"/>
                <w:sz w:val="20"/>
                <w:szCs w:val="20"/>
              </w:rPr>
              <w:t>Начальник (директор, заведующий, руководитель): кабинета, лаборатории, отдела, отделения, питомника, подготовительных курсов (отделения), студенческого бюро, учебного вивария, учебной (учебно-производственной) мастерской, учебной станции (базы) и других подразделений; помощник проректора; помощник ректора; руководитель (заведующий) учебной (производственной, учебно-производственной) практики; ученый секретарь совета факультета (института)</w:t>
            </w:r>
            <w:proofErr w:type="gramEnd"/>
          </w:p>
        </w:tc>
        <w:tc>
          <w:tcPr>
            <w:tcW w:w="1701" w:type="dxa"/>
            <w:vAlign w:val="center"/>
          </w:tcPr>
          <w:p w:rsidR="00AE2E82" w:rsidRPr="00BB7322" w:rsidRDefault="00AE2E82" w:rsidP="006B72C9">
            <w:pPr>
              <w:shd w:val="clear" w:color="auto" w:fill="FFFFFF"/>
              <w:spacing w:before="168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10 100</w:t>
            </w:r>
          </w:p>
        </w:tc>
      </w:tr>
      <w:tr w:rsidR="00AE2E82" w:rsidRPr="00BB7322" w:rsidTr="00AE2E82">
        <w:trPr>
          <w:trHeight w:val="338"/>
        </w:trPr>
        <w:tc>
          <w:tcPr>
            <w:tcW w:w="1560" w:type="dxa"/>
          </w:tcPr>
          <w:p w:rsidR="00AE2E82" w:rsidRPr="00BB7322" w:rsidRDefault="00AE2E82" w:rsidP="006B72C9">
            <w:pPr>
              <w:tabs>
                <w:tab w:val="left" w:pos="202"/>
                <w:tab w:val="left" w:pos="2218"/>
              </w:tabs>
              <w:spacing w:before="34"/>
              <w:ind w:firstLin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 xml:space="preserve">2 </w:t>
            </w:r>
            <w:proofErr w:type="spellStart"/>
            <w:proofErr w:type="gramStart"/>
            <w:r w:rsidRPr="00BB7322">
              <w:rPr>
                <w:spacing w:val="-2"/>
                <w:sz w:val="20"/>
                <w:szCs w:val="20"/>
              </w:rPr>
              <w:t>квалификацион-ный</w:t>
            </w:r>
            <w:proofErr w:type="spellEnd"/>
            <w:proofErr w:type="gramEnd"/>
            <w:r w:rsidRPr="00BB7322">
              <w:rPr>
                <w:spacing w:val="-2"/>
                <w:sz w:val="20"/>
                <w:szCs w:val="20"/>
              </w:rPr>
              <w:t xml:space="preserve"> уровень</w:t>
            </w:r>
          </w:p>
        </w:tc>
        <w:tc>
          <w:tcPr>
            <w:tcW w:w="1843" w:type="dxa"/>
          </w:tcPr>
          <w:p w:rsidR="00AE2E82" w:rsidRPr="00BB7322" w:rsidRDefault="00AE2E82" w:rsidP="006B72C9">
            <w:pPr>
              <w:ind w:firstLine="34"/>
              <w:rPr>
                <w:sz w:val="20"/>
                <w:szCs w:val="20"/>
              </w:rPr>
            </w:pPr>
            <w:r w:rsidRPr="00BB7322">
              <w:rPr>
                <w:sz w:val="20"/>
                <w:szCs w:val="20"/>
              </w:rPr>
              <w:t>Старший преподаватель</w:t>
            </w:r>
          </w:p>
        </w:tc>
        <w:tc>
          <w:tcPr>
            <w:tcW w:w="4536" w:type="dxa"/>
          </w:tcPr>
          <w:p w:rsidR="00AE2E82" w:rsidRPr="00BB7322" w:rsidRDefault="00AE2E82" w:rsidP="006B72C9">
            <w:pPr>
              <w:ind w:firstLine="34"/>
              <w:jc w:val="both"/>
              <w:rPr>
                <w:spacing w:val="-8"/>
                <w:sz w:val="20"/>
                <w:szCs w:val="20"/>
              </w:rPr>
            </w:pPr>
            <w:proofErr w:type="gramStart"/>
            <w:r w:rsidRPr="00BB7322">
              <w:rPr>
                <w:spacing w:val="-8"/>
                <w:sz w:val="20"/>
                <w:szCs w:val="20"/>
              </w:rPr>
              <w:t xml:space="preserve">Начальник (директор, заведующий, руководитель): второго управления, </w:t>
            </w:r>
            <w:proofErr w:type="spellStart"/>
            <w:r w:rsidRPr="00BB7322">
              <w:rPr>
                <w:spacing w:val="-8"/>
                <w:sz w:val="20"/>
                <w:szCs w:val="20"/>
              </w:rPr>
              <w:t>межкафедральной</w:t>
            </w:r>
            <w:proofErr w:type="spellEnd"/>
            <w:r w:rsidRPr="00BB7322">
              <w:rPr>
                <w:spacing w:val="-8"/>
                <w:sz w:val="20"/>
                <w:szCs w:val="20"/>
              </w:rPr>
              <w:t xml:space="preserve"> (межфакультетской) учебной лаборатории, структурного подразделения, реализующего общеобразовательные программы, студенческого дворца культуры, студенческого общежития, управления безопасности, управления охраны труда и техники безопасности; начальник (заведующий) отдела: аспирантуры (адъюнктуры), докторантуры, интернатуры, магистратуры, ординатуры, учебного (учебно-методического, методического), международных связей</w:t>
            </w:r>
            <w:proofErr w:type="gramEnd"/>
          </w:p>
        </w:tc>
        <w:tc>
          <w:tcPr>
            <w:tcW w:w="1701" w:type="dxa"/>
            <w:vAlign w:val="center"/>
          </w:tcPr>
          <w:p w:rsidR="00AE2E82" w:rsidRPr="00BB7322" w:rsidRDefault="00AE2E82" w:rsidP="006B72C9">
            <w:pPr>
              <w:spacing w:before="154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10 200</w:t>
            </w:r>
          </w:p>
        </w:tc>
      </w:tr>
      <w:tr w:rsidR="00AE2E82" w:rsidRPr="00BB46A0" w:rsidTr="00AE2E82">
        <w:trPr>
          <w:trHeight w:val="273"/>
        </w:trPr>
        <w:tc>
          <w:tcPr>
            <w:tcW w:w="1560" w:type="dxa"/>
          </w:tcPr>
          <w:p w:rsidR="00AE2E82" w:rsidRPr="00BB7322" w:rsidRDefault="00AE2E82" w:rsidP="006B72C9">
            <w:pPr>
              <w:tabs>
                <w:tab w:val="left" w:pos="202"/>
                <w:tab w:val="left" w:pos="2218"/>
              </w:tabs>
              <w:spacing w:before="34"/>
              <w:ind w:firstLin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 xml:space="preserve">3 </w:t>
            </w:r>
            <w:proofErr w:type="spellStart"/>
            <w:proofErr w:type="gramStart"/>
            <w:r w:rsidRPr="00BB7322">
              <w:rPr>
                <w:spacing w:val="-2"/>
                <w:sz w:val="20"/>
                <w:szCs w:val="20"/>
              </w:rPr>
              <w:t>квалификацион</w:t>
            </w:r>
            <w:r w:rsidRPr="00BB7322">
              <w:rPr>
                <w:spacing w:val="-2"/>
                <w:sz w:val="20"/>
                <w:szCs w:val="20"/>
              </w:rPr>
              <w:lastRenderedPageBreak/>
              <w:t>-ный</w:t>
            </w:r>
            <w:proofErr w:type="spellEnd"/>
            <w:proofErr w:type="gramEnd"/>
            <w:r w:rsidRPr="00BB7322">
              <w:rPr>
                <w:spacing w:val="-2"/>
                <w:sz w:val="20"/>
                <w:szCs w:val="20"/>
              </w:rPr>
              <w:t xml:space="preserve"> уровень</w:t>
            </w:r>
          </w:p>
        </w:tc>
        <w:tc>
          <w:tcPr>
            <w:tcW w:w="1843" w:type="dxa"/>
          </w:tcPr>
          <w:p w:rsidR="00AE2E82" w:rsidRPr="00BB7322" w:rsidRDefault="00AE2E82" w:rsidP="006B72C9">
            <w:pPr>
              <w:ind w:firstLine="34"/>
              <w:rPr>
                <w:sz w:val="20"/>
                <w:szCs w:val="20"/>
              </w:rPr>
            </w:pPr>
            <w:r w:rsidRPr="00BB7322">
              <w:rPr>
                <w:sz w:val="20"/>
                <w:szCs w:val="20"/>
              </w:rPr>
              <w:lastRenderedPageBreak/>
              <w:t>Доцент</w:t>
            </w:r>
          </w:p>
        </w:tc>
        <w:tc>
          <w:tcPr>
            <w:tcW w:w="4536" w:type="dxa"/>
          </w:tcPr>
          <w:p w:rsidR="00AE2E82" w:rsidRPr="00BB7322" w:rsidRDefault="00AE2E82" w:rsidP="006B72C9">
            <w:pPr>
              <w:ind w:firstLine="34"/>
              <w:jc w:val="both"/>
              <w:rPr>
                <w:spacing w:val="-5"/>
                <w:sz w:val="20"/>
                <w:szCs w:val="20"/>
              </w:rPr>
            </w:pPr>
            <w:proofErr w:type="gramStart"/>
            <w:r w:rsidRPr="00BB7322">
              <w:rPr>
                <w:spacing w:val="-5"/>
                <w:sz w:val="20"/>
                <w:szCs w:val="20"/>
              </w:rPr>
              <w:t>Начальник (директор, заведующий, руководитель): издательства учебной литературы и учебно-</w:t>
            </w:r>
            <w:r w:rsidRPr="00BB7322">
              <w:rPr>
                <w:spacing w:val="-5"/>
                <w:sz w:val="20"/>
                <w:szCs w:val="20"/>
              </w:rPr>
              <w:lastRenderedPageBreak/>
              <w:t>методических пособий для студентов, лесхоза, структурного подразделения, реализующего образовательные программы начального профессионального и (или) среднего профессионального образования, учебного ботанического сада (дендрария), учебно-методического (учебно-производственного, учебно-научного, экспериментального) центра, учебной обсерватории, учебно-опытного поля, учебной типографии, учебной художественной мастерской, учебной теле-, фото-, киностудии и других учебных подразделений;</w:t>
            </w:r>
            <w:proofErr w:type="gramEnd"/>
            <w:r w:rsidRPr="00BB7322">
              <w:rPr>
                <w:spacing w:val="-5"/>
                <w:sz w:val="20"/>
                <w:szCs w:val="20"/>
              </w:rPr>
              <w:t xml:space="preserve"> </w:t>
            </w:r>
            <w:proofErr w:type="gramStart"/>
            <w:r w:rsidRPr="00BB7322">
              <w:rPr>
                <w:spacing w:val="-5"/>
                <w:sz w:val="20"/>
                <w:szCs w:val="20"/>
              </w:rPr>
              <w:t>начальник управления: аспирантуры (адъюнктуры), докторантуры, интернатуры,  кадров, магистратуры, международных связей, ординатуры, учебного (учебно-методического), экономического (финансово-экономического, финансового), юридического (правового); начальник управления охраны труда и техники безопасности (при наличии в ВУЗе объектов производственной инфраструктуры и (или) научно- исследовательских подразделений, вычислительного центра); советник при ректорате; ученый секретарь совета учреждения.</w:t>
            </w:r>
            <w:proofErr w:type="gramEnd"/>
          </w:p>
        </w:tc>
        <w:tc>
          <w:tcPr>
            <w:tcW w:w="1701" w:type="dxa"/>
            <w:vAlign w:val="center"/>
          </w:tcPr>
          <w:p w:rsidR="00AE2E82" w:rsidRPr="00BB7322" w:rsidRDefault="00AE2E82" w:rsidP="006B72C9">
            <w:pPr>
              <w:spacing w:before="154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lastRenderedPageBreak/>
              <w:t>10 300</w:t>
            </w:r>
          </w:p>
        </w:tc>
      </w:tr>
      <w:tr w:rsidR="00AE2E82" w:rsidRPr="00BB46A0" w:rsidTr="006B72C9">
        <w:trPr>
          <w:trHeight w:val="242"/>
        </w:trPr>
        <w:tc>
          <w:tcPr>
            <w:tcW w:w="1560" w:type="dxa"/>
          </w:tcPr>
          <w:p w:rsidR="00AE2E82" w:rsidRPr="00BB7322" w:rsidRDefault="00AE2E82" w:rsidP="006B72C9">
            <w:pPr>
              <w:tabs>
                <w:tab w:val="left" w:pos="202"/>
                <w:tab w:val="left" w:pos="2218"/>
              </w:tabs>
              <w:spacing w:before="34"/>
              <w:ind w:firstLin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lastRenderedPageBreak/>
              <w:t>4 квалификационный уровень</w:t>
            </w:r>
          </w:p>
        </w:tc>
        <w:tc>
          <w:tcPr>
            <w:tcW w:w="1843" w:type="dxa"/>
          </w:tcPr>
          <w:p w:rsidR="00AE2E82" w:rsidRPr="00BB7322" w:rsidRDefault="00AE2E82" w:rsidP="006B72C9">
            <w:pPr>
              <w:ind w:firstLine="34"/>
              <w:rPr>
                <w:sz w:val="20"/>
                <w:szCs w:val="20"/>
              </w:rPr>
            </w:pPr>
            <w:r w:rsidRPr="00BB7322">
              <w:rPr>
                <w:sz w:val="20"/>
                <w:szCs w:val="20"/>
              </w:rPr>
              <w:t>Профессор</w:t>
            </w:r>
          </w:p>
        </w:tc>
        <w:tc>
          <w:tcPr>
            <w:tcW w:w="4536" w:type="dxa"/>
          </w:tcPr>
          <w:p w:rsidR="00AE2E82" w:rsidRPr="00F02254" w:rsidRDefault="00AE2E82" w:rsidP="006B72C9">
            <w:pPr>
              <w:shd w:val="clear" w:color="auto" w:fill="FFFFFF"/>
              <w:tabs>
                <w:tab w:val="left" w:pos="254"/>
                <w:tab w:val="right" w:pos="6998"/>
              </w:tabs>
              <w:spacing w:before="67"/>
              <w:ind w:left="28" w:firstLine="34"/>
              <w:jc w:val="both"/>
              <w:rPr>
                <w:spacing w:val="-3"/>
                <w:sz w:val="20"/>
                <w:szCs w:val="20"/>
              </w:rPr>
            </w:pPr>
            <w:proofErr w:type="gramStart"/>
            <w:r w:rsidRPr="00F02254">
              <w:rPr>
                <w:spacing w:val="-3"/>
                <w:sz w:val="20"/>
                <w:szCs w:val="20"/>
              </w:rPr>
              <w:t>Начальник управления,  образовательного учреждения высшего профессионального образования, имеющего в своем составе институт и (или) научно-исследовательский институт, опытно-производственные (экспериментальные) подразделения: экономического, финансово-экономического, финансового, юридического (правового).</w:t>
            </w:r>
            <w:proofErr w:type="gramEnd"/>
          </w:p>
        </w:tc>
        <w:tc>
          <w:tcPr>
            <w:tcW w:w="1701" w:type="dxa"/>
            <w:vAlign w:val="center"/>
          </w:tcPr>
          <w:p w:rsidR="00AE2E82" w:rsidRPr="00F02254" w:rsidRDefault="00AE2E82" w:rsidP="006B72C9">
            <w:pPr>
              <w:spacing w:before="154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F02254">
              <w:rPr>
                <w:spacing w:val="-2"/>
                <w:sz w:val="20"/>
                <w:szCs w:val="20"/>
              </w:rPr>
              <w:t>10 400</w:t>
            </w:r>
          </w:p>
        </w:tc>
      </w:tr>
      <w:tr w:rsidR="00AE2E82" w:rsidRPr="00BB46A0" w:rsidTr="00AE2E82">
        <w:trPr>
          <w:trHeight w:val="409"/>
        </w:trPr>
        <w:tc>
          <w:tcPr>
            <w:tcW w:w="1560" w:type="dxa"/>
          </w:tcPr>
          <w:p w:rsidR="00AE2E82" w:rsidRPr="00BB7322" w:rsidRDefault="00AE2E82" w:rsidP="006B72C9">
            <w:pPr>
              <w:tabs>
                <w:tab w:val="left" w:pos="202"/>
                <w:tab w:val="left" w:pos="2218"/>
              </w:tabs>
              <w:spacing w:before="34"/>
              <w:ind w:firstLin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5 квалификационный уровень</w:t>
            </w:r>
          </w:p>
        </w:tc>
        <w:tc>
          <w:tcPr>
            <w:tcW w:w="1843" w:type="dxa"/>
          </w:tcPr>
          <w:p w:rsidR="00AE2E82" w:rsidRPr="00BB7322" w:rsidRDefault="00AE2E82" w:rsidP="006B72C9">
            <w:pPr>
              <w:ind w:firstLine="34"/>
              <w:rPr>
                <w:sz w:val="20"/>
                <w:szCs w:val="20"/>
              </w:rPr>
            </w:pPr>
            <w:r w:rsidRPr="00BB7322">
              <w:rPr>
                <w:sz w:val="20"/>
                <w:szCs w:val="20"/>
              </w:rPr>
              <w:t>Заведующий кафедрой</w:t>
            </w:r>
          </w:p>
        </w:tc>
        <w:tc>
          <w:tcPr>
            <w:tcW w:w="4536" w:type="dxa"/>
          </w:tcPr>
          <w:p w:rsidR="00AE2E82" w:rsidRPr="00F02254" w:rsidRDefault="00AE2E82" w:rsidP="006B72C9">
            <w:pPr>
              <w:ind w:firstLine="34"/>
              <w:jc w:val="both"/>
              <w:rPr>
                <w:spacing w:val="-2"/>
                <w:sz w:val="20"/>
                <w:szCs w:val="20"/>
              </w:rPr>
            </w:pPr>
            <w:r w:rsidRPr="00F02254">
              <w:rPr>
                <w:spacing w:val="-2"/>
                <w:sz w:val="20"/>
                <w:szCs w:val="20"/>
              </w:rPr>
              <w:t>Директор (руководитель) обособленного структурного подразделения</w:t>
            </w:r>
          </w:p>
        </w:tc>
        <w:tc>
          <w:tcPr>
            <w:tcW w:w="1701" w:type="dxa"/>
            <w:vAlign w:val="center"/>
          </w:tcPr>
          <w:p w:rsidR="00AE2E82" w:rsidRPr="00F02254" w:rsidRDefault="00AE2E82" w:rsidP="006B72C9">
            <w:pPr>
              <w:spacing w:before="154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F02254">
              <w:rPr>
                <w:spacing w:val="-2"/>
                <w:sz w:val="20"/>
                <w:szCs w:val="20"/>
              </w:rPr>
              <w:t>10 500</w:t>
            </w:r>
          </w:p>
        </w:tc>
      </w:tr>
      <w:tr w:rsidR="00AE2E82" w:rsidRPr="00BB46A0" w:rsidTr="00AE2E82">
        <w:trPr>
          <w:trHeight w:val="273"/>
        </w:trPr>
        <w:tc>
          <w:tcPr>
            <w:tcW w:w="1560" w:type="dxa"/>
          </w:tcPr>
          <w:p w:rsidR="00AE2E82" w:rsidRPr="00BB7322" w:rsidRDefault="00AE2E82" w:rsidP="006B72C9">
            <w:pPr>
              <w:tabs>
                <w:tab w:val="left" w:pos="202"/>
                <w:tab w:val="left" w:pos="2218"/>
              </w:tabs>
              <w:spacing w:before="34"/>
              <w:ind w:firstLine="34"/>
              <w:rPr>
                <w:spacing w:val="-1"/>
                <w:sz w:val="20"/>
                <w:szCs w:val="20"/>
              </w:rPr>
            </w:pPr>
            <w:r w:rsidRPr="00BB7322">
              <w:rPr>
                <w:spacing w:val="-2"/>
                <w:sz w:val="20"/>
                <w:szCs w:val="20"/>
              </w:rPr>
              <w:t>6 квалификационный уровень</w:t>
            </w:r>
          </w:p>
        </w:tc>
        <w:tc>
          <w:tcPr>
            <w:tcW w:w="1843" w:type="dxa"/>
          </w:tcPr>
          <w:p w:rsidR="00AE2E82" w:rsidRPr="00BB7322" w:rsidRDefault="00AE2E82" w:rsidP="006B72C9">
            <w:pPr>
              <w:ind w:firstLine="34"/>
              <w:rPr>
                <w:sz w:val="20"/>
                <w:szCs w:val="20"/>
              </w:rPr>
            </w:pPr>
            <w:r w:rsidRPr="00BB7322">
              <w:rPr>
                <w:sz w:val="20"/>
                <w:szCs w:val="20"/>
              </w:rPr>
              <w:t>Декан факультета</w:t>
            </w:r>
          </w:p>
        </w:tc>
        <w:tc>
          <w:tcPr>
            <w:tcW w:w="4536" w:type="dxa"/>
          </w:tcPr>
          <w:p w:rsidR="00AE2E82" w:rsidRPr="00F02254" w:rsidRDefault="00AE2E82" w:rsidP="006B72C9">
            <w:pPr>
              <w:ind w:firstLine="34"/>
              <w:jc w:val="both"/>
              <w:rPr>
                <w:spacing w:val="-6"/>
                <w:sz w:val="20"/>
                <w:szCs w:val="20"/>
              </w:rPr>
            </w:pPr>
            <w:r w:rsidRPr="00F02254">
              <w:rPr>
                <w:spacing w:val="-6"/>
                <w:sz w:val="20"/>
                <w:szCs w:val="20"/>
              </w:rPr>
              <w:t>Директор (руководитель): филиала, института, являющегося структурным подразделением образовательного учреждения.</w:t>
            </w:r>
          </w:p>
        </w:tc>
        <w:tc>
          <w:tcPr>
            <w:tcW w:w="1701" w:type="dxa"/>
            <w:vAlign w:val="center"/>
          </w:tcPr>
          <w:p w:rsidR="00AE2E82" w:rsidRPr="00F02254" w:rsidRDefault="00AE2E82" w:rsidP="006B72C9">
            <w:pPr>
              <w:spacing w:before="154"/>
              <w:ind w:firstLine="34"/>
              <w:jc w:val="center"/>
              <w:rPr>
                <w:spacing w:val="-2"/>
                <w:sz w:val="20"/>
                <w:szCs w:val="20"/>
              </w:rPr>
            </w:pPr>
            <w:r w:rsidRPr="00F02254">
              <w:rPr>
                <w:spacing w:val="-2"/>
                <w:sz w:val="20"/>
                <w:szCs w:val="20"/>
              </w:rPr>
              <w:t>10 600</w:t>
            </w:r>
          </w:p>
        </w:tc>
      </w:tr>
    </w:tbl>
    <w:p w:rsidR="001E450A" w:rsidRDefault="00AE2E82" w:rsidP="006B72C9">
      <w:p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F02254">
        <w:rPr>
          <w:bCs/>
          <w:spacing w:val="-2"/>
          <w:sz w:val="28"/>
          <w:szCs w:val="28"/>
        </w:rPr>
        <w:t>13. Профессиональная квалификационная группа «</w:t>
      </w:r>
      <w:proofErr w:type="gramStart"/>
      <w:r w:rsidRPr="00F02254">
        <w:rPr>
          <w:bCs/>
          <w:spacing w:val="-2"/>
          <w:sz w:val="28"/>
          <w:szCs w:val="28"/>
        </w:rPr>
        <w:t>медицинский</w:t>
      </w:r>
      <w:proofErr w:type="gramEnd"/>
      <w:r w:rsidRPr="00F02254">
        <w:rPr>
          <w:bCs/>
          <w:spacing w:val="-2"/>
          <w:sz w:val="28"/>
          <w:szCs w:val="28"/>
        </w:rPr>
        <w:t xml:space="preserve"> и</w:t>
      </w:r>
    </w:p>
    <w:p w:rsidR="00C1004C" w:rsidRDefault="00AE2E82" w:rsidP="006B72C9">
      <w:pPr>
        <w:shd w:val="clear" w:color="auto" w:fill="FFFFFF"/>
        <w:spacing w:before="168"/>
        <w:jc w:val="center"/>
        <w:rPr>
          <w:bCs/>
          <w:spacing w:val="-2"/>
          <w:sz w:val="28"/>
          <w:szCs w:val="28"/>
        </w:rPr>
      </w:pPr>
      <w:r w:rsidRPr="00F02254">
        <w:rPr>
          <w:bCs/>
          <w:spacing w:val="-2"/>
          <w:sz w:val="28"/>
          <w:szCs w:val="28"/>
        </w:rPr>
        <w:t xml:space="preserve"> фармацевтический персонал первого уровня» (№ 526)</w:t>
      </w:r>
    </w:p>
    <w:tbl>
      <w:tblPr>
        <w:tblW w:w="964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5812"/>
        <w:gridCol w:w="1701"/>
      </w:tblGrid>
      <w:tr w:rsidR="00AE2E82" w:rsidRPr="00BB46A0" w:rsidTr="00AE2E82">
        <w:trPr>
          <w:trHeight w:val="143"/>
        </w:trPr>
        <w:tc>
          <w:tcPr>
            <w:tcW w:w="2127" w:type="dxa"/>
            <w:vAlign w:val="center"/>
          </w:tcPr>
          <w:p w:rsidR="00AE2E82" w:rsidRPr="00F02254" w:rsidRDefault="00AE2E82" w:rsidP="006B72C9">
            <w:pPr>
              <w:spacing w:before="15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F02254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812" w:type="dxa"/>
            <w:vAlign w:val="center"/>
          </w:tcPr>
          <w:p w:rsidR="00AE2E82" w:rsidRPr="00F02254" w:rsidRDefault="00AE2E82" w:rsidP="006B72C9">
            <w:pPr>
              <w:spacing w:before="15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F02254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701" w:type="dxa"/>
            <w:vAlign w:val="center"/>
          </w:tcPr>
          <w:p w:rsidR="00AE2E82" w:rsidRPr="00F02254" w:rsidRDefault="00AE2E82" w:rsidP="006B72C9">
            <w:pPr>
              <w:spacing w:before="15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F02254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E2E82" w:rsidRPr="00F02254" w:rsidTr="00AE2E82">
        <w:trPr>
          <w:trHeight w:val="143"/>
        </w:trPr>
        <w:tc>
          <w:tcPr>
            <w:tcW w:w="2127" w:type="dxa"/>
          </w:tcPr>
          <w:p w:rsidR="00AE2E82" w:rsidRPr="00F02254" w:rsidRDefault="00AE2E82" w:rsidP="006B72C9">
            <w:pPr>
              <w:rPr>
                <w:spacing w:val="-2"/>
                <w:sz w:val="20"/>
                <w:szCs w:val="20"/>
              </w:rPr>
            </w:pPr>
            <w:r w:rsidRPr="00F02254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812" w:type="dxa"/>
          </w:tcPr>
          <w:p w:rsidR="00AE2E82" w:rsidRPr="00F02254" w:rsidRDefault="00AE2E82" w:rsidP="006B72C9">
            <w:pPr>
              <w:ind w:right="-108"/>
              <w:rPr>
                <w:spacing w:val="-2"/>
                <w:sz w:val="20"/>
                <w:szCs w:val="20"/>
              </w:rPr>
            </w:pPr>
            <w:r w:rsidRPr="00F02254">
              <w:rPr>
                <w:spacing w:val="-2"/>
                <w:sz w:val="20"/>
                <w:szCs w:val="20"/>
              </w:rPr>
              <w:t>Санитарка; младшая медицинская сестра по уходу за больными; сестра-хозяйка</w:t>
            </w:r>
          </w:p>
        </w:tc>
        <w:tc>
          <w:tcPr>
            <w:tcW w:w="1701" w:type="dxa"/>
            <w:vAlign w:val="center"/>
          </w:tcPr>
          <w:p w:rsidR="00AE2E82" w:rsidRPr="00F02254" w:rsidRDefault="00AE2E82" w:rsidP="006B72C9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F02254">
              <w:rPr>
                <w:spacing w:val="-2"/>
                <w:sz w:val="20"/>
                <w:szCs w:val="20"/>
              </w:rPr>
              <w:t>8 800</w:t>
            </w:r>
          </w:p>
        </w:tc>
      </w:tr>
    </w:tbl>
    <w:p w:rsidR="00C1004C" w:rsidRDefault="00C1004C" w:rsidP="006B72C9">
      <w:pPr>
        <w:shd w:val="clear" w:color="auto" w:fill="FFFFFF"/>
        <w:spacing w:before="168"/>
        <w:ind w:right="1151"/>
        <w:rPr>
          <w:bCs/>
          <w:spacing w:val="-2"/>
          <w:sz w:val="28"/>
          <w:szCs w:val="28"/>
        </w:rPr>
      </w:pPr>
    </w:p>
    <w:p w:rsidR="00C1004C" w:rsidRPr="00F02254" w:rsidRDefault="00AE2E82" w:rsidP="006B72C9">
      <w:pPr>
        <w:shd w:val="clear" w:color="auto" w:fill="FFFFFF"/>
        <w:spacing w:before="168"/>
        <w:ind w:right="1151"/>
        <w:jc w:val="center"/>
        <w:rPr>
          <w:bCs/>
          <w:spacing w:val="-2"/>
          <w:sz w:val="28"/>
          <w:szCs w:val="28"/>
        </w:rPr>
      </w:pPr>
      <w:r w:rsidRPr="00F02254">
        <w:rPr>
          <w:bCs/>
          <w:spacing w:val="-2"/>
          <w:sz w:val="28"/>
          <w:szCs w:val="28"/>
        </w:rPr>
        <w:t>14.  Профессиональная квалификационная группа «средний медицинский и фармацевтический персонал» (№ 526)</w:t>
      </w:r>
    </w:p>
    <w:tbl>
      <w:tblPr>
        <w:tblW w:w="964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5812"/>
        <w:gridCol w:w="1701"/>
      </w:tblGrid>
      <w:tr w:rsidR="00AE2E82" w:rsidRPr="00F02254" w:rsidTr="00AE2E82">
        <w:trPr>
          <w:trHeight w:val="143"/>
        </w:trPr>
        <w:tc>
          <w:tcPr>
            <w:tcW w:w="2127" w:type="dxa"/>
          </w:tcPr>
          <w:p w:rsidR="00AE2E82" w:rsidRPr="00F02254" w:rsidRDefault="00AE2E82" w:rsidP="006B72C9">
            <w:pPr>
              <w:spacing w:before="15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F02254">
              <w:rPr>
                <w:b/>
                <w:bCs/>
                <w:spacing w:val="-2"/>
                <w:sz w:val="20"/>
                <w:szCs w:val="20"/>
              </w:rPr>
              <w:t>Квалификационные уровни</w:t>
            </w:r>
          </w:p>
        </w:tc>
        <w:tc>
          <w:tcPr>
            <w:tcW w:w="5812" w:type="dxa"/>
          </w:tcPr>
          <w:p w:rsidR="00AE2E82" w:rsidRPr="00F02254" w:rsidRDefault="00AE2E82" w:rsidP="006B72C9">
            <w:pPr>
              <w:spacing w:before="15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F02254">
              <w:rPr>
                <w:b/>
                <w:bCs/>
                <w:spacing w:val="-2"/>
                <w:sz w:val="20"/>
                <w:szCs w:val="20"/>
              </w:rPr>
              <w:t>Должности, отнесенные к квалификационным уровням</w:t>
            </w:r>
          </w:p>
        </w:tc>
        <w:tc>
          <w:tcPr>
            <w:tcW w:w="1701" w:type="dxa"/>
          </w:tcPr>
          <w:p w:rsidR="00AE2E82" w:rsidRPr="00F02254" w:rsidRDefault="00AE2E82" w:rsidP="006B72C9">
            <w:pPr>
              <w:spacing w:before="15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F02254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AE2E82" w:rsidRPr="00F02254" w:rsidTr="00AE2E82">
        <w:trPr>
          <w:trHeight w:val="143"/>
        </w:trPr>
        <w:tc>
          <w:tcPr>
            <w:tcW w:w="2127" w:type="dxa"/>
          </w:tcPr>
          <w:p w:rsidR="00AE2E82" w:rsidRPr="00F02254" w:rsidRDefault="00AE2E82" w:rsidP="006B72C9">
            <w:pPr>
              <w:rPr>
                <w:spacing w:val="-2"/>
                <w:sz w:val="20"/>
                <w:szCs w:val="20"/>
              </w:rPr>
            </w:pPr>
            <w:r w:rsidRPr="00F02254">
              <w:rPr>
                <w:spacing w:val="-2"/>
                <w:sz w:val="20"/>
                <w:szCs w:val="20"/>
              </w:rPr>
              <w:t>1 квалификационный уровень</w:t>
            </w:r>
          </w:p>
        </w:tc>
        <w:tc>
          <w:tcPr>
            <w:tcW w:w="5812" w:type="dxa"/>
          </w:tcPr>
          <w:p w:rsidR="00AE2E82" w:rsidRPr="00F02254" w:rsidRDefault="00AE2E82" w:rsidP="006B72C9">
            <w:pPr>
              <w:jc w:val="both"/>
              <w:rPr>
                <w:spacing w:val="-2"/>
                <w:sz w:val="20"/>
                <w:szCs w:val="20"/>
              </w:rPr>
            </w:pPr>
            <w:r w:rsidRPr="00F02254">
              <w:rPr>
                <w:spacing w:val="-2"/>
                <w:sz w:val="20"/>
                <w:szCs w:val="20"/>
              </w:rPr>
              <w:t xml:space="preserve">Инструктор по лечебной физкультуре; </w:t>
            </w:r>
          </w:p>
        </w:tc>
        <w:tc>
          <w:tcPr>
            <w:tcW w:w="1701" w:type="dxa"/>
            <w:vAlign w:val="center"/>
          </w:tcPr>
          <w:p w:rsidR="00AE2E82" w:rsidRPr="00F02254" w:rsidRDefault="00AE2E82" w:rsidP="006B72C9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F02254">
              <w:rPr>
                <w:spacing w:val="-2"/>
                <w:sz w:val="20"/>
                <w:szCs w:val="20"/>
              </w:rPr>
              <w:t>9 000</w:t>
            </w:r>
          </w:p>
        </w:tc>
      </w:tr>
      <w:tr w:rsidR="00AE2E82" w:rsidRPr="00BB46A0" w:rsidTr="00AE2E82">
        <w:trPr>
          <w:trHeight w:val="273"/>
        </w:trPr>
        <w:tc>
          <w:tcPr>
            <w:tcW w:w="2127" w:type="dxa"/>
          </w:tcPr>
          <w:p w:rsidR="00AE2E82" w:rsidRPr="00F02254" w:rsidRDefault="00AE2E82" w:rsidP="006B72C9">
            <w:pPr>
              <w:rPr>
                <w:spacing w:val="-2"/>
                <w:sz w:val="20"/>
                <w:szCs w:val="20"/>
              </w:rPr>
            </w:pPr>
            <w:r w:rsidRPr="00F02254">
              <w:rPr>
                <w:spacing w:val="-2"/>
                <w:sz w:val="20"/>
                <w:szCs w:val="20"/>
              </w:rPr>
              <w:t>2 квалификационный уровень</w:t>
            </w:r>
          </w:p>
        </w:tc>
        <w:tc>
          <w:tcPr>
            <w:tcW w:w="5812" w:type="dxa"/>
          </w:tcPr>
          <w:p w:rsidR="00AE2E82" w:rsidRPr="00BB46A0" w:rsidRDefault="00AE2E82" w:rsidP="006B72C9">
            <w:pPr>
              <w:jc w:val="both"/>
              <w:rPr>
                <w:color w:val="FF0000"/>
                <w:spacing w:val="-2"/>
                <w:sz w:val="20"/>
                <w:szCs w:val="20"/>
              </w:rPr>
            </w:pPr>
            <w:r w:rsidRPr="00F02254">
              <w:rPr>
                <w:spacing w:val="-2"/>
                <w:sz w:val="20"/>
                <w:szCs w:val="20"/>
              </w:rPr>
              <w:t xml:space="preserve">Помощник врача по гигиене детей и подростков (врача по гигиене питания, врача по гигиене труда, врача по гигиеническому воспитанию, врача по коммунальной гигиене, врача по общей гигиене, врача-паразитолога, врача по радиационной гигиене, </w:t>
            </w:r>
            <w:r w:rsidRPr="00F02254">
              <w:rPr>
                <w:spacing w:val="-2"/>
                <w:sz w:val="20"/>
                <w:szCs w:val="20"/>
              </w:rPr>
              <w:lastRenderedPageBreak/>
              <w:t>врача-эпидемиолога); помощник энтомолога; лаборант; медицинская сестра диетическая</w:t>
            </w:r>
            <w:r w:rsidRPr="00BB46A0">
              <w:rPr>
                <w:color w:val="FF0000"/>
                <w:spacing w:val="-2"/>
                <w:sz w:val="20"/>
                <w:szCs w:val="20"/>
              </w:rPr>
              <w:t>.</w:t>
            </w:r>
          </w:p>
        </w:tc>
        <w:tc>
          <w:tcPr>
            <w:tcW w:w="1701" w:type="dxa"/>
            <w:vAlign w:val="center"/>
          </w:tcPr>
          <w:p w:rsidR="00AE2E82" w:rsidRPr="00F02254" w:rsidRDefault="00AE2E82" w:rsidP="006B72C9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 w:rsidRPr="00F02254">
              <w:rPr>
                <w:spacing w:val="-2"/>
                <w:sz w:val="20"/>
                <w:szCs w:val="20"/>
              </w:rPr>
              <w:lastRenderedPageBreak/>
              <w:t>9 100</w:t>
            </w:r>
          </w:p>
        </w:tc>
      </w:tr>
      <w:tr w:rsidR="00AE2E82" w:rsidRPr="00BB46A0" w:rsidTr="00AE2E82">
        <w:trPr>
          <w:trHeight w:val="143"/>
        </w:trPr>
        <w:tc>
          <w:tcPr>
            <w:tcW w:w="2127" w:type="dxa"/>
          </w:tcPr>
          <w:p w:rsidR="00AE2E82" w:rsidRPr="00F02254" w:rsidRDefault="00AE2E82" w:rsidP="006B72C9">
            <w:pPr>
              <w:rPr>
                <w:spacing w:val="-2"/>
                <w:sz w:val="20"/>
                <w:szCs w:val="20"/>
              </w:rPr>
            </w:pPr>
            <w:r w:rsidRPr="00F02254">
              <w:rPr>
                <w:spacing w:val="-2"/>
                <w:sz w:val="20"/>
                <w:szCs w:val="20"/>
              </w:rPr>
              <w:lastRenderedPageBreak/>
              <w:t>3 квалификационный уровень</w:t>
            </w:r>
          </w:p>
        </w:tc>
        <w:tc>
          <w:tcPr>
            <w:tcW w:w="5812" w:type="dxa"/>
          </w:tcPr>
          <w:p w:rsidR="00AE2E82" w:rsidRPr="00F02254" w:rsidRDefault="00AE2E82" w:rsidP="006B72C9">
            <w:pPr>
              <w:jc w:val="both"/>
              <w:rPr>
                <w:spacing w:val="-2"/>
                <w:sz w:val="20"/>
                <w:szCs w:val="20"/>
              </w:rPr>
            </w:pPr>
            <w:r w:rsidRPr="00F02254">
              <w:rPr>
                <w:spacing w:val="-2"/>
                <w:sz w:val="20"/>
                <w:szCs w:val="20"/>
              </w:rPr>
              <w:t xml:space="preserve">Медицинская сестра, медицинская сестра по физиотерапии; медицинская сестра по массажу; </w:t>
            </w:r>
          </w:p>
        </w:tc>
        <w:tc>
          <w:tcPr>
            <w:tcW w:w="1701" w:type="dxa"/>
            <w:vAlign w:val="center"/>
          </w:tcPr>
          <w:p w:rsidR="00AE2E82" w:rsidRPr="00F02254" w:rsidRDefault="00AE2E82" w:rsidP="006B72C9">
            <w:pPr>
              <w:shd w:val="clear" w:color="auto" w:fill="FFFFFF"/>
              <w:spacing w:before="168"/>
              <w:jc w:val="center"/>
              <w:rPr>
                <w:spacing w:val="-2"/>
                <w:sz w:val="20"/>
                <w:szCs w:val="20"/>
              </w:rPr>
            </w:pPr>
            <w:r w:rsidRPr="00F02254">
              <w:rPr>
                <w:spacing w:val="-2"/>
                <w:sz w:val="20"/>
                <w:szCs w:val="20"/>
              </w:rPr>
              <w:t>9 200</w:t>
            </w:r>
          </w:p>
        </w:tc>
      </w:tr>
      <w:tr w:rsidR="00AE2E82" w:rsidRPr="00BB46A0" w:rsidTr="00AE2E82">
        <w:trPr>
          <w:trHeight w:val="143"/>
        </w:trPr>
        <w:tc>
          <w:tcPr>
            <w:tcW w:w="2127" w:type="dxa"/>
          </w:tcPr>
          <w:p w:rsidR="00AE2E82" w:rsidRPr="00F02254" w:rsidRDefault="00AE2E82" w:rsidP="006B72C9">
            <w:pPr>
              <w:rPr>
                <w:spacing w:val="-2"/>
                <w:sz w:val="20"/>
                <w:szCs w:val="20"/>
              </w:rPr>
            </w:pPr>
            <w:r w:rsidRPr="00F02254">
              <w:rPr>
                <w:spacing w:val="-2"/>
                <w:sz w:val="20"/>
                <w:szCs w:val="20"/>
              </w:rPr>
              <w:t>4 квалификационный уровень</w:t>
            </w:r>
          </w:p>
        </w:tc>
        <w:tc>
          <w:tcPr>
            <w:tcW w:w="5812" w:type="dxa"/>
          </w:tcPr>
          <w:p w:rsidR="00AE2E82" w:rsidRPr="00F02254" w:rsidRDefault="00AE2E82" w:rsidP="006B72C9">
            <w:pPr>
              <w:jc w:val="both"/>
              <w:rPr>
                <w:spacing w:val="-2"/>
                <w:sz w:val="20"/>
                <w:szCs w:val="20"/>
              </w:rPr>
            </w:pPr>
            <w:r w:rsidRPr="00F02254">
              <w:rPr>
                <w:spacing w:val="-2"/>
                <w:sz w:val="20"/>
                <w:szCs w:val="20"/>
              </w:rPr>
              <w:t xml:space="preserve">Фельдшер; зубной врач; медицинская сестра процедурной; медицинская сестра перевязочной; медицинская сестра врача общей практики; фельдшер-лаборант; </w:t>
            </w:r>
          </w:p>
        </w:tc>
        <w:tc>
          <w:tcPr>
            <w:tcW w:w="1701" w:type="dxa"/>
            <w:vAlign w:val="center"/>
          </w:tcPr>
          <w:p w:rsidR="00AE2E82" w:rsidRPr="00F02254" w:rsidRDefault="00AE2E82" w:rsidP="006B72C9">
            <w:pPr>
              <w:shd w:val="clear" w:color="auto" w:fill="FFFFFF"/>
              <w:spacing w:before="168"/>
              <w:jc w:val="center"/>
              <w:rPr>
                <w:spacing w:val="-2"/>
                <w:sz w:val="20"/>
                <w:szCs w:val="20"/>
              </w:rPr>
            </w:pPr>
            <w:r w:rsidRPr="00F02254">
              <w:rPr>
                <w:spacing w:val="-2"/>
                <w:sz w:val="20"/>
                <w:szCs w:val="20"/>
              </w:rPr>
              <w:t>9 300</w:t>
            </w:r>
          </w:p>
        </w:tc>
      </w:tr>
      <w:tr w:rsidR="00AE2E82" w:rsidRPr="00BB46A0" w:rsidTr="00AE2E82">
        <w:trPr>
          <w:trHeight w:val="143"/>
        </w:trPr>
        <w:tc>
          <w:tcPr>
            <w:tcW w:w="2127" w:type="dxa"/>
          </w:tcPr>
          <w:p w:rsidR="00AE2E82" w:rsidRPr="00F02254" w:rsidRDefault="00AE2E82" w:rsidP="006B72C9">
            <w:pPr>
              <w:rPr>
                <w:spacing w:val="-2"/>
                <w:sz w:val="20"/>
                <w:szCs w:val="20"/>
              </w:rPr>
            </w:pPr>
            <w:r w:rsidRPr="00F02254">
              <w:rPr>
                <w:spacing w:val="-2"/>
                <w:sz w:val="20"/>
                <w:szCs w:val="20"/>
              </w:rPr>
              <w:t>5 квалификационный уровень</w:t>
            </w:r>
          </w:p>
        </w:tc>
        <w:tc>
          <w:tcPr>
            <w:tcW w:w="5812" w:type="dxa"/>
          </w:tcPr>
          <w:p w:rsidR="00AE2E82" w:rsidRPr="00F02254" w:rsidRDefault="00AE2E82" w:rsidP="006B72C9">
            <w:pPr>
              <w:jc w:val="both"/>
              <w:rPr>
                <w:spacing w:val="-2"/>
                <w:sz w:val="20"/>
                <w:szCs w:val="20"/>
              </w:rPr>
            </w:pPr>
            <w:proofErr w:type="gramStart"/>
            <w:r w:rsidRPr="00F02254">
              <w:rPr>
                <w:sz w:val="20"/>
                <w:szCs w:val="20"/>
              </w:rPr>
              <w:t xml:space="preserve">Старшая медицинская сестра (фельдшер); заведующий фельдшерско-акушерским пунктом – фельдшер (медицинская сестра); заведующий здравпунктом – фельдшер (медицинская сестра); заведующий медпунктом – фельдшер (медицинская сестра) </w:t>
            </w:r>
            <w:proofErr w:type="gramEnd"/>
          </w:p>
        </w:tc>
        <w:tc>
          <w:tcPr>
            <w:tcW w:w="1701" w:type="dxa"/>
            <w:vAlign w:val="center"/>
          </w:tcPr>
          <w:p w:rsidR="00AE2E82" w:rsidRPr="00F02254" w:rsidRDefault="00AE2E82" w:rsidP="006B72C9">
            <w:pPr>
              <w:shd w:val="clear" w:color="auto" w:fill="FFFFFF"/>
              <w:spacing w:before="168"/>
              <w:jc w:val="center"/>
              <w:rPr>
                <w:spacing w:val="-2"/>
                <w:sz w:val="20"/>
                <w:szCs w:val="20"/>
              </w:rPr>
            </w:pPr>
            <w:r w:rsidRPr="00F02254">
              <w:rPr>
                <w:spacing w:val="-2"/>
                <w:sz w:val="20"/>
                <w:szCs w:val="20"/>
              </w:rPr>
              <w:t>9 400</w:t>
            </w:r>
          </w:p>
        </w:tc>
      </w:tr>
    </w:tbl>
    <w:p w:rsidR="00AE2E82" w:rsidRPr="00BB46A0" w:rsidRDefault="00AE2E82" w:rsidP="006B72C9">
      <w:pPr>
        <w:shd w:val="clear" w:color="auto" w:fill="FFFFFF"/>
        <w:rPr>
          <w:bCs/>
          <w:color w:val="FF0000"/>
          <w:spacing w:val="-2"/>
          <w:sz w:val="28"/>
          <w:szCs w:val="28"/>
        </w:rPr>
      </w:pPr>
    </w:p>
    <w:p w:rsidR="005278DC" w:rsidRDefault="005278DC" w:rsidP="006B72C9">
      <w:pPr>
        <w:ind w:left="6663"/>
        <w:jc w:val="center"/>
      </w:pPr>
    </w:p>
    <w:p w:rsidR="00C1004C" w:rsidRPr="00F02254" w:rsidRDefault="009A45A8" w:rsidP="006B72C9">
      <w:pPr>
        <w:shd w:val="clear" w:color="auto" w:fill="FFFFFF"/>
        <w:jc w:val="center"/>
        <w:rPr>
          <w:bCs/>
          <w:spacing w:val="-2"/>
          <w:sz w:val="28"/>
          <w:szCs w:val="28"/>
        </w:rPr>
      </w:pPr>
      <w:r w:rsidRPr="00F02254">
        <w:rPr>
          <w:bCs/>
          <w:spacing w:val="-2"/>
          <w:sz w:val="28"/>
          <w:szCs w:val="28"/>
        </w:rPr>
        <w:t>1</w:t>
      </w:r>
      <w:r w:rsidR="00D229B5">
        <w:rPr>
          <w:bCs/>
          <w:spacing w:val="-2"/>
          <w:sz w:val="28"/>
          <w:szCs w:val="28"/>
        </w:rPr>
        <w:t>5</w:t>
      </w:r>
      <w:r w:rsidRPr="00F02254">
        <w:rPr>
          <w:bCs/>
          <w:spacing w:val="-2"/>
          <w:sz w:val="28"/>
          <w:szCs w:val="28"/>
        </w:rPr>
        <w:t xml:space="preserve">. </w:t>
      </w:r>
      <w:r>
        <w:rPr>
          <w:bCs/>
          <w:spacing w:val="-2"/>
          <w:sz w:val="28"/>
          <w:szCs w:val="28"/>
        </w:rPr>
        <w:t xml:space="preserve">Минимальные размеры окладов по должностям, не включенным в </w:t>
      </w:r>
      <w:r w:rsidR="00F5185C">
        <w:rPr>
          <w:bCs/>
          <w:spacing w:val="-2"/>
          <w:sz w:val="28"/>
          <w:szCs w:val="28"/>
        </w:rPr>
        <w:t xml:space="preserve">                </w:t>
      </w:r>
      <w:r>
        <w:rPr>
          <w:bCs/>
          <w:spacing w:val="-2"/>
          <w:sz w:val="28"/>
          <w:szCs w:val="28"/>
        </w:rPr>
        <w:t>профессионально-квалификационные группы</w:t>
      </w:r>
    </w:p>
    <w:tbl>
      <w:tblPr>
        <w:tblW w:w="964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127"/>
        <w:gridCol w:w="5812"/>
        <w:gridCol w:w="1701"/>
      </w:tblGrid>
      <w:tr w:rsidR="009A45A8" w:rsidRPr="00BB46A0" w:rsidTr="009A45A8">
        <w:trPr>
          <w:trHeight w:val="143"/>
        </w:trPr>
        <w:tc>
          <w:tcPr>
            <w:tcW w:w="2127" w:type="dxa"/>
          </w:tcPr>
          <w:p w:rsidR="009A45A8" w:rsidRPr="00F02254" w:rsidRDefault="009A45A8" w:rsidP="006B72C9">
            <w:pPr>
              <w:spacing w:before="15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proofErr w:type="spellStart"/>
            <w:proofErr w:type="gramStart"/>
            <w:r>
              <w:rPr>
                <w:b/>
                <w:bCs/>
                <w:spacing w:val="-2"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b/>
                <w:bCs/>
                <w:spacing w:val="-2"/>
                <w:sz w:val="20"/>
                <w:szCs w:val="20"/>
              </w:rPr>
              <w:t>/</w:t>
            </w:r>
            <w:proofErr w:type="spellStart"/>
            <w:r>
              <w:rPr>
                <w:b/>
                <w:bCs/>
                <w:spacing w:val="-2"/>
                <w:sz w:val="20"/>
                <w:szCs w:val="20"/>
              </w:rPr>
              <w:t>п</w:t>
            </w:r>
            <w:proofErr w:type="spellEnd"/>
            <w:r>
              <w:rPr>
                <w:b/>
                <w:bCs/>
                <w:spacing w:val="-2"/>
                <w:sz w:val="20"/>
                <w:szCs w:val="20"/>
              </w:rPr>
              <w:t xml:space="preserve"> №</w:t>
            </w:r>
          </w:p>
        </w:tc>
        <w:tc>
          <w:tcPr>
            <w:tcW w:w="5812" w:type="dxa"/>
          </w:tcPr>
          <w:p w:rsidR="009A45A8" w:rsidRPr="00F02254" w:rsidRDefault="009A45A8" w:rsidP="006B72C9">
            <w:pPr>
              <w:spacing w:before="15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>
              <w:rPr>
                <w:b/>
                <w:bCs/>
                <w:spacing w:val="-2"/>
                <w:sz w:val="20"/>
                <w:szCs w:val="20"/>
              </w:rPr>
              <w:t>Наименование д</w:t>
            </w:r>
            <w:r w:rsidRPr="00F02254">
              <w:rPr>
                <w:b/>
                <w:bCs/>
                <w:spacing w:val="-2"/>
                <w:sz w:val="20"/>
                <w:szCs w:val="20"/>
              </w:rPr>
              <w:t>олжности</w:t>
            </w:r>
          </w:p>
        </w:tc>
        <w:tc>
          <w:tcPr>
            <w:tcW w:w="1701" w:type="dxa"/>
          </w:tcPr>
          <w:p w:rsidR="009A45A8" w:rsidRPr="00F02254" w:rsidRDefault="009A45A8" w:rsidP="006B72C9">
            <w:pPr>
              <w:spacing w:before="154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F02254">
              <w:rPr>
                <w:b/>
                <w:bCs/>
                <w:spacing w:val="-2"/>
                <w:sz w:val="20"/>
                <w:szCs w:val="20"/>
              </w:rPr>
              <w:t>Рекомендуемый минимальный оклад</w:t>
            </w:r>
          </w:p>
        </w:tc>
      </w:tr>
      <w:tr w:rsidR="009A45A8" w:rsidRPr="00BB46A0" w:rsidTr="009A45A8">
        <w:trPr>
          <w:trHeight w:val="243"/>
        </w:trPr>
        <w:tc>
          <w:tcPr>
            <w:tcW w:w="2127" w:type="dxa"/>
          </w:tcPr>
          <w:p w:rsidR="009A45A8" w:rsidRPr="00F02254" w:rsidRDefault="009A45A8" w:rsidP="006B72C9">
            <w:pPr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1</w:t>
            </w:r>
          </w:p>
        </w:tc>
        <w:tc>
          <w:tcPr>
            <w:tcW w:w="5812" w:type="dxa"/>
          </w:tcPr>
          <w:p w:rsidR="009A45A8" w:rsidRPr="006F11A3" w:rsidRDefault="009A45A8" w:rsidP="006B72C9">
            <w:pPr>
              <w:ind w:right="576"/>
              <w:rPr>
                <w:spacing w:val="-2"/>
                <w:sz w:val="20"/>
                <w:szCs w:val="20"/>
                <w:vertAlign w:val="superscript"/>
              </w:rPr>
            </w:pPr>
            <w:r>
              <w:rPr>
                <w:spacing w:val="-2"/>
                <w:sz w:val="20"/>
                <w:szCs w:val="20"/>
              </w:rPr>
              <w:t>Ассистент (помощник)</w:t>
            </w:r>
            <w:r w:rsidR="006F11A3">
              <w:rPr>
                <w:rStyle w:val="af1"/>
                <w:spacing w:val="-2"/>
                <w:sz w:val="20"/>
                <w:szCs w:val="20"/>
              </w:rPr>
              <w:footnoteReference w:id="15"/>
            </w:r>
          </w:p>
        </w:tc>
        <w:tc>
          <w:tcPr>
            <w:tcW w:w="1701" w:type="dxa"/>
            <w:vAlign w:val="center"/>
          </w:tcPr>
          <w:p w:rsidR="009A45A8" w:rsidRPr="00F02254" w:rsidRDefault="009A45A8" w:rsidP="006B72C9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7 8</w:t>
            </w:r>
            <w:r w:rsidRPr="00F02254">
              <w:rPr>
                <w:spacing w:val="-2"/>
                <w:sz w:val="20"/>
                <w:szCs w:val="20"/>
              </w:rPr>
              <w:t>00</w:t>
            </w:r>
          </w:p>
        </w:tc>
      </w:tr>
      <w:tr w:rsidR="009A45A8" w:rsidRPr="00BB46A0" w:rsidTr="009A45A8">
        <w:trPr>
          <w:trHeight w:val="243"/>
        </w:trPr>
        <w:tc>
          <w:tcPr>
            <w:tcW w:w="2127" w:type="dxa"/>
          </w:tcPr>
          <w:p w:rsidR="009A45A8" w:rsidRDefault="009A45A8" w:rsidP="006B72C9">
            <w:pPr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2</w:t>
            </w:r>
          </w:p>
        </w:tc>
        <w:tc>
          <w:tcPr>
            <w:tcW w:w="5812" w:type="dxa"/>
          </w:tcPr>
          <w:p w:rsidR="009A45A8" w:rsidRDefault="009A45A8" w:rsidP="006B72C9">
            <w:pPr>
              <w:ind w:right="576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Электрик</w:t>
            </w:r>
          </w:p>
        </w:tc>
        <w:tc>
          <w:tcPr>
            <w:tcW w:w="1701" w:type="dxa"/>
            <w:vAlign w:val="center"/>
          </w:tcPr>
          <w:p w:rsidR="009A45A8" w:rsidRDefault="009A45A8" w:rsidP="006B72C9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7 800</w:t>
            </w:r>
          </w:p>
        </w:tc>
      </w:tr>
      <w:tr w:rsidR="009A45A8" w:rsidRPr="00BB46A0" w:rsidTr="009A45A8">
        <w:trPr>
          <w:trHeight w:val="243"/>
        </w:trPr>
        <w:tc>
          <w:tcPr>
            <w:tcW w:w="2127" w:type="dxa"/>
          </w:tcPr>
          <w:p w:rsidR="009A45A8" w:rsidRDefault="009A45A8" w:rsidP="006B72C9">
            <w:pPr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3</w:t>
            </w:r>
          </w:p>
        </w:tc>
        <w:tc>
          <w:tcPr>
            <w:tcW w:w="5812" w:type="dxa"/>
          </w:tcPr>
          <w:p w:rsidR="009A45A8" w:rsidRDefault="009A45A8" w:rsidP="006B72C9">
            <w:pPr>
              <w:ind w:right="576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Контрактный управляющий</w:t>
            </w:r>
          </w:p>
        </w:tc>
        <w:tc>
          <w:tcPr>
            <w:tcW w:w="1701" w:type="dxa"/>
            <w:vAlign w:val="center"/>
          </w:tcPr>
          <w:p w:rsidR="009A45A8" w:rsidRDefault="00A82D2A" w:rsidP="006B72C9">
            <w:pPr>
              <w:shd w:val="clear" w:color="auto" w:fill="FFFFFF"/>
              <w:jc w:val="center"/>
              <w:rPr>
                <w:spacing w:val="-2"/>
                <w:sz w:val="20"/>
                <w:szCs w:val="20"/>
              </w:rPr>
            </w:pPr>
            <w:r>
              <w:rPr>
                <w:spacing w:val="-2"/>
                <w:sz w:val="20"/>
                <w:szCs w:val="20"/>
              </w:rPr>
              <w:t>8 400</w:t>
            </w:r>
          </w:p>
        </w:tc>
      </w:tr>
    </w:tbl>
    <w:p w:rsidR="009A45A8" w:rsidRDefault="009A45A8" w:rsidP="006B72C9">
      <w:pPr>
        <w:ind w:left="6663"/>
        <w:jc w:val="center"/>
      </w:pPr>
    </w:p>
    <w:p w:rsidR="00122B5F" w:rsidRDefault="00122B5F" w:rsidP="006B72C9">
      <w:pPr>
        <w:ind w:left="6663"/>
        <w:jc w:val="center"/>
      </w:pPr>
    </w:p>
    <w:p w:rsidR="00122B5F" w:rsidRDefault="00122B5F" w:rsidP="006B72C9">
      <w:pPr>
        <w:ind w:left="6663"/>
        <w:jc w:val="center"/>
      </w:pPr>
    </w:p>
    <w:p w:rsidR="00122B5F" w:rsidRDefault="00122B5F" w:rsidP="006B72C9">
      <w:pPr>
        <w:ind w:left="6663"/>
        <w:jc w:val="center"/>
      </w:pPr>
    </w:p>
    <w:p w:rsidR="00122B5F" w:rsidRDefault="00122B5F" w:rsidP="006B72C9">
      <w:pPr>
        <w:ind w:left="6663"/>
        <w:jc w:val="center"/>
      </w:pPr>
    </w:p>
    <w:p w:rsidR="00122B5F" w:rsidRDefault="00122B5F" w:rsidP="006B72C9">
      <w:pPr>
        <w:ind w:left="6663"/>
        <w:jc w:val="center"/>
      </w:pPr>
    </w:p>
    <w:p w:rsidR="00122B5F" w:rsidRDefault="00122B5F" w:rsidP="006B72C9">
      <w:pPr>
        <w:ind w:left="6663"/>
        <w:jc w:val="center"/>
      </w:pPr>
    </w:p>
    <w:p w:rsidR="00122B5F" w:rsidRDefault="00122B5F" w:rsidP="00AE2E82">
      <w:pPr>
        <w:ind w:left="6663"/>
        <w:jc w:val="center"/>
      </w:pPr>
    </w:p>
    <w:p w:rsidR="00122B5F" w:rsidRDefault="00122B5F" w:rsidP="00AE2E82">
      <w:pPr>
        <w:ind w:left="6663"/>
        <w:jc w:val="center"/>
      </w:pPr>
    </w:p>
    <w:p w:rsidR="00122B5F" w:rsidRDefault="00122B5F" w:rsidP="00AE2E82">
      <w:pPr>
        <w:ind w:left="6663"/>
        <w:jc w:val="center"/>
      </w:pPr>
    </w:p>
    <w:p w:rsidR="00122B5F" w:rsidRDefault="00122B5F" w:rsidP="00AE2E82">
      <w:pPr>
        <w:ind w:left="6663"/>
        <w:jc w:val="center"/>
      </w:pPr>
    </w:p>
    <w:p w:rsidR="00122B5F" w:rsidRDefault="00122B5F" w:rsidP="00AE2E82">
      <w:pPr>
        <w:ind w:left="6663"/>
        <w:jc w:val="center"/>
      </w:pPr>
    </w:p>
    <w:p w:rsidR="00122B5F" w:rsidRDefault="00122B5F" w:rsidP="00AE2E82">
      <w:pPr>
        <w:ind w:left="6663"/>
        <w:jc w:val="center"/>
      </w:pPr>
    </w:p>
    <w:p w:rsidR="00122B5F" w:rsidRDefault="00122B5F" w:rsidP="00AE2E82">
      <w:pPr>
        <w:ind w:left="6663"/>
        <w:jc w:val="center"/>
      </w:pPr>
    </w:p>
    <w:p w:rsidR="00122B5F" w:rsidRDefault="00122B5F" w:rsidP="00AE2E82">
      <w:pPr>
        <w:ind w:left="6663"/>
        <w:jc w:val="center"/>
      </w:pPr>
    </w:p>
    <w:p w:rsidR="00122B5F" w:rsidRDefault="00122B5F" w:rsidP="00AE2E82">
      <w:pPr>
        <w:ind w:left="6663"/>
        <w:jc w:val="center"/>
      </w:pPr>
    </w:p>
    <w:p w:rsidR="00122B5F" w:rsidRDefault="00122B5F" w:rsidP="00AE2E82">
      <w:pPr>
        <w:ind w:left="6663"/>
        <w:jc w:val="center"/>
      </w:pPr>
    </w:p>
    <w:p w:rsidR="00122B5F" w:rsidRDefault="00122B5F" w:rsidP="00AE2E82">
      <w:pPr>
        <w:ind w:left="6663"/>
        <w:jc w:val="center"/>
      </w:pPr>
    </w:p>
    <w:p w:rsidR="00122B5F" w:rsidRDefault="00122B5F" w:rsidP="00AE2E82">
      <w:pPr>
        <w:ind w:left="6663"/>
        <w:jc w:val="center"/>
      </w:pPr>
    </w:p>
    <w:p w:rsidR="00122B5F" w:rsidRDefault="00122B5F" w:rsidP="00AE2E82">
      <w:pPr>
        <w:ind w:left="6663"/>
        <w:jc w:val="center"/>
      </w:pPr>
    </w:p>
    <w:p w:rsidR="00122B5F" w:rsidRDefault="00122B5F" w:rsidP="00AE2E82">
      <w:pPr>
        <w:ind w:left="6663"/>
        <w:jc w:val="center"/>
      </w:pPr>
    </w:p>
    <w:p w:rsidR="00122B5F" w:rsidRDefault="00122B5F" w:rsidP="00AE2E82">
      <w:pPr>
        <w:ind w:left="6663"/>
        <w:jc w:val="center"/>
      </w:pPr>
    </w:p>
    <w:p w:rsidR="00122B5F" w:rsidRDefault="00122B5F" w:rsidP="00AE2E82">
      <w:pPr>
        <w:ind w:left="6663"/>
        <w:jc w:val="center"/>
      </w:pPr>
    </w:p>
    <w:p w:rsidR="00122B5F" w:rsidRDefault="00122B5F" w:rsidP="00AE2E82">
      <w:pPr>
        <w:ind w:left="6663"/>
        <w:jc w:val="center"/>
      </w:pPr>
    </w:p>
    <w:p w:rsidR="00122B5F" w:rsidRDefault="00122B5F" w:rsidP="00AE2E82">
      <w:pPr>
        <w:ind w:left="6663"/>
        <w:jc w:val="center"/>
      </w:pPr>
    </w:p>
    <w:p w:rsidR="00122B5F" w:rsidRDefault="00122B5F" w:rsidP="00AE2E82">
      <w:pPr>
        <w:ind w:left="6663"/>
        <w:jc w:val="center"/>
      </w:pPr>
    </w:p>
    <w:p w:rsidR="00122B5F" w:rsidRDefault="00122B5F" w:rsidP="006B72C9"/>
    <w:p w:rsidR="006B72C9" w:rsidRDefault="006B72C9" w:rsidP="006B72C9"/>
    <w:p w:rsidR="006B72C9" w:rsidRDefault="006B72C9" w:rsidP="006B72C9"/>
    <w:sectPr w:rsidR="006B72C9" w:rsidSect="00122B5F">
      <w:pgSz w:w="11906" w:h="16838"/>
      <w:pgMar w:top="709" w:right="851" w:bottom="1134" w:left="992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2DCB" w:rsidRDefault="00032DCB">
      <w:r>
        <w:separator/>
      </w:r>
    </w:p>
  </w:endnote>
  <w:endnote w:type="continuationSeparator" w:id="1">
    <w:p w:rsidR="00032DCB" w:rsidRDefault="00032D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charset w:val="86"/>
    <w:family w:val="swiss"/>
    <w:pitch w:val="variable"/>
    <w:sig w:usb0="80000287" w:usb1="280F3C52" w:usb2="00000016" w:usb3="00000000" w:csb0="0004001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DCB" w:rsidRDefault="00032DCB">
    <w:pPr>
      <w:pStyle w:val="af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DCB" w:rsidRDefault="00032DCB">
    <w:pPr>
      <w:pStyle w:val="af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DCB" w:rsidRDefault="00032DCB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2DCB" w:rsidRDefault="00032DCB">
      <w:r>
        <w:separator/>
      </w:r>
    </w:p>
  </w:footnote>
  <w:footnote w:type="continuationSeparator" w:id="1">
    <w:p w:rsidR="00032DCB" w:rsidRDefault="00032DCB">
      <w:r>
        <w:continuationSeparator/>
      </w:r>
    </w:p>
  </w:footnote>
  <w:footnote w:id="2">
    <w:p w:rsidR="00032DCB" w:rsidRDefault="00032DCB" w:rsidP="00AE10CA">
      <w:pPr>
        <w:pStyle w:val="afc"/>
      </w:pPr>
      <w:r w:rsidRPr="008A2F82">
        <w:rPr>
          <w:rStyle w:val="af1"/>
          <w:vertAlign w:val="baseline"/>
        </w:rPr>
        <w:footnoteRef/>
      </w:r>
      <w:r w:rsidRPr="008A2F82">
        <w:t xml:space="preserve"> Значение доля ФОТ руководителя принимается самостоятельно учредителем образовательной организации.</w:t>
      </w:r>
    </w:p>
  </w:footnote>
  <w:footnote w:id="3">
    <w:p w:rsidR="00032DCB" w:rsidRDefault="00032DCB" w:rsidP="008A2F82">
      <w:pPr>
        <w:pStyle w:val="afc"/>
      </w:pPr>
      <w:r w:rsidRPr="008A2F82">
        <w:rPr>
          <w:rStyle w:val="af1"/>
          <w:vertAlign w:val="baseline"/>
        </w:rPr>
        <w:footnoteRef/>
      </w:r>
      <w:r w:rsidRPr="008A2F82">
        <w:rPr>
          <w:rStyle w:val="af1"/>
          <w:vertAlign w:val="baseline"/>
        </w:rPr>
        <w:t xml:space="preserve"> Данная норма применяется только к общеобразовательным организациям, начавшим работу в двухсменном режиме до 01.09.2015 г.</w:t>
      </w:r>
    </w:p>
  </w:footnote>
  <w:footnote w:id="4">
    <w:p w:rsidR="00032DCB" w:rsidRDefault="00032DCB">
      <w:pPr>
        <w:pStyle w:val="afc"/>
      </w:pPr>
      <w:r>
        <w:rPr>
          <w:rStyle w:val="a7"/>
        </w:rPr>
        <w:footnoteRef/>
      </w:r>
      <w:r>
        <w:tab/>
        <w:t xml:space="preserve"> Применяется только в отношении педагогических работников.</w:t>
      </w:r>
    </w:p>
  </w:footnote>
  <w:footnote w:id="5">
    <w:p w:rsidR="00032DCB" w:rsidRDefault="00032DCB" w:rsidP="005143AB">
      <w:pPr>
        <w:pStyle w:val="afc"/>
      </w:pPr>
      <w:r>
        <w:rPr>
          <w:rStyle w:val="af1"/>
        </w:rPr>
        <w:footnoteRef/>
      </w:r>
      <w:r w:rsidRPr="00AD2B94">
        <w:t>В соответствии с законодательством РФ, устанавливающим пенсионный возраст: то есть если определен возраст выхода на пенсию 55 лет, а работник уходит в 56 лет, вышеуказанная норма на него не распространяется.</w:t>
      </w:r>
    </w:p>
  </w:footnote>
  <w:footnote w:id="6">
    <w:p w:rsidR="00032DCB" w:rsidRDefault="00032DCB">
      <w:pPr>
        <w:pStyle w:val="afc"/>
      </w:pPr>
      <w:r>
        <w:rPr>
          <w:rStyle w:val="af1"/>
        </w:rPr>
        <w:footnoteRef/>
      </w:r>
      <w:r w:rsidRPr="009E73FF">
        <w:rPr>
          <w:sz w:val="16"/>
          <w:szCs w:val="16"/>
        </w:rPr>
        <w:t xml:space="preserve">не позднее одного года со дня получения </w:t>
      </w:r>
      <w:proofErr w:type="gramStart"/>
      <w:r w:rsidRPr="009E73FF">
        <w:rPr>
          <w:sz w:val="16"/>
          <w:szCs w:val="16"/>
        </w:rPr>
        <w:t>документа</w:t>
      </w:r>
      <w:proofErr w:type="gramEnd"/>
      <w:r w:rsidRPr="009E73FF">
        <w:rPr>
          <w:sz w:val="16"/>
          <w:szCs w:val="16"/>
        </w:rPr>
        <w:t xml:space="preserve"> об образовании установленного образца впервые</w:t>
      </w:r>
      <w:r>
        <w:rPr>
          <w:sz w:val="16"/>
          <w:szCs w:val="16"/>
        </w:rPr>
        <w:t xml:space="preserve"> поступивши</w:t>
      </w:r>
      <w:r w:rsidRPr="009E73FF">
        <w:rPr>
          <w:sz w:val="16"/>
          <w:szCs w:val="16"/>
        </w:rPr>
        <w:t>е на работу по полученной профессии, специальности</w:t>
      </w:r>
    </w:p>
  </w:footnote>
  <w:footnote w:id="7">
    <w:p w:rsidR="00032DCB" w:rsidRDefault="00032DCB">
      <w:pPr>
        <w:pStyle w:val="afc"/>
      </w:pPr>
      <w:r>
        <w:rPr>
          <w:rStyle w:val="a7"/>
        </w:rPr>
        <w:footnoteRef/>
      </w:r>
      <w:r>
        <w:tab/>
        <w:t xml:space="preserve">Средняя заработная плата педагогических работников рассчитывается по данным мониторинга по итогам года, предшествующего </w:t>
      </w:r>
      <w:proofErr w:type="gramStart"/>
      <w:r>
        <w:t>расчетному</w:t>
      </w:r>
      <w:proofErr w:type="gramEnd"/>
      <w:r>
        <w:t>.</w:t>
      </w:r>
    </w:p>
  </w:footnote>
  <w:footnote w:id="8">
    <w:p w:rsidR="00032DCB" w:rsidRDefault="00032DCB">
      <w:pPr>
        <w:pStyle w:val="afc"/>
      </w:pPr>
      <w:r>
        <w:rPr>
          <w:rStyle w:val="a7"/>
        </w:rPr>
        <w:footnoteRef/>
      </w:r>
      <w:r>
        <w:tab/>
        <w:t xml:space="preserve"> В случае применения коэффициента за квалификационную категорию формула используется в следующей редакции:</w:t>
      </w:r>
    </w:p>
    <w:p w:rsidR="00032DCB" w:rsidRDefault="00032DCB">
      <w:pPr>
        <w:pStyle w:val="afc"/>
        <w:rPr>
          <w:position w:val="-14"/>
        </w:rPr>
      </w:pPr>
    </w:p>
    <w:p w:rsidR="00032DCB" w:rsidRDefault="00032DCB">
      <w:pPr>
        <w:pStyle w:val="afc"/>
        <w:rPr>
          <w:position w:val="-14"/>
        </w:rPr>
      </w:pPr>
    </w:p>
    <w:p w:rsidR="00032DCB" w:rsidRDefault="00032DCB">
      <w:pPr>
        <w:pStyle w:val="afc"/>
      </w:pPr>
      <w:r w:rsidRPr="00EB232C">
        <w:rPr>
          <w:position w:val="-14"/>
        </w:rPr>
        <w:object w:dxaOrig="3860" w:dyaOrig="380">
          <v:shape id="_x0000_i1045" type="#_x0000_t75" style="width:188.85pt;height:19pt" o:ole="" filled="t">
            <v:fill color2="black"/>
            <v:imagedata r:id="rId1" o:title=""/>
          </v:shape>
          <o:OLEObject Type="Embed" ProgID="Equation.3" ShapeID="_x0000_i1045" DrawAspect="Content" ObjectID="_1583906482" r:id="rId2"/>
        </w:object>
      </w:r>
    </w:p>
  </w:footnote>
  <w:footnote w:id="9">
    <w:p w:rsidR="00032DCB" w:rsidRDefault="00032DCB">
      <w:pPr>
        <w:pStyle w:val="afc"/>
      </w:pPr>
      <w:r>
        <w:rPr>
          <w:rStyle w:val="a7"/>
        </w:rPr>
        <w:footnoteRef/>
      </w:r>
      <w:r>
        <w:tab/>
        <w:t>Устанавливается учителю «Ресурсного класса».</w:t>
      </w:r>
    </w:p>
  </w:footnote>
  <w:footnote w:id="10">
    <w:p w:rsidR="00032DCB" w:rsidRDefault="00032DCB">
      <w:pPr>
        <w:pStyle w:val="afc"/>
      </w:pPr>
      <w:r>
        <w:rPr>
          <w:rStyle w:val="a7"/>
        </w:rPr>
        <w:footnoteRef/>
      </w:r>
      <w:r>
        <w:tab/>
        <w:t>Устанавливается педагогу-психологу «Ресурсного класса»</w:t>
      </w:r>
    </w:p>
  </w:footnote>
  <w:footnote w:id="11">
    <w:p w:rsidR="00032DCB" w:rsidRDefault="00032DCB">
      <w:pPr>
        <w:pStyle w:val="afc"/>
      </w:pPr>
      <w:r>
        <w:rPr>
          <w:rStyle w:val="a7"/>
        </w:rPr>
        <w:footnoteRef/>
      </w:r>
      <w:r>
        <w:tab/>
        <w:t xml:space="preserve">В зависимости от количества времени участия в следственных действиях. </w:t>
      </w:r>
    </w:p>
  </w:footnote>
  <w:footnote w:id="12">
    <w:p w:rsidR="00032DCB" w:rsidRDefault="00032DCB">
      <w:pPr>
        <w:pStyle w:val="afc"/>
      </w:pPr>
      <w:r>
        <w:rPr>
          <w:rStyle w:val="a7"/>
        </w:rPr>
        <w:footnoteRef/>
      </w:r>
      <w:r>
        <w:tab/>
        <w:t xml:space="preserve"> В данном приложении указаны критерии стимулирования для педагогических работников, ведущих образовательный процесс, для остальных категорий работников критерии общеобразовательная организация разрабатывает самостоятельно.</w:t>
      </w:r>
    </w:p>
  </w:footnote>
  <w:footnote w:id="13">
    <w:p w:rsidR="00032DCB" w:rsidRPr="004B44B7" w:rsidRDefault="00032DCB" w:rsidP="0091737B">
      <w:pPr>
        <w:spacing w:after="200" w:line="240" w:lineRule="atLeast"/>
        <w:suppressOverlap/>
        <w:jc w:val="both"/>
        <w:rPr>
          <w:sz w:val="22"/>
          <w:szCs w:val="22"/>
          <w:lang w:eastAsia="en-US"/>
        </w:rPr>
      </w:pPr>
      <w:r>
        <w:rPr>
          <w:rStyle w:val="af1"/>
        </w:rPr>
        <w:footnoteRef/>
      </w:r>
      <w:r w:rsidRPr="004B44B7">
        <w:rPr>
          <w:sz w:val="22"/>
          <w:szCs w:val="22"/>
        </w:rPr>
        <w:t xml:space="preserve">При системе оценивания «зачет-незачет» проводится расчет по индикатору </w:t>
      </w:r>
      <w:r w:rsidRPr="004B44B7">
        <w:rPr>
          <w:sz w:val="22"/>
          <w:szCs w:val="22"/>
          <w:lang w:eastAsia="en-US"/>
        </w:rPr>
        <w:t xml:space="preserve"> И 1.1з «Доля  обучающихся, получивших «зачет» по предмету  при зачетной системе оценивания, %»: (Количество учащихся, получивших «зачет»  по итогам периода / численность обучающихся по данному предмету) Ч100% при сохранении шкалы оценивания индикатора И</w:t>
      </w:r>
      <w:proofErr w:type="gramStart"/>
      <w:r w:rsidRPr="004B44B7">
        <w:rPr>
          <w:sz w:val="22"/>
          <w:szCs w:val="22"/>
          <w:lang w:eastAsia="en-US"/>
        </w:rPr>
        <w:t>1</w:t>
      </w:r>
      <w:proofErr w:type="gramEnd"/>
      <w:r w:rsidRPr="004B44B7">
        <w:rPr>
          <w:sz w:val="22"/>
          <w:szCs w:val="22"/>
          <w:lang w:eastAsia="en-US"/>
        </w:rPr>
        <w:t>.1.1.</w:t>
      </w:r>
    </w:p>
    <w:p w:rsidR="00032DCB" w:rsidRDefault="00032DCB" w:rsidP="0091737B">
      <w:pPr>
        <w:spacing w:after="200" w:line="240" w:lineRule="atLeast"/>
        <w:suppressOverlap/>
        <w:jc w:val="both"/>
      </w:pPr>
    </w:p>
  </w:footnote>
  <w:footnote w:id="14">
    <w:p w:rsidR="00032DCB" w:rsidRPr="004B44B7" w:rsidRDefault="00032DCB" w:rsidP="0091737B">
      <w:pPr>
        <w:pStyle w:val="afc"/>
        <w:ind w:firstLine="0"/>
      </w:pPr>
      <w:r>
        <w:rPr>
          <w:rStyle w:val="af1"/>
        </w:rPr>
        <w:footnoteRef/>
      </w:r>
      <w:r w:rsidRPr="004B44B7">
        <w:t>Результатом по предмету при традиционном оценивании является оценка за четверть, которая предшествует дате независимой оценки</w:t>
      </w:r>
    </w:p>
    <w:p w:rsidR="00032DCB" w:rsidRDefault="00032DCB" w:rsidP="0091737B">
      <w:pPr>
        <w:pStyle w:val="afc"/>
        <w:ind w:firstLine="0"/>
      </w:pPr>
    </w:p>
  </w:footnote>
  <w:footnote w:id="15">
    <w:p w:rsidR="00032DCB" w:rsidRDefault="00032DCB">
      <w:pPr>
        <w:pStyle w:val="afc"/>
      </w:pPr>
      <w:r>
        <w:rPr>
          <w:rStyle w:val="af1"/>
        </w:rPr>
        <w:footnoteRef/>
      </w:r>
      <w:r>
        <w:t xml:space="preserve"> Данная должность вводится для сопровождения детей с ОВЗ, при наличии показаний в заключении ПМПК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210014"/>
      <w:docPartObj>
        <w:docPartGallery w:val="Page Numbers (Top of Page)"/>
        <w:docPartUnique/>
      </w:docPartObj>
    </w:sdtPr>
    <w:sdtContent>
      <w:p w:rsidR="00032DCB" w:rsidRDefault="00032DCB">
        <w:pPr>
          <w:pStyle w:val="afa"/>
          <w:jc w:val="right"/>
        </w:pPr>
      </w:p>
    </w:sdtContent>
  </w:sdt>
  <w:p w:rsidR="00032DCB" w:rsidRDefault="00032DCB">
    <w:pPr>
      <w:pStyle w:val="af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2DCB" w:rsidRDefault="00032DCB">
    <w:pPr>
      <w:pStyle w:val="af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17141"/>
      <w:docPartObj>
        <w:docPartGallery w:val="Page Numbers (Top of Page)"/>
        <w:docPartUnique/>
      </w:docPartObj>
    </w:sdtPr>
    <w:sdtContent>
      <w:p w:rsidR="00032DCB" w:rsidRDefault="00032DCB">
        <w:pPr>
          <w:pStyle w:val="afa"/>
          <w:jc w:val="right"/>
        </w:pPr>
      </w:p>
    </w:sdtContent>
  </w:sdt>
  <w:p w:rsidR="00032DCB" w:rsidRDefault="00032DCB">
    <w:pPr>
      <w:pStyle w:val="afa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323208"/>
      <w:docPartObj>
        <w:docPartGallery w:val="Page Numbers (Top of Page)"/>
        <w:docPartUnique/>
      </w:docPartObj>
    </w:sdtPr>
    <w:sdtContent>
      <w:p w:rsidR="00032DCB" w:rsidRDefault="00032DCB">
        <w:pPr>
          <w:pStyle w:val="afa"/>
          <w:jc w:val="right"/>
        </w:pPr>
      </w:p>
    </w:sdtContent>
  </w:sdt>
  <w:p w:rsidR="00032DCB" w:rsidRDefault="00032DCB">
    <w:pPr>
      <w:pStyle w:val="af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  <w:sz w:val="28"/>
        <w:szCs w:val="28"/>
      </w:rPr>
    </w:lvl>
    <w:lvl w:ilvl="1">
      <w:start w:val="2"/>
      <w:numFmt w:val="decimal"/>
      <w:lvlText w:val="%1.%2."/>
      <w:lvlJc w:val="left"/>
      <w:pPr>
        <w:tabs>
          <w:tab w:val="num" w:pos="0"/>
        </w:tabs>
        <w:ind w:left="142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07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985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054" w:hanging="180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763" w:hanging="180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832" w:hanging="2160"/>
      </w:pPr>
      <w:rPr>
        <w:rFonts w:hint="default"/>
        <w:sz w:val="28"/>
        <w:szCs w:val="28"/>
      </w:rPr>
    </w:lvl>
  </w:abstractNum>
  <w:abstractNum w:abstractNumId="2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>
    <w:nsid w:val="01C2109F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4">
    <w:nsid w:val="0EE35BF6"/>
    <w:multiLevelType w:val="multilevel"/>
    <w:tmpl w:val="7BD0607A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5">
    <w:nsid w:val="13792E15"/>
    <w:multiLevelType w:val="hybridMultilevel"/>
    <w:tmpl w:val="5E6A9C56"/>
    <w:lvl w:ilvl="0" w:tplc="2522100E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1F857779"/>
    <w:multiLevelType w:val="multilevel"/>
    <w:tmpl w:val="79D205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7">
    <w:nsid w:val="20CF5DA1"/>
    <w:multiLevelType w:val="hybridMultilevel"/>
    <w:tmpl w:val="304E7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2B38B6"/>
    <w:multiLevelType w:val="hybridMultilevel"/>
    <w:tmpl w:val="7D12A65C"/>
    <w:lvl w:ilvl="0" w:tplc="7416E3AA">
      <w:start w:val="2"/>
      <w:numFmt w:val="decimal"/>
      <w:lvlText w:val="%1."/>
      <w:lvlJc w:val="left"/>
      <w:pPr>
        <w:ind w:left="178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>
      <w:start w:val="1"/>
      <w:numFmt w:val="lowerRoman"/>
      <w:lvlText w:val="%3."/>
      <w:lvlJc w:val="right"/>
      <w:pPr>
        <w:ind w:left="3229" w:hanging="180"/>
      </w:pPr>
    </w:lvl>
    <w:lvl w:ilvl="3" w:tplc="0419000F">
      <w:start w:val="1"/>
      <w:numFmt w:val="decimal"/>
      <w:lvlText w:val="%4."/>
      <w:lvlJc w:val="left"/>
      <w:pPr>
        <w:ind w:left="3949" w:hanging="360"/>
      </w:pPr>
    </w:lvl>
    <w:lvl w:ilvl="4" w:tplc="04190019">
      <w:start w:val="1"/>
      <w:numFmt w:val="lowerLetter"/>
      <w:lvlText w:val="%5."/>
      <w:lvlJc w:val="left"/>
      <w:pPr>
        <w:ind w:left="4669" w:hanging="360"/>
      </w:pPr>
    </w:lvl>
    <w:lvl w:ilvl="5" w:tplc="0419001B">
      <w:start w:val="1"/>
      <w:numFmt w:val="lowerRoman"/>
      <w:lvlText w:val="%6."/>
      <w:lvlJc w:val="right"/>
      <w:pPr>
        <w:ind w:left="5389" w:hanging="180"/>
      </w:pPr>
    </w:lvl>
    <w:lvl w:ilvl="6" w:tplc="0419000F">
      <w:start w:val="1"/>
      <w:numFmt w:val="decimal"/>
      <w:lvlText w:val="%7."/>
      <w:lvlJc w:val="left"/>
      <w:pPr>
        <w:ind w:left="6109" w:hanging="360"/>
      </w:pPr>
    </w:lvl>
    <w:lvl w:ilvl="7" w:tplc="04190019">
      <w:start w:val="1"/>
      <w:numFmt w:val="lowerLetter"/>
      <w:lvlText w:val="%8."/>
      <w:lvlJc w:val="left"/>
      <w:pPr>
        <w:ind w:left="6829" w:hanging="360"/>
      </w:pPr>
    </w:lvl>
    <w:lvl w:ilvl="8" w:tplc="0419001B">
      <w:start w:val="1"/>
      <w:numFmt w:val="lowerRoman"/>
      <w:lvlText w:val="%9."/>
      <w:lvlJc w:val="right"/>
      <w:pPr>
        <w:ind w:left="7549" w:hanging="180"/>
      </w:pPr>
    </w:lvl>
  </w:abstractNum>
  <w:abstractNum w:abstractNumId="9">
    <w:nsid w:val="406065F4"/>
    <w:multiLevelType w:val="multilevel"/>
    <w:tmpl w:val="F6C46CB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5F8D7A51"/>
    <w:multiLevelType w:val="multilevel"/>
    <w:tmpl w:val="27565D3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11">
    <w:nsid w:val="6D483A32"/>
    <w:multiLevelType w:val="multilevel"/>
    <w:tmpl w:val="AAA065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8"/>
        <w:szCs w:val="28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sz w:val="28"/>
        <w:szCs w:val="28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sz w:val="28"/>
        <w:szCs w:val="28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sz w:val="28"/>
        <w:szCs w:val="28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sz w:val="28"/>
        <w:szCs w:val="28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sz w:val="28"/>
        <w:szCs w:val="28"/>
      </w:rPr>
    </w:lvl>
  </w:abstractNum>
  <w:abstractNum w:abstractNumId="12">
    <w:nsid w:val="734F5BEC"/>
    <w:multiLevelType w:val="multilevel"/>
    <w:tmpl w:val="484CD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>
    <w:nsid w:val="7E55637F"/>
    <w:multiLevelType w:val="hybridMultilevel"/>
    <w:tmpl w:val="9CAE5672"/>
    <w:lvl w:ilvl="0" w:tplc="8E5E468E">
      <w:start w:val="1"/>
      <w:numFmt w:val="bullet"/>
      <w:lvlText w:val=""/>
      <w:lvlJc w:val="left"/>
      <w:pPr>
        <w:ind w:left="30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5"/>
  </w:num>
  <w:num w:numId="6">
    <w:abstractNumId w:val="9"/>
  </w:num>
  <w:num w:numId="7">
    <w:abstractNumId w:val="6"/>
  </w:num>
  <w:num w:numId="8">
    <w:abstractNumId w:val="3"/>
  </w:num>
  <w:num w:numId="9">
    <w:abstractNumId w:val="12"/>
  </w:num>
  <w:num w:numId="10">
    <w:abstractNumId w:val="10"/>
  </w:num>
  <w:num w:numId="11">
    <w:abstractNumId w:val="4"/>
  </w:num>
  <w:num w:numId="12">
    <w:abstractNumId w:val="11"/>
  </w:num>
  <w:num w:numId="13">
    <w:abstractNumId w:val="7"/>
  </w:num>
  <w:num w:numId="14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embedSystemFonts/>
  <w:proofState w:spelling="clean" w:grammar="clean"/>
  <w:defaultTabStop w:val="708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49153"/>
  </w:hdrShapeDefaults>
  <w:footnotePr>
    <w:footnote w:id="0"/>
    <w:footnote w:id="1"/>
  </w:footnotePr>
  <w:endnotePr>
    <w:endnote w:id="0"/>
    <w:endnote w:id="1"/>
  </w:endnotePr>
  <w:compat/>
  <w:rsids>
    <w:rsidRoot w:val="000E63D0"/>
    <w:rsid w:val="00010523"/>
    <w:rsid w:val="00014029"/>
    <w:rsid w:val="00015ED4"/>
    <w:rsid w:val="00032DCB"/>
    <w:rsid w:val="00036B86"/>
    <w:rsid w:val="00042BAC"/>
    <w:rsid w:val="00044F5B"/>
    <w:rsid w:val="000534A7"/>
    <w:rsid w:val="000630B9"/>
    <w:rsid w:val="00085B28"/>
    <w:rsid w:val="00095F41"/>
    <w:rsid w:val="00096508"/>
    <w:rsid w:val="000B3527"/>
    <w:rsid w:val="000C30FC"/>
    <w:rsid w:val="000C3FB5"/>
    <w:rsid w:val="000D523D"/>
    <w:rsid w:val="000E0C71"/>
    <w:rsid w:val="000E63D0"/>
    <w:rsid w:val="000F0D12"/>
    <w:rsid w:val="000F1362"/>
    <w:rsid w:val="000F2F56"/>
    <w:rsid w:val="0010753D"/>
    <w:rsid w:val="00110F54"/>
    <w:rsid w:val="001210E2"/>
    <w:rsid w:val="001227B5"/>
    <w:rsid w:val="00122B5F"/>
    <w:rsid w:val="00126BCD"/>
    <w:rsid w:val="00143158"/>
    <w:rsid w:val="001443AB"/>
    <w:rsid w:val="00151B32"/>
    <w:rsid w:val="0015233B"/>
    <w:rsid w:val="001546EF"/>
    <w:rsid w:val="0016479B"/>
    <w:rsid w:val="00186380"/>
    <w:rsid w:val="00192482"/>
    <w:rsid w:val="001968A6"/>
    <w:rsid w:val="001A2A49"/>
    <w:rsid w:val="001B31E6"/>
    <w:rsid w:val="001E450A"/>
    <w:rsid w:val="001E4B07"/>
    <w:rsid w:val="00205A3F"/>
    <w:rsid w:val="002153FA"/>
    <w:rsid w:val="0022213E"/>
    <w:rsid w:val="00224102"/>
    <w:rsid w:val="00226AD3"/>
    <w:rsid w:val="00247569"/>
    <w:rsid w:val="00273C54"/>
    <w:rsid w:val="00277DAC"/>
    <w:rsid w:val="0028704D"/>
    <w:rsid w:val="002928C9"/>
    <w:rsid w:val="0029408D"/>
    <w:rsid w:val="002A68F6"/>
    <w:rsid w:val="002B0476"/>
    <w:rsid w:val="002C3B49"/>
    <w:rsid w:val="002E49A7"/>
    <w:rsid w:val="002F4312"/>
    <w:rsid w:val="002F7A7D"/>
    <w:rsid w:val="003157F9"/>
    <w:rsid w:val="00335AFA"/>
    <w:rsid w:val="00341D0D"/>
    <w:rsid w:val="003609D6"/>
    <w:rsid w:val="003838D8"/>
    <w:rsid w:val="00390659"/>
    <w:rsid w:val="003A2ED2"/>
    <w:rsid w:val="003A3703"/>
    <w:rsid w:val="003A5186"/>
    <w:rsid w:val="004001CA"/>
    <w:rsid w:val="0040663E"/>
    <w:rsid w:val="00406E7B"/>
    <w:rsid w:val="00413FA4"/>
    <w:rsid w:val="004158BA"/>
    <w:rsid w:val="00424A22"/>
    <w:rsid w:val="00436261"/>
    <w:rsid w:val="0044593F"/>
    <w:rsid w:val="004637F3"/>
    <w:rsid w:val="00465B5B"/>
    <w:rsid w:val="004753F6"/>
    <w:rsid w:val="004766DF"/>
    <w:rsid w:val="0048792A"/>
    <w:rsid w:val="004A2FE4"/>
    <w:rsid w:val="004B44B7"/>
    <w:rsid w:val="004B560F"/>
    <w:rsid w:val="004C6DF2"/>
    <w:rsid w:val="004D08C2"/>
    <w:rsid w:val="005048A2"/>
    <w:rsid w:val="00513A61"/>
    <w:rsid w:val="005143AB"/>
    <w:rsid w:val="005172BD"/>
    <w:rsid w:val="005278DC"/>
    <w:rsid w:val="00530D31"/>
    <w:rsid w:val="005429F6"/>
    <w:rsid w:val="00547BA6"/>
    <w:rsid w:val="00570CC2"/>
    <w:rsid w:val="005967E8"/>
    <w:rsid w:val="005A31C9"/>
    <w:rsid w:val="005B6F5F"/>
    <w:rsid w:val="005C21E3"/>
    <w:rsid w:val="005C3B6F"/>
    <w:rsid w:val="005C4C87"/>
    <w:rsid w:val="005C6580"/>
    <w:rsid w:val="005D4E33"/>
    <w:rsid w:val="00611153"/>
    <w:rsid w:val="006172BD"/>
    <w:rsid w:val="00634657"/>
    <w:rsid w:val="00651078"/>
    <w:rsid w:val="00691A3F"/>
    <w:rsid w:val="006947BB"/>
    <w:rsid w:val="006B72C9"/>
    <w:rsid w:val="006C7B37"/>
    <w:rsid w:val="006E357F"/>
    <w:rsid w:val="006E6988"/>
    <w:rsid w:val="006F11A3"/>
    <w:rsid w:val="007061BD"/>
    <w:rsid w:val="007502DD"/>
    <w:rsid w:val="007703F6"/>
    <w:rsid w:val="00783D0E"/>
    <w:rsid w:val="007A3B40"/>
    <w:rsid w:val="007A5A45"/>
    <w:rsid w:val="007C3F0D"/>
    <w:rsid w:val="007C568B"/>
    <w:rsid w:val="007D3294"/>
    <w:rsid w:val="007F64EB"/>
    <w:rsid w:val="007F77F1"/>
    <w:rsid w:val="00861A28"/>
    <w:rsid w:val="00865332"/>
    <w:rsid w:val="00872AA1"/>
    <w:rsid w:val="00884412"/>
    <w:rsid w:val="00890350"/>
    <w:rsid w:val="0089423C"/>
    <w:rsid w:val="00896C75"/>
    <w:rsid w:val="008A0797"/>
    <w:rsid w:val="008A2F82"/>
    <w:rsid w:val="008A5ACF"/>
    <w:rsid w:val="008B66D0"/>
    <w:rsid w:val="008D37C3"/>
    <w:rsid w:val="008D3BDC"/>
    <w:rsid w:val="008F1FDF"/>
    <w:rsid w:val="008F7920"/>
    <w:rsid w:val="008F7C3B"/>
    <w:rsid w:val="0091737B"/>
    <w:rsid w:val="009250B9"/>
    <w:rsid w:val="009379F7"/>
    <w:rsid w:val="009502A6"/>
    <w:rsid w:val="00964EC6"/>
    <w:rsid w:val="00977CD2"/>
    <w:rsid w:val="00983AD8"/>
    <w:rsid w:val="00983D80"/>
    <w:rsid w:val="00993A7A"/>
    <w:rsid w:val="009A45A8"/>
    <w:rsid w:val="009B28ED"/>
    <w:rsid w:val="009C2CD2"/>
    <w:rsid w:val="009C36F5"/>
    <w:rsid w:val="009E351A"/>
    <w:rsid w:val="009E73FF"/>
    <w:rsid w:val="009F2E08"/>
    <w:rsid w:val="009F3521"/>
    <w:rsid w:val="00A05337"/>
    <w:rsid w:val="00A22175"/>
    <w:rsid w:val="00A23E7A"/>
    <w:rsid w:val="00A31034"/>
    <w:rsid w:val="00A42DA6"/>
    <w:rsid w:val="00A478B2"/>
    <w:rsid w:val="00A531A9"/>
    <w:rsid w:val="00A82D2A"/>
    <w:rsid w:val="00A87358"/>
    <w:rsid w:val="00A968F8"/>
    <w:rsid w:val="00AB5D2C"/>
    <w:rsid w:val="00AB67C1"/>
    <w:rsid w:val="00AC7E58"/>
    <w:rsid w:val="00AD2B94"/>
    <w:rsid w:val="00AD7855"/>
    <w:rsid w:val="00AE10CA"/>
    <w:rsid w:val="00AE2E82"/>
    <w:rsid w:val="00AE3D11"/>
    <w:rsid w:val="00AF208A"/>
    <w:rsid w:val="00B05FC9"/>
    <w:rsid w:val="00B25B0C"/>
    <w:rsid w:val="00B3243D"/>
    <w:rsid w:val="00B35150"/>
    <w:rsid w:val="00B42934"/>
    <w:rsid w:val="00B664AC"/>
    <w:rsid w:val="00B93771"/>
    <w:rsid w:val="00B9537A"/>
    <w:rsid w:val="00BA5D42"/>
    <w:rsid w:val="00BB6765"/>
    <w:rsid w:val="00BC2563"/>
    <w:rsid w:val="00BC36E9"/>
    <w:rsid w:val="00BD1898"/>
    <w:rsid w:val="00BD357C"/>
    <w:rsid w:val="00BD39CD"/>
    <w:rsid w:val="00BF2DBF"/>
    <w:rsid w:val="00C1004C"/>
    <w:rsid w:val="00C72F14"/>
    <w:rsid w:val="00C77453"/>
    <w:rsid w:val="00C77508"/>
    <w:rsid w:val="00C83395"/>
    <w:rsid w:val="00C845EB"/>
    <w:rsid w:val="00C84BD1"/>
    <w:rsid w:val="00CB22C5"/>
    <w:rsid w:val="00CB36AE"/>
    <w:rsid w:val="00CC16CD"/>
    <w:rsid w:val="00CD4D77"/>
    <w:rsid w:val="00CE26EE"/>
    <w:rsid w:val="00CE6B5F"/>
    <w:rsid w:val="00D043B8"/>
    <w:rsid w:val="00D13B93"/>
    <w:rsid w:val="00D154B0"/>
    <w:rsid w:val="00D20D51"/>
    <w:rsid w:val="00D229B5"/>
    <w:rsid w:val="00D33D34"/>
    <w:rsid w:val="00D50F30"/>
    <w:rsid w:val="00D53C20"/>
    <w:rsid w:val="00D612E5"/>
    <w:rsid w:val="00D621B7"/>
    <w:rsid w:val="00D916A7"/>
    <w:rsid w:val="00D91EA4"/>
    <w:rsid w:val="00D9521B"/>
    <w:rsid w:val="00DA6463"/>
    <w:rsid w:val="00DC338A"/>
    <w:rsid w:val="00DD06BB"/>
    <w:rsid w:val="00DD3332"/>
    <w:rsid w:val="00DE2C1D"/>
    <w:rsid w:val="00DE581B"/>
    <w:rsid w:val="00DF5944"/>
    <w:rsid w:val="00E0431D"/>
    <w:rsid w:val="00E14EF3"/>
    <w:rsid w:val="00E1662F"/>
    <w:rsid w:val="00E16FDD"/>
    <w:rsid w:val="00E53575"/>
    <w:rsid w:val="00E6511E"/>
    <w:rsid w:val="00E924A5"/>
    <w:rsid w:val="00EA56F8"/>
    <w:rsid w:val="00EB232C"/>
    <w:rsid w:val="00EB50A0"/>
    <w:rsid w:val="00ED0E2E"/>
    <w:rsid w:val="00ED71CB"/>
    <w:rsid w:val="00EF3CD3"/>
    <w:rsid w:val="00F005C4"/>
    <w:rsid w:val="00F016FF"/>
    <w:rsid w:val="00F26376"/>
    <w:rsid w:val="00F3072D"/>
    <w:rsid w:val="00F41398"/>
    <w:rsid w:val="00F4207D"/>
    <w:rsid w:val="00F5185C"/>
    <w:rsid w:val="00F545B4"/>
    <w:rsid w:val="00F626E0"/>
    <w:rsid w:val="00F816E0"/>
    <w:rsid w:val="00F958F4"/>
    <w:rsid w:val="00F978AC"/>
    <w:rsid w:val="00FA498A"/>
    <w:rsid w:val="00FB0EBF"/>
    <w:rsid w:val="00FB427E"/>
    <w:rsid w:val="00FB4AF2"/>
    <w:rsid w:val="00FC55A2"/>
    <w:rsid w:val="00FD242B"/>
    <w:rsid w:val="00FE010F"/>
    <w:rsid w:val="00FE4255"/>
    <w:rsid w:val="00FE49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page number" w:locked="1" w:semiHidden="0" w:uiPriority="0" w:unhideWhenUsed="0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2C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1"/>
    <w:uiPriority w:val="99"/>
    <w:qFormat/>
    <w:rsid w:val="00CB22C5"/>
    <w:pPr>
      <w:keepNext/>
      <w:numPr>
        <w:numId w:val="1"/>
      </w:numPr>
      <w:spacing w:line="300" w:lineRule="exact"/>
      <w:jc w:val="center"/>
      <w:outlineLvl w:val="0"/>
    </w:pPr>
    <w:rPr>
      <w:rFonts w:ascii="Cambria" w:hAnsi="Cambria" w:cs="Cambria"/>
      <w:b/>
      <w:bCs/>
      <w:kern w:val="1"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122B5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1"/>
    <w:uiPriority w:val="99"/>
    <w:qFormat/>
    <w:rsid w:val="00CB22C5"/>
    <w:pPr>
      <w:widowControl w:val="0"/>
      <w:numPr>
        <w:ilvl w:val="6"/>
        <w:numId w:val="1"/>
      </w:numPr>
      <w:autoSpaceDE w:val="0"/>
      <w:spacing w:before="240" w:after="60"/>
      <w:ind w:left="0" w:firstLine="720"/>
      <w:jc w:val="both"/>
      <w:outlineLvl w:val="6"/>
    </w:pPr>
    <w:rPr>
      <w:rFonts w:ascii="Calibri" w:hAnsi="Calibri" w:cs="Calibri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1"/>
    <w:basedOn w:val="a0"/>
    <w:link w:val="1"/>
    <w:uiPriority w:val="9"/>
    <w:rsid w:val="003378D1"/>
    <w:rPr>
      <w:rFonts w:asciiTheme="majorHAnsi" w:eastAsiaTheme="majorEastAsia" w:hAnsiTheme="majorHAnsi" w:cstheme="majorBidi"/>
      <w:b/>
      <w:bCs/>
      <w:kern w:val="32"/>
      <w:sz w:val="32"/>
      <w:szCs w:val="32"/>
      <w:lang w:eastAsia="ar-SA"/>
    </w:rPr>
  </w:style>
  <w:style w:type="character" w:customStyle="1" w:styleId="71">
    <w:name w:val="Заголовок 7 Знак1"/>
    <w:basedOn w:val="a0"/>
    <w:link w:val="7"/>
    <w:uiPriority w:val="9"/>
    <w:semiHidden/>
    <w:rsid w:val="003378D1"/>
    <w:rPr>
      <w:rFonts w:asciiTheme="minorHAnsi" w:eastAsiaTheme="minorEastAsia" w:hAnsiTheme="minorHAnsi" w:cstheme="minorBidi"/>
      <w:sz w:val="24"/>
      <w:szCs w:val="24"/>
      <w:lang w:eastAsia="ar-SA"/>
    </w:rPr>
  </w:style>
  <w:style w:type="character" w:customStyle="1" w:styleId="WW8Num1z0">
    <w:name w:val="WW8Num1z0"/>
    <w:uiPriority w:val="99"/>
    <w:rsid w:val="00CB22C5"/>
    <w:rPr>
      <w:rFonts w:ascii="Symbol" w:hAnsi="Symbol" w:cs="Symbol"/>
    </w:rPr>
  </w:style>
  <w:style w:type="character" w:customStyle="1" w:styleId="WW8Num1z1">
    <w:name w:val="WW8Num1z1"/>
    <w:uiPriority w:val="99"/>
    <w:rsid w:val="00CB22C5"/>
    <w:rPr>
      <w:rFonts w:ascii="Courier New" w:hAnsi="Courier New" w:cs="Courier New"/>
    </w:rPr>
  </w:style>
  <w:style w:type="character" w:customStyle="1" w:styleId="WW8Num1z2">
    <w:name w:val="WW8Num1z2"/>
    <w:uiPriority w:val="99"/>
    <w:rsid w:val="00CB22C5"/>
    <w:rPr>
      <w:rFonts w:ascii="Wingdings" w:hAnsi="Wingdings" w:cs="Wingdings"/>
    </w:rPr>
  </w:style>
  <w:style w:type="character" w:customStyle="1" w:styleId="WW8Num1z3">
    <w:name w:val="WW8Num1z3"/>
    <w:uiPriority w:val="99"/>
    <w:rsid w:val="00CB22C5"/>
  </w:style>
  <w:style w:type="character" w:customStyle="1" w:styleId="WW8Num1z4">
    <w:name w:val="WW8Num1z4"/>
    <w:uiPriority w:val="99"/>
    <w:rsid w:val="00CB22C5"/>
  </w:style>
  <w:style w:type="character" w:customStyle="1" w:styleId="WW8Num1z5">
    <w:name w:val="WW8Num1z5"/>
    <w:uiPriority w:val="99"/>
    <w:rsid w:val="00CB22C5"/>
  </w:style>
  <w:style w:type="character" w:customStyle="1" w:styleId="WW8Num1z6">
    <w:name w:val="WW8Num1z6"/>
    <w:uiPriority w:val="99"/>
    <w:rsid w:val="00CB22C5"/>
  </w:style>
  <w:style w:type="character" w:customStyle="1" w:styleId="WW8Num1z7">
    <w:name w:val="WW8Num1z7"/>
    <w:uiPriority w:val="99"/>
    <w:rsid w:val="00CB22C5"/>
  </w:style>
  <w:style w:type="character" w:customStyle="1" w:styleId="WW8Num1z8">
    <w:name w:val="WW8Num1z8"/>
    <w:uiPriority w:val="99"/>
    <w:rsid w:val="00CB22C5"/>
  </w:style>
  <w:style w:type="character" w:customStyle="1" w:styleId="WW8Num2z0">
    <w:name w:val="WW8Num2z0"/>
    <w:uiPriority w:val="99"/>
    <w:rsid w:val="00CB22C5"/>
    <w:rPr>
      <w:rFonts w:ascii="Symbol" w:hAnsi="Symbol" w:cs="Symbol"/>
    </w:rPr>
  </w:style>
  <w:style w:type="character" w:customStyle="1" w:styleId="WW8Num2z1">
    <w:name w:val="WW8Num2z1"/>
    <w:uiPriority w:val="99"/>
    <w:rsid w:val="00CB22C5"/>
    <w:rPr>
      <w:rFonts w:ascii="Courier New" w:hAnsi="Courier New" w:cs="Courier New"/>
    </w:rPr>
  </w:style>
  <w:style w:type="character" w:customStyle="1" w:styleId="WW8Num2z2">
    <w:name w:val="WW8Num2z2"/>
    <w:uiPriority w:val="99"/>
    <w:rsid w:val="00CB22C5"/>
    <w:rPr>
      <w:rFonts w:ascii="Wingdings" w:hAnsi="Wingdings" w:cs="Wingdings"/>
    </w:rPr>
  </w:style>
  <w:style w:type="character" w:customStyle="1" w:styleId="WW8Num3z0">
    <w:name w:val="WW8Num3z0"/>
    <w:uiPriority w:val="99"/>
    <w:rsid w:val="00CB22C5"/>
    <w:rPr>
      <w:rFonts w:ascii="Symbol" w:hAnsi="Symbol" w:cs="Symbol"/>
    </w:rPr>
  </w:style>
  <w:style w:type="character" w:customStyle="1" w:styleId="WW8Num3z1">
    <w:name w:val="WW8Num3z1"/>
    <w:uiPriority w:val="99"/>
    <w:rsid w:val="00CB22C5"/>
    <w:rPr>
      <w:rFonts w:ascii="Courier New" w:hAnsi="Courier New" w:cs="Courier New"/>
    </w:rPr>
  </w:style>
  <w:style w:type="character" w:customStyle="1" w:styleId="WW8Num3z2">
    <w:name w:val="WW8Num3z2"/>
    <w:uiPriority w:val="99"/>
    <w:rsid w:val="00CB22C5"/>
    <w:rPr>
      <w:rFonts w:ascii="Wingdings" w:hAnsi="Wingdings" w:cs="Wingdings"/>
    </w:rPr>
  </w:style>
  <w:style w:type="character" w:customStyle="1" w:styleId="WW8Num4z0">
    <w:name w:val="WW8Num4z0"/>
    <w:uiPriority w:val="99"/>
    <w:rsid w:val="00CB22C5"/>
    <w:rPr>
      <w:rFonts w:ascii="Symbol" w:hAnsi="Symbol" w:cs="Symbol"/>
    </w:rPr>
  </w:style>
  <w:style w:type="character" w:customStyle="1" w:styleId="WW8Num4z1">
    <w:name w:val="WW8Num4z1"/>
    <w:uiPriority w:val="99"/>
    <w:rsid w:val="00CB22C5"/>
    <w:rPr>
      <w:rFonts w:ascii="Courier New" w:hAnsi="Courier New" w:cs="Courier New"/>
    </w:rPr>
  </w:style>
  <w:style w:type="character" w:customStyle="1" w:styleId="WW8Num4z2">
    <w:name w:val="WW8Num4z2"/>
    <w:uiPriority w:val="99"/>
    <w:rsid w:val="00CB22C5"/>
    <w:rPr>
      <w:rFonts w:ascii="Wingdings" w:hAnsi="Wingdings" w:cs="Wingdings"/>
    </w:rPr>
  </w:style>
  <w:style w:type="character" w:customStyle="1" w:styleId="WW8Num5z0">
    <w:name w:val="WW8Num5z0"/>
    <w:uiPriority w:val="99"/>
    <w:rsid w:val="00CB22C5"/>
  </w:style>
  <w:style w:type="character" w:customStyle="1" w:styleId="WW8Num6z0">
    <w:name w:val="WW8Num6z0"/>
    <w:uiPriority w:val="99"/>
    <w:rsid w:val="00CB22C5"/>
    <w:rPr>
      <w:rFonts w:ascii="Symbol" w:hAnsi="Symbol" w:cs="Symbol"/>
    </w:rPr>
  </w:style>
  <w:style w:type="character" w:customStyle="1" w:styleId="WW8Num6z1">
    <w:name w:val="WW8Num6z1"/>
    <w:uiPriority w:val="99"/>
    <w:rsid w:val="00CB22C5"/>
  </w:style>
  <w:style w:type="character" w:customStyle="1" w:styleId="WW8Num6z2">
    <w:name w:val="WW8Num6z2"/>
    <w:uiPriority w:val="99"/>
    <w:rsid w:val="00CB22C5"/>
  </w:style>
  <w:style w:type="character" w:customStyle="1" w:styleId="WW8Num6z3">
    <w:name w:val="WW8Num6z3"/>
    <w:uiPriority w:val="99"/>
    <w:rsid w:val="00CB22C5"/>
  </w:style>
  <w:style w:type="character" w:customStyle="1" w:styleId="WW8Num6z4">
    <w:name w:val="WW8Num6z4"/>
    <w:uiPriority w:val="99"/>
    <w:rsid w:val="00CB22C5"/>
  </w:style>
  <w:style w:type="character" w:customStyle="1" w:styleId="WW8Num6z5">
    <w:name w:val="WW8Num6z5"/>
    <w:uiPriority w:val="99"/>
    <w:rsid w:val="00CB22C5"/>
  </w:style>
  <w:style w:type="character" w:customStyle="1" w:styleId="WW8Num6z6">
    <w:name w:val="WW8Num6z6"/>
    <w:uiPriority w:val="99"/>
    <w:rsid w:val="00CB22C5"/>
  </w:style>
  <w:style w:type="character" w:customStyle="1" w:styleId="WW8Num6z7">
    <w:name w:val="WW8Num6z7"/>
    <w:uiPriority w:val="99"/>
    <w:rsid w:val="00CB22C5"/>
  </w:style>
  <w:style w:type="character" w:customStyle="1" w:styleId="WW8Num6z8">
    <w:name w:val="WW8Num6z8"/>
    <w:uiPriority w:val="99"/>
    <w:rsid w:val="00CB22C5"/>
  </w:style>
  <w:style w:type="character" w:customStyle="1" w:styleId="WW8Num7z0">
    <w:name w:val="WW8Num7z0"/>
    <w:uiPriority w:val="99"/>
    <w:rsid w:val="00CB22C5"/>
  </w:style>
  <w:style w:type="character" w:customStyle="1" w:styleId="WW8Num7z1">
    <w:name w:val="WW8Num7z1"/>
    <w:uiPriority w:val="99"/>
    <w:rsid w:val="00CB22C5"/>
  </w:style>
  <w:style w:type="character" w:customStyle="1" w:styleId="WW8Num7z2">
    <w:name w:val="WW8Num7z2"/>
    <w:uiPriority w:val="99"/>
    <w:rsid w:val="00CB22C5"/>
  </w:style>
  <w:style w:type="character" w:customStyle="1" w:styleId="WW8Num7z3">
    <w:name w:val="WW8Num7z3"/>
    <w:uiPriority w:val="99"/>
    <w:rsid w:val="00CB22C5"/>
  </w:style>
  <w:style w:type="character" w:customStyle="1" w:styleId="WW8Num7z4">
    <w:name w:val="WW8Num7z4"/>
    <w:uiPriority w:val="99"/>
    <w:rsid w:val="00CB22C5"/>
  </w:style>
  <w:style w:type="character" w:customStyle="1" w:styleId="WW8Num7z5">
    <w:name w:val="WW8Num7z5"/>
    <w:uiPriority w:val="99"/>
    <w:rsid w:val="00CB22C5"/>
  </w:style>
  <w:style w:type="character" w:customStyle="1" w:styleId="WW8Num7z6">
    <w:name w:val="WW8Num7z6"/>
    <w:uiPriority w:val="99"/>
    <w:rsid w:val="00CB22C5"/>
  </w:style>
  <w:style w:type="character" w:customStyle="1" w:styleId="WW8Num7z7">
    <w:name w:val="WW8Num7z7"/>
    <w:uiPriority w:val="99"/>
    <w:rsid w:val="00CB22C5"/>
  </w:style>
  <w:style w:type="character" w:customStyle="1" w:styleId="WW8Num7z8">
    <w:name w:val="WW8Num7z8"/>
    <w:uiPriority w:val="99"/>
    <w:rsid w:val="00CB22C5"/>
  </w:style>
  <w:style w:type="character" w:customStyle="1" w:styleId="WW8Num8z0">
    <w:name w:val="WW8Num8z0"/>
    <w:uiPriority w:val="99"/>
    <w:rsid w:val="00CB22C5"/>
    <w:rPr>
      <w:sz w:val="24"/>
      <w:szCs w:val="24"/>
    </w:rPr>
  </w:style>
  <w:style w:type="character" w:customStyle="1" w:styleId="WW8Num9z0">
    <w:name w:val="WW8Num9z0"/>
    <w:uiPriority w:val="99"/>
    <w:rsid w:val="00CB22C5"/>
    <w:rPr>
      <w:rFonts w:ascii="Symbol" w:hAnsi="Symbol" w:cs="Symbol"/>
    </w:rPr>
  </w:style>
  <w:style w:type="character" w:customStyle="1" w:styleId="WW8Num9z1">
    <w:name w:val="WW8Num9z1"/>
    <w:uiPriority w:val="99"/>
    <w:rsid w:val="00CB22C5"/>
    <w:rPr>
      <w:rFonts w:ascii="Courier New" w:hAnsi="Courier New" w:cs="Courier New"/>
    </w:rPr>
  </w:style>
  <w:style w:type="character" w:customStyle="1" w:styleId="WW8Num9z2">
    <w:name w:val="WW8Num9z2"/>
    <w:uiPriority w:val="99"/>
    <w:rsid w:val="00CB22C5"/>
    <w:rPr>
      <w:rFonts w:ascii="Wingdings" w:hAnsi="Wingdings" w:cs="Wingdings"/>
    </w:rPr>
  </w:style>
  <w:style w:type="character" w:customStyle="1" w:styleId="WW8Num10z0">
    <w:name w:val="WW8Num10z0"/>
    <w:uiPriority w:val="99"/>
    <w:rsid w:val="00CB22C5"/>
    <w:rPr>
      <w:rFonts w:ascii="Symbol" w:hAnsi="Symbol" w:cs="Symbol"/>
    </w:rPr>
  </w:style>
  <w:style w:type="character" w:customStyle="1" w:styleId="WW8Num10z1">
    <w:name w:val="WW8Num10z1"/>
    <w:uiPriority w:val="99"/>
    <w:rsid w:val="00CB22C5"/>
    <w:rPr>
      <w:rFonts w:ascii="Courier New" w:hAnsi="Courier New" w:cs="Courier New"/>
    </w:rPr>
  </w:style>
  <w:style w:type="character" w:customStyle="1" w:styleId="WW8Num10z2">
    <w:name w:val="WW8Num10z2"/>
    <w:uiPriority w:val="99"/>
    <w:rsid w:val="00CB22C5"/>
    <w:rPr>
      <w:rFonts w:ascii="Wingdings" w:hAnsi="Wingdings" w:cs="Wingdings"/>
    </w:rPr>
  </w:style>
  <w:style w:type="character" w:customStyle="1" w:styleId="WW8Num11z0">
    <w:name w:val="WW8Num11z0"/>
    <w:uiPriority w:val="99"/>
    <w:rsid w:val="00CB22C5"/>
    <w:rPr>
      <w:rFonts w:ascii="Symbol" w:hAnsi="Symbol" w:cs="Symbol"/>
    </w:rPr>
  </w:style>
  <w:style w:type="character" w:customStyle="1" w:styleId="WW8Num11z1">
    <w:name w:val="WW8Num11z1"/>
    <w:uiPriority w:val="99"/>
    <w:rsid w:val="00CB22C5"/>
    <w:rPr>
      <w:rFonts w:ascii="Courier New" w:hAnsi="Courier New" w:cs="Courier New"/>
    </w:rPr>
  </w:style>
  <w:style w:type="character" w:customStyle="1" w:styleId="WW8Num11z2">
    <w:name w:val="WW8Num11z2"/>
    <w:uiPriority w:val="99"/>
    <w:rsid w:val="00CB22C5"/>
    <w:rPr>
      <w:rFonts w:ascii="Wingdings" w:hAnsi="Wingdings" w:cs="Wingdings"/>
    </w:rPr>
  </w:style>
  <w:style w:type="character" w:customStyle="1" w:styleId="WW8Num12z0">
    <w:name w:val="WW8Num12z0"/>
    <w:uiPriority w:val="99"/>
    <w:rsid w:val="00CB22C5"/>
  </w:style>
  <w:style w:type="character" w:customStyle="1" w:styleId="WW8Num12z1">
    <w:name w:val="WW8Num12z1"/>
    <w:uiPriority w:val="99"/>
    <w:rsid w:val="00CB22C5"/>
  </w:style>
  <w:style w:type="character" w:customStyle="1" w:styleId="WW8Num12z2">
    <w:name w:val="WW8Num12z2"/>
    <w:uiPriority w:val="99"/>
    <w:rsid w:val="00CB22C5"/>
  </w:style>
  <w:style w:type="character" w:customStyle="1" w:styleId="WW8Num12z3">
    <w:name w:val="WW8Num12z3"/>
    <w:uiPriority w:val="99"/>
    <w:rsid w:val="00CB22C5"/>
  </w:style>
  <w:style w:type="character" w:customStyle="1" w:styleId="WW8Num12z4">
    <w:name w:val="WW8Num12z4"/>
    <w:uiPriority w:val="99"/>
    <w:rsid w:val="00CB22C5"/>
  </w:style>
  <w:style w:type="character" w:customStyle="1" w:styleId="WW8Num12z5">
    <w:name w:val="WW8Num12z5"/>
    <w:uiPriority w:val="99"/>
    <w:rsid w:val="00CB22C5"/>
  </w:style>
  <w:style w:type="character" w:customStyle="1" w:styleId="WW8Num12z6">
    <w:name w:val="WW8Num12z6"/>
    <w:uiPriority w:val="99"/>
    <w:rsid w:val="00CB22C5"/>
  </w:style>
  <w:style w:type="character" w:customStyle="1" w:styleId="WW8Num12z7">
    <w:name w:val="WW8Num12z7"/>
    <w:uiPriority w:val="99"/>
    <w:rsid w:val="00CB22C5"/>
  </w:style>
  <w:style w:type="character" w:customStyle="1" w:styleId="WW8Num12z8">
    <w:name w:val="WW8Num12z8"/>
    <w:uiPriority w:val="99"/>
    <w:rsid w:val="00CB22C5"/>
  </w:style>
  <w:style w:type="character" w:customStyle="1" w:styleId="WW8Num13z0">
    <w:name w:val="WW8Num13z0"/>
    <w:uiPriority w:val="99"/>
    <w:rsid w:val="00CB22C5"/>
    <w:rPr>
      <w:rFonts w:ascii="Symbol" w:hAnsi="Symbol" w:cs="Symbol"/>
    </w:rPr>
  </w:style>
  <w:style w:type="character" w:customStyle="1" w:styleId="WW8Num13z1">
    <w:name w:val="WW8Num13z1"/>
    <w:uiPriority w:val="99"/>
    <w:rsid w:val="00CB22C5"/>
    <w:rPr>
      <w:rFonts w:ascii="Courier New" w:hAnsi="Courier New" w:cs="Courier New"/>
    </w:rPr>
  </w:style>
  <w:style w:type="character" w:customStyle="1" w:styleId="WW8Num13z2">
    <w:name w:val="WW8Num13z2"/>
    <w:uiPriority w:val="99"/>
    <w:rsid w:val="00CB22C5"/>
    <w:rPr>
      <w:rFonts w:ascii="Wingdings" w:hAnsi="Wingdings" w:cs="Wingdings"/>
    </w:rPr>
  </w:style>
  <w:style w:type="character" w:customStyle="1" w:styleId="WW8Num14z0">
    <w:name w:val="WW8Num14z0"/>
    <w:uiPriority w:val="99"/>
    <w:rsid w:val="00CB22C5"/>
    <w:rPr>
      <w:rFonts w:ascii="Symbol" w:hAnsi="Symbol" w:cs="Symbol"/>
    </w:rPr>
  </w:style>
  <w:style w:type="character" w:customStyle="1" w:styleId="WW8Num14z1">
    <w:name w:val="WW8Num14z1"/>
    <w:uiPriority w:val="99"/>
    <w:rsid w:val="00CB22C5"/>
    <w:rPr>
      <w:rFonts w:ascii="Courier New" w:hAnsi="Courier New" w:cs="Courier New"/>
    </w:rPr>
  </w:style>
  <w:style w:type="character" w:customStyle="1" w:styleId="WW8Num14z2">
    <w:name w:val="WW8Num14z2"/>
    <w:uiPriority w:val="99"/>
    <w:rsid w:val="00CB22C5"/>
    <w:rPr>
      <w:rFonts w:ascii="Wingdings" w:hAnsi="Wingdings" w:cs="Wingdings"/>
    </w:rPr>
  </w:style>
  <w:style w:type="character" w:customStyle="1" w:styleId="WW8Num15z0">
    <w:name w:val="WW8Num15z0"/>
    <w:uiPriority w:val="99"/>
    <w:rsid w:val="00CB22C5"/>
    <w:rPr>
      <w:rFonts w:ascii="Symbol" w:hAnsi="Symbol" w:cs="Symbol"/>
    </w:rPr>
  </w:style>
  <w:style w:type="character" w:customStyle="1" w:styleId="WW8Num15z1">
    <w:name w:val="WW8Num15z1"/>
    <w:uiPriority w:val="99"/>
    <w:rsid w:val="00CB22C5"/>
  </w:style>
  <w:style w:type="character" w:customStyle="1" w:styleId="WW8Num15z2">
    <w:name w:val="WW8Num15z2"/>
    <w:uiPriority w:val="99"/>
    <w:rsid w:val="00CB22C5"/>
  </w:style>
  <w:style w:type="character" w:customStyle="1" w:styleId="WW8Num15z3">
    <w:name w:val="WW8Num15z3"/>
    <w:uiPriority w:val="99"/>
    <w:rsid w:val="00CB22C5"/>
  </w:style>
  <w:style w:type="character" w:customStyle="1" w:styleId="WW8Num15z4">
    <w:name w:val="WW8Num15z4"/>
    <w:uiPriority w:val="99"/>
    <w:rsid w:val="00CB22C5"/>
  </w:style>
  <w:style w:type="character" w:customStyle="1" w:styleId="WW8Num15z5">
    <w:name w:val="WW8Num15z5"/>
    <w:uiPriority w:val="99"/>
    <w:rsid w:val="00CB22C5"/>
  </w:style>
  <w:style w:type="character" w:customStyle="1" w:styleId="WW8Num15z6">
    <w:name w:val="WW8Num15z6"/>
    <w:uiPriority w:val="99"/>
    <w:rsid w:val="00CB22C5"/>
  </w:style>
  <w:style w:type="character" w:customStyle="1" w:styleId="WW8Num15z7">
    <w:name w:val="WW8Num15z7"/>
    <w:uiPriority w:val="99"/>
    <w:rsid w:val="00CB22C5"/>
  </w:style>
  <w:style w:type="character" w:customStyle="1" w:styleId="WW8Num15z8">
    <w:name w:val="WW8Num15z8"/>
    <w:uiPriority w:val="99"/>
    <w:rsid w:val="00CB22C5"/>
  </w:style>
  <w:style w:type="character" w:customStyle="1" w:styleId="WW8Num16z0">
    <w:name w:val="WW8Num16z0"/>
    <w:uiPriority w:val="99"/>
    <w:rsid w:val="00CB22C5"/>
    <w:rPr>
      <w:rFonts w:ascii="Symbol" w:hAnsi="Symbol" w:cs="Symbol"/>
    </w:rPr>
  </w:style>
  <w:style w:type="character" w:customStyle="1" w:styleId="WW8Num16z1">
    <w:name w:val="WW8Num16z1"/>
    <w:uiPriority w:val="99"/>
    <w:rsid w:val="00CB22C5"/>
    <w:rPr>
      <w:rFonts w:ascii="Courier New" w:hAnsi="Courier New" w:cs="Courier New"/>
    </w:rPr>
  </w:style>
  <w:style w:type="character" w:customStyle="1" w:styleId="WW8Num16z2">
    <w:name w:val="WW8Num16z2"/>
    <w:uiPriority w:val="99"/>
    <w:rsid w:val="00CB22C5"/>
    <w:rPr>
      <w:rFonts w:ascii="Wingdings" w:hAnsi="Wingdings" w:cs="Wingdings"/>
    </w:rPr>
  </w:style>
  <w:style w:type="character" w:customStyle="1" w:styleId="WW8Num17z0">
    <w:name w:val="WW8Num17z0"/>
    <w:uiPriority w:val="99"/>
    <w:rsid w:val="00CB22C5"/>
    <w:rPr>
      <w:rFonts w:ascii="Symbol" w:hAnsi="Symbol" w:cs="Symbol"/>
    </w:rPr>
  </w:style>
  <w:style w:type="character" w:customStyle="1" w:styleId="WW8Num17z1">
    <w:name w:val="WW8Num17z1"/>
    <w:uiPriority w:val="99"/>
    <w:rsid w:val="00CB22C5"/>
  </w:style>
  <w:style w:type="character" w:customStyle="1" w:styleId="WW8Num17z2">
    <w:name w:val="WW8Num17z2"/>
    <w:uiPriority w:val="99"/>
    <w:rsid w:val="00CB22C5"/>
  </w:style>
  <w:style w:type="character" w:customStyle="1" w:styleId="WW8Num17z3">
    <w:name w:val="WW8Num17z3"/>
    <w:uiPriority w:val="99"/>
    <w:rsid w:val="00CB22C5"/>
  </w:style>
  <w:style w:type="character" w:customStyle="1" w:styleId="WW8Num17z4">
    <w:name w:val="WW8Num17z4"/>
    <w:uiPriority w:val="99"/>
    <w:rsid w:val="00CB22C5"/>
  </w:style>
  <w:style w:type="character" w:customStyle="1" w:styleId="WW8Num17z5">
    <w:name w:val="WW8Num17z5"/>
    <w:uiPriority w:val="99"/>
    <w:rsid w:val="00CB22C5"/>
  </w:style>
  <w:style w:type="character" w:customStyle="1" w:styleId="WW8Num17z6">
    <w:name w:val="WW8Num17z6"/>
    <w:uiPriority w:val="99"/>
    <w:rsid w:val="00CB22C5"/>
  </w:style>
  <w:style w:type="character" w:customStyle="1" w:styleId="WW8Num17z7">
    <w:name w:val="WW8Num17z7"/>
    <w:uiPriority w:val="99"/>
    <w:rsid w:val="00CB22C5"/>
  </w:style>
  <w:style w:type="character" w:customStyle="1" w:styleId="WW8Num17z8">
    <w:name w:val="WW8Num17z8"/>
    <w:uiPriority w:val="99"/>
    <w:rsid w:val="00CB22C5"/>
  </w:style>
  <w:style w:type="character" w:customStyle="1" w:styleId="WW8Num18z0">
    <w:name w:val="WW8Num18z0"/>
    <w:uiPriority w:val="99"/>
    <w:rsid w:val="00CB22C5"/>
    <w:rPr>
      <w:rFonts w:ascii="Symbol" w:hAnsi="Symbol" w:cs="Symbol"/>
    </w:rPr>
  </w:style>
  <w:style w:type="character" w:customStyle="1" w:styleId="WW8Num18z2">
    <w:name w:val="WW8Num18z2"/>
    <w:uiPriority w:val="99"/>
    <w:rsid w:val="00CB22C5"/>
    <w:rPr>
      <w:rFonts w:ascii="Wingdings" w:hAnsi="Wingdings" w:cs="Wingdings"/>
    </w:rPr>
  </w:style>
  <w:style w:type="character" w:customStyle="1" w:styleId="WW8Num18z4">
    <w:name w:val="WW8Num18z4"/>
    <w:uiPriority w:val="99"/>
    <w:rsid w:val="00CB22C5"/>
    <w:rPr>
      <w:rFonts w:ascii="Courier New" w:hAnsi="Courier New" w:cs="Courier New"/>
    </w:rPr>
  </w:style>
  <w:style w:type="character" w:customStyle="1" w:styleId="WW8Num19z0">
    <w:name w:val="WW8Num19z0"/>
    <w:uiPriority w:val="99"/>
    <w:rsid w:val="00CB22C5"/>
    <w:rPr>
      <w:rFonts w:ascii="Symbol" w:hAnsi="Symbol" w:cs="Symbol"/>
    </w:rPr>
  </w:style>
  <w:style w:type="character" w:customStyle="1" w:styleId="WW8Num19z1">
    <w:name w:val="WW8Num19z1"/>
    <w:uiPriority w:val="99"/>
    <w:rsid w:val="00CB22C5"/>
    <w:rPr>
      <w:rFonts w:ascii="Courier New" w:hAnsi="Courier New" w:cs="Courier New"/>
    </w:rPr>
  </w:style>
  <w:style w:type="character" w:customStyle="1" w:styleId="WW8Num19z2">
    <w:name w:val="WW8Num19z2"/>
    <w:uiPriority w:val="99"/>
    <w:rsid w:val="00CB22C5"/>
    <w:rPr>
      <w:rFonts w:ascii="Wingdings" w:hAnsi="Wingdings" w:cs="Wingdings"/>
    </w:rPr>
  </w:style>
  <w:style w:type="character" w:customStyle="1" w:styleId="WW8Num20z0">
    <w:name w:val="WW8Num20z0"/>
    <w:uiPriority w:val="99"/>
    <w:rsid w:val="00CB22C5"/>
    <w:rPr>
      <w:rFonts w:ascii="Symbol" w:hAnsi="Symbol" w:cs="Symbol"/>
    </w:rPr>
  </w:style>
  <w:style w:type="character" w:customStyle="1" w:styleId="WW8Num20z1">
    <w:name w:val="WW8Num20z1"/>
    <w:uiPriority w:val="99"/>
    <w:rsid w:val="00CB22C5"/>
  </w:style>
  <w:style w:type="character" w:customStyle="1" w:styleId="WW8Num20z2">
    <w:name w:val="WW8Num20z2"/>
    <w:uiPriority w:val="99"/>
    <w:rsid w:val="00CB22C5"/>
  </w:style>
  <w:style w:type="character" w:customStyle="1" w:styleId="WW8Num20z3">
    <w:name w:val="WW8Num20z3"/>
    <w:uiPriority w:val="99"/>
    <w:rsid w:val="00CB22C5"/>
  </w:style>
  <w:style w:type="character" w:customStyle="1" w:styleId="WW8Num20z4">
    <w:name w:val="WW8Num20z4"/>
    <w:uiPriority w:val="99"/>
    <w:rsid w:val="00CB22C5"/>
  </w:style>
  <w:style w:type="character" w:customStyle="1" w:styleId="WW8Num20z5">
    <w:name w:val="WW8Num20z5"/>
    <w:uiPriority w:val="99"/>
    <w:rsid w:val="00CB22C5"/>
  </w:style>
  <w:style w:type="character" w:customStyle="1" w:styleId="WW8Num20z6">
    <w:name w:val="WW8Num20z6"/>
    <w:uiPriority w:val="99"/>
    <w:rsid w:val="00CB22C5"/>
  </w:style>
  <w:style w:type="character" w:customStyle="1" w:styleId="WW8Num20z7">
    <w:name w:val="WW8Num20z7"/>
    <w:uiPriority w:val="99"/>
    <w:rsid w:val="00CB22C5"/>
  </w:style>
  <w:style w:type="character" w:customStyle="1" w:styleId="WW8Num20z8">
    <w:name w:val="WW8Num20z8"/>
    <w:uiPriority w:val="99"/>
    <w:rsid w:val="00CB22C5"/>
  </w:style>
  <w:style w:type="character" w:customStyle="1" w:styleId="WW8Num21z0">
    <w:name w:val="WW8Num21z0"/>
    <w:uiPriority w:val="99"/>
    <w:rsid w:val="00CB22C5"/>
    <w:rPr>
      <w:rFonts w:ascii="Symbol" w:hAnsi="Symbol" w:cs="Symbol"/>
    </w:rPr>
  </w:style>
  <w:style w:type="character" w:customStyle="1" w:styleId="WW8Num21z1">
    <w:name w:val="WW8Num21z1"/>
    <w:uiPriority w:val="99"/>
    <w:rsid w:val="00CB22C5"/>
  </w:style>
  <w:style w:type="character" w:customStyle="1" w:styleId="WW8Num21z2">
    <w:name w:val="WW8Num21z2"/>
    <w:uiPriority w:val="99"/>
    <w:rsid w:val="00CB22C5"/>
  </w:style>
  <w:style w:type="character" w:customStyle="1" w:styleId="WW8Num21z3">
    <w:name w:val="WW8Num21z3"/>
    <w:uiPriority w:val="99"/>
    <w:rsid w:val="00CB22C5"/>
  </w:style>
  <w:style w:type="character" w:customStyle="1" w:styleId="WW8Num21z4">
    <w:name w:val="WW8Num21z4"/>
    <w:uiPriority w:val="99"/>
    <w:rsid w:val="00CB22C5"/>
  </w:style>
  <w:style w:type="character" w:customStyle="1" w:styleId="WW8Num21z5">
    <w:name w:val="WW8Num21z5"/>
    <w:uiPriority w:val="99"/>
    <w:rsid w:val="00CB22C5"/>
  </w:style>
  <w:style w:type="character" w:customStyle="1" w:styleId="WW8Num21z6">
    <w:name w:val="WW8Num21z6"/>
    <w:uiPriority w:val="99"/>
    <w:rsid w:val="00CB22C5"/>
  </w:style>
  <w:style w:type="character" w:customStyle="1" w:styleId="WW8Num21z7">
    <w:name w:val="WW8Num21z7"/>
    <w:uiPriority w:val="99"/>
    <w:rsid w:val="00CB22C5"/>
  </w:style>
  <w:style w:type="character" w:customStyle="1" w:styleId="WW8Num21z8">
    <w:name w:val="WW8Num21z8"/>
    <w:uiPriority w:val="99"/>
    <w:rsid w:val="00CB22C5"/>
  </w:style>
  <w:style w:type="character" w:customStyle="1" w:styleId="WW8Num22z0">
    <w:name w:val="WW8Num22z0"/>
    <w:uiPriority w:val="99"/>
    <w:rsid w:val="00CB22C5"/>
    <w:rPr>
      <w:rFonts w:ascii="Symbol" w:hAnsi="Symbol" w:cs="Symbol"/>
    </w:rPr>
  </w:style>
  <w:style w:type="character" w:customStyle="1" w:styleId="WW8Num22z1">
    <w:name w:val="WW8Num22z1"/>
    <w:uiPriority w:val="99"/>
    <w:rsid w:val="00CB22C5"/>
  </w:style>
  <w:style w:type="character" w:customStyle="1" w:styleId="WW8Num22z2">
    <w:name w:val="WW8Num22z2"/>
    <w:uiPriority w:val="99"/>
    <w:rsid w:val="00CB22C5"/>
  </w:style>
  <w:style w:type="character" w:customStyle="1" w:styleId="WW8Num22z3">
    <w:name w:val="WW8Num22z3"/>
    <w:uiPriority w:val="99"/>
    <w:rsid w:val="00CB22C5"/>
  </w:style>
  <w:style w:type="character" w:customStyle="1" w:styleId="WW8Num22z4">
    <w:name w:val="WW8Num22z4"/>
    <w:uiPriority w:val="99"/>
    <w:rsid w:val="00CB22C5"/>
  </w:style>
  <w:style w:type="character" w:customStyle="1" w:styleId="WW8Num22z5">
    <w:name w:val="WW8Num22z5"/>
    <w:uiPriority w:val="99"/>
    <w:rsid w:val="00CB22C5"/>
  </w:style>
  <w:style w:type="character" w:customStyle="1" w:styleId="WW8Num22z6">
    <w:name w:val="WW8Num22z6"/>
    <w:uiPriority w:val="99"/>
    <w:rsid w:val="00CB22C5"/>
  </w:style>
  <w:style w:type="character" w:customStyle="1" w:styleId="WW8Num22z7">
    <w:name w:val="WW8Num22z7"/>
    <w:uiPriority w:val="99"/>
    <w:rsid w:val="00CB22C5"/>
  </w:style>
  <w:style w:type="character" w:customStyle="1" w:styleId="WW8Num22z8">
    <w:name w:val="WW8Num22z8"/>
    <w:uiPriority w:val="99"/>
    <w:rsid w:val="00CB22C5"/>
  </w:style>
  <w:style w:type="character" w:customStyle="1" w:styleId="WW8Num23z0">
    <w:name w:val="WW8Num23z0"/>
    <w:uiPriority w:val="99"/>
    <w:rsid w:val="00CB22C5"/>
    <w:rPr>
      <w:rFonts w:ascii="Symbol" w:hAnsi="Symbol" w:cs="Symbol"/>
    </w:rPr>
  </w:style>
  <w:style w:type="character" w:customStyle="1" w:styleId="WW8Num23z1">
    <w:name w:val="WW8Num23z1"/>
    <w:uiPriority w:val="99"/>
    <w:rsid w:val="00CB22C5"/>
    <w:rPr>
      <w:rFonts w:ascii="Courier New" w:hAnsi="Courier New" w:cs="Courier New"/>
    </w:rPr>
  </w:style>
  <w:style w:type="character" w:customStyle="1" w:styleId="WW8Num23z2">
    <w:name w:val="WW8Num23z2"/>
    <w:uiPriority w:val="99"/>
    <w:rsid w:val="00CB22C5"/>
    <w:rPr>
      <w:rFonts w:ascii="Wingdings" w:hAnsi="Wingdings" w:cs="Wingdings"/>
    </w:rPr>
  </w:style>
  <w:style w:type="character" w:customStyle="1" w:styleId="WW8Num24z0">
    <w:name w:val="WW8Num24z0"/>
    <w:uiPriority w:val="99"/>
    <w:rsid w:val="00CB22C5"/>
    <w:rPr>
      <w:rFonts w:ascii="Symbol" w:hAnsi="Symbol" w:cs="Symbol"/>
    </w:rPr>
  </w:style>
  <w:style w:type="character" w:customStyle="1" w:styleId="WW8Num24z1">
    <w:name w:val="WW8Num24z1"/>
    <w:uiPriority w:val="99"/>
    <w:rsid w:val="00CB22C5"/>
    <w:rPr>
      <w:rFonts w:ascii="Courier New" w:hAnsi="Courier New" w:cs="Courier New"/>
    </w:rPr>
  </w:style>
  <w:style w:type="character" w:customStyle="1" w:styleId="WW8Num24z2">
    <w:name w:val="WW8Num24z2"/>
    <w:uiPriority w:val="99"/>
    <w:rsid w:val="00CB22C5"/>
    <w:rPr>
      <w:rFonts w:ascii="Wingdings" w:hAnsi="Wingdings" w:cs="Wingdings"/>
    </w:rPr>
  </w:style>
  <w:style w:type="character" w:customStyle="1" w:styleId="WW8Num25z0">
    <w:name w:val="WW8Num25z0"/>
    <w:uiPriority w:val="99"/>
    <w:rsid w:val="00CB22C5"/>
    <w:rPr>
      <w:rFonts w:ascii="Symbol" w:hAnsi="Symbol" w:cs="Symbol"/>
    </w:rPr>
  </w:style>
  <w:style w:type="character" w:customStyle="1" w:styleId="WW8Num25z1">
    <w:name w:val="WW8Num25z1"/>
    <w:uiPriority w:val="99"/>
    <w:rsid w:val="00CB22C5"/>
  </w:style>
  <w:style w:type="character" w:customStyle="1" w:styleId="WW8Num25z2">
    <w:name w:val="WW8Num25z2"/>
    <w:uiPriority w:val="99"/>
    <w:rsid w:val="00CB22C5"/>
  </w:style>
  <w:style w:type="character" w:customStyle="1" w:styleId="WW8Num25z3">
    <w:name w:val="WW8Num25z3"/>
    <w:uiPriority w:val="99"/>
    <w:rsid w:val="00CB22C5"/>
  </w:style>
  <w:style w:type="character" w:customStyle="1" w:styleId="WW8Num25z4">
    <w:name w:val="WW8Num25z4"/>
    <w:uiPriority w:val="99"/>
    <w:rsid w:val="00CB22C5"/>
  </w:style>
  <w:style w:type="character" w:customStyle="1" w:styleId="WW8Num25z5">
    <w:name w:val="WW8Num25z5"/>
    <w:uiPriority w:val="99"/>
    <w:rsid w:val="00CB22C5"/>
  </w:style>
  <w:style w:type="character" w:customStyle="1" w:styleId="WW8Num25z6">
    <w:name w:val="WW8Num25z6"/>
    <w:uiPriority w:val="99"/>
    <w:rsid w:val="00CB22C5"/>
  </w:style>
  <w:style w:type="character" w:customStyle="1" w:styleId="WW8Num25z7">
    <w:name w:val="WW8Num25z7"/>
    <w:uiPriority w:val="99"/>
    <w:rsid w:val="00CB22C5"/>
  </w:style>
  <w:style w:type="character" w:customStyle="1" w:styleId="WW8Num25z8">
    <w:name w:val="WW8Num25z8"/>
    <w:uiPriority w:val="99"/>
    <w:rsid w:val="00CB22C5"/>
  </w:style>
  <w:style w:type="character" w:customStyle="1" w:styleId="WW8Num26z0">
    <w:name w:val="WW8Num26z0"/>
    <w:uiPriority w:val="99"/>
    <w:rsid w:val="00CB22C5"/>
    <w:rPr>
      <w:rFonts w:ascii="Symbol" w:hAnsi="Symbol" w:cs="Symbol"/>
    </w:rPr>
  </w:style>
  <w:style w:type="character" w:customStyle="1" w:styleId="WW8Num26z1">
    <w:name w:val="WW8Num26z1"/>
    <w:uiPriority w:val="99"/>
    <w:rsid w:val="00CB22C5"/>
    <w:rPr>
      <w:rFonts w:ascii="Courier New" w:hAnsi="Courier New" w:cs="Courier New"/>
    </w:rPr>
  </w:style>
  <w:style w:type="character" w:customStyle="1" w:styleId="WW8Num26z2">
    <w:name w:val="WW8Num26z2"/>
    <w:uiPriority w:val="99"/>
    <w:rsid w:val="00CB22C5"/>
    <w:rPr>
      <w:rFonts w:ascii="Wingdings" w:hAnsi="Wingdings" w:cs="Wingdings"/>
    </w:rPr>
  </w:style>
  <w:style w:type="character" w:customStyle="1" w:styleId="WW8Num27z0">
    <w:name w:val="WW8Num27z0"/>
    <w:uiPriority w:val="99"/>
    <w:rsid w:val="00CB22C5"/>
    <w:rPr>
      <w:rFonts w:ascii="Symbol" w:hAnsi="Symbol" w:cs="Symbol"/>
    </w:rPr>
  </w:style>
  <w:style w:type="character" w:customStyle="1" w:styleId="WW8Num27z1">
    <w:name w:val="WW8Num27z1"/>
    <w:uiPriority w:val="99"/>
    <w:rsid w:val="00CB22C5"/>
  </w:style>
  <w:style w:type="character" w:customStyle="1" w:styleId="WW8Num27z2">
    <w:name w:val="WW8Num27z2"/>
    <w:uiPriority w:val="99"/>
    <w:rsid w:val="00CB22C5"/>
  </w:style>
  <w:style w:type="character" w:customStyle="1" w:styleId="WW8Num27z3">
    <w:name w:val="WW8Num27z3"/>
    <w:uiPriority w:val="99"/>
    <w:rsid w:val="00CB22C5"/>
  </w:style>
  <w:style w:type="character" w:customStyle="1" w:styleId="WW8Num27z4">
    <w:name w:val="WW8Num27z4"/>
    <w:uiPriority w:val="99"/>
    <w:rsid w:val="00CB22C5"/>
  </w:style>
  <w:style w:type="character" w:customStyle="1" w:styleId="WW8Num27z5">
    <w:name w:val="WW8Num27z5"/>
    <w:uiPriority w:val="99"/>
    <w:rsid w:val="00CB22C5"/>
  </w:style>
  <w:style w:type="character" w:customStyle="1" w:styleId="WW8Num27z6">
    <w:name w:val="WW8Num27z6"/>
    <w:uiPriority w:val="99"/>
    <w:rsid w:val="00CB22C5"/>
  </w:style>
  <w:style w:type="character" w:customStyle="1" w:styleId="WW8Num27z7">
    <w:name w:val="WW8Num27z7"/>
    <w:uiPriority w:val="99"/>
    <w:rsid w:val="00CB22C5"/>
  </w:style>
  <w:style w:type="character" w:customStyle="1" w:styleId="WW8Num27z8">
    <w:name w:val="WW8Num27z8"/>
    <w:uiPriority w:val="99"/>
    <w:rsid w:val="00CB22C5"/>
  </w:style>
  <w:style w:type="character" w:customStyle="1" w:styleId="WW8Num28z0">
    <w:name w:val="WW8Num28z0"/>
    <w:uiPriority w:val="99"/>
    <w:rsid w:val="00CB22C5"/>
    <w:rPr>
      <w:rFonts w:ascii="Symbol" w:hAnsi="Symbol" w:cs="Symbol"/>
    </w:rPr>
  </w:style>
  <w:style w:type="character" w:customStyle="1" w:styleId="WW8Num28z1">
    <w:name w:val="WW8Num28z1"/>
    <w:uiPriority w:val="99"/>
    <w:rsid w:val="00CB22C5"/>
    <w:rPr>
      <w:rFonts w:ascii="Courier New" w:hAnsi="Courier New" w:cs="Courier New"/>
    </w:rPr>
  </w:style>
  <w:style w:type="character" w:customStyle="1" w:styleId="WW8Num28z2">
    <w:name w:val="WW8Num28z2"/>
    <w:uiPriority w:val="99"/>
    <w:rsid w:val="00CB22C5"/>
    <w:rPr>
      <w:rFonts w:ascii="Wingdings" w:hAnsi="Wingdings" w:cs="Wingdings"/>
    </w:rPr>
  </w:style>
  <w:style w:type="character" w:customStyle="1" w:styleId="WW8Num29z0">
    <w:name w:val="WW8Num29z0"/>
    <w:uiPriority w:val="99"/>
    <w:rsid w:val="00CB22C5"/>
    <w:rPr>
      <w:rFonts w:ascii="Symbol" w:hAnsi="Symbol" w:cs="Symbol"/>
    </w:rPr>
  </w:style>
  <w:style w:type="character" w:customStyle="1" w:styleId="WW8Num29z1">
    <w:name w:val="WW8Num29z1"/>
    <w:uiPriority w:val="99"/>
    <w:rsid w:val="00CB22C5"/>
    <w:rPr>
      <w:rFonts w:ascii="Courier New" w:hAnsi="Courier New" w:cs="Courier New"/>
    </w:rPr>
  </w:style>
  <w:style w:type="character" w:customStyle="1" w:styleId="WW8Num29z2">
    <w:name w:val="WW8Num29z2"/>
    <w:uiPriority w:val="99"/>
    <w:rsid w:val="00CB22C5"/>
    <w:rPr>
      <w:rFonts w:ascii="Wingdings" w:hAnsi="Wingdings" w:cs="Wingdings"/>
    </w:rPr>
  </w:style>
  <w:style w:type="character" w:customStyle="1" w:styleId="WW8Num30z0">
    <w:name w:val="WW8Num30z0"/>
    <w:uiPriority w:val="99"/>
    <w:rsid w:val="00CB22C5"/>
    <w:rPr>
      <w:rFonts w:ascii="Symbol" w:hAnsi="Symbol" w:cs="Symbol"/>
    </w:rPr>
  </w:style>
  <w:style w:type="character" w:customStyle="1" w:styleId="WW8Num30z1">
    <w:name w:val="WW8Num30z1"/>
    <w:uiPriority w:val="99"/>
    <w:rsid w:val="00CB22C5"/>
    <w:rPr>
      <w:rFonts w:ascii="Courier New" w:hAnsi="Courier New" w:cs="Courier New"/>
    </w:rPr>
  </w:style>
  <w:style w:type="character" w:customStyle="1" w:styleId="WW8Num30z2">
    <w:name w:val="WW8Num30z2"/>
    <w:uiPriority w:val="99"/>
    <w:rsid w:val="00CB22C5"/>
    <w:rPr>
      <w:rFonts w:ascii="Wingdings" w:hAnsi="Wingdings" w:cs="Wingdings"/>
    </w:rPr>
  </w:style>
  <w:style w:type="character" w:customStyle="1" w:styleId="WW8Num31z0">
    <w:name w:val="WW8Num31z0"/>
    <w:uiPriority w:val="99"/>
    <w:rsid w:val="00CB22C5"/>
    <w:rPr>
      <w:rFonts w:ascii="Symbol" w:hAnsi="Symbol" w:cs="Symbol"/>
    </w:rPr>
  </w:style>
  <w:style w:type="character" w:customStyle="1" w:styleId="WW8Num31z1">
    <w:name w:val="WW8Num31z1"/>
    <w:uiPriority w:val="99"/>
    <w:rsid w:val="00CB22C5"/>
  </w:style>
  <w:style w:type="character" w:customStyle="1" w:styleId="WW8Num31z2">
    <w:name w:val="WW8Num31z2"/>
    <w:uiPriority w:val="99"/>
    <w:rsid w:val="00CB22C5"/>
  </w:style>
  <w:style w:type="character" w:customStyle="1" w:styleId="WW8Num31z3">
    <w:name w:val="WW8Num31z3"/>
    <w:uiPriority w:val="99"/>
    <w:rsid w:val="00CB22C5"/>
  </w:style>
  <w:style w:type="character" w:customStyle="1" w:styleId="WW8Num31z4">
    <w:name w:val="WW8Num31z4"/>
    <w:uiPriority w:val="99"/>
    <w:rsid w:val="00CB22C5"/>
  </w:style>
  <w:style w:type="character" w:customStyle="1" w:styleId="WW8Num31z5">
    <w:name w:val="WW8Num31z5"/>
    <w:uiPriority w:val="99"/>
    <w:rsid w:val="00CB22C5"/>
  </w:style>
  <w:style w:type="character" w:customStyle="1" w:styleId="WW8Num31z6">
    <w:name w:val="WW8Num31z6"/>
    <w:uiPriority w:val="99"/>
    <w:rsid w:val="00CB22C5"/>
  </w:style>
  <w:style w:type="character" w:customStyle="1" w:styleId="WW8Num31z7">
    <w:name w:val="WW8Num31z7"/>
    <w:uiPriority w:val="99"/>
    <w:rsid w:val="00CB22C5"/>
  </w:style>
  <w:style w:type="character" w:customStyle="1" w:styleId="WW8Num31z8">
    <w:name w:val="WW8Num31z8"/>
    <w:uiPriority w:val="99"/>
    <w:rsid w:val="00CB22C5"/>
  </w:style>
  <w:style w:type="character" w:customStyle="1" w:styleId="WW8Num32z0">
    <w:name w:val="WW8Num32z0"/>
    <w:uiPriority w:val="99"/>
    <w:rsid w:val="00CB22C5"/>
    <w:rPr>
      <w:rFonts w:ascii="Symbol" w:hAnsi="Symbol" w:cs="Symbol"/>
    </w:rPr>
  </w:style>
  <w:style w:type="character" w:customStyle="1" w:styleId="WW8Num32z1">
    <w:name w:val="WW8Num32z1"/>
    <w:uiPriority w:val="99"/>
    <w:rsid w:val="00CB22C5"/>
    <w:rPr>
      <w:rFonts w:ascii="Courier New" w:hAnsi="Courier New" w:cs="Courier New"/>
    </w:rPr>
  </w:style>
  <w:style w:type="character" w:customStyle="1" w:styleId="WW8Num32z2">
    <w:name w:val="WW8Num32z2"/>
    <w:uiPriority w:val="99"/>
    <w:rsid w:val="00CB22C5"/>
    <w:rPr>
      <w:rFonts w:ascii="Wingdings" w:hAnsi="Wingdings" w:cs="Wingdings"/>
    </w:rPr>
  </w:style>
  <w:style w:type="character" w:customStyle="1" w:styleId="WW8Num33z0">
    <w:name w:val="WW8Num33z0"/>
    <w:uiPriority w:val="99"/>
    <w:rsid w:val="00CB22C5"/>
    <w:rPr>
      <w:rFonts w:ascii="Symbol" w:hAnsi="Symbol" w:cs="Symbol"/>
    </w:rPr>
  </w:style>
  <w:style w:type="character" w:customStyle="1" w:styleId="WW8Num33z1">
    <w:name w:val="WW8Num33z1"/>
    <w:uiPriority w:val="99"/>
    <w:rsid w:val="00CB22C5"/>
    <w:rPr>
      <w:rFonts w:ascii="Courier New" w:hAnsi="Courier New" w:cs="Courier New"/>
    </w:rPr>
  </w:style>
  <w:style w:type="character" w:customStyle="1" w:styleId="WW8Num33z2">
    <w:name w:val="WW8Num33z2"/>
    <w:uiPriority w:val="99"/>
    <w:rsid w:val="00CB22C5"/>
    <w:rPr>
      <w:rFonts w:ascii="Wingdings" w:hAnsi="Wingdings" w:cs="Wingdings"/>
    </w:rPr>
  </w:style>
  <w:style w:type="character" w:customStyle="1" w:styleId="WW8Num34z0">
    <w:name w:val="WW8Num34z0"/>
    <w:uiPriority w:val="99"/>
    <w:rsid w:val="00CB22C5"/>
  </w:style>
  <w:style w:type="character" w:customStyle="1" w:styleId="WW8Num34z1">
    <w:name w:val="WW8Num34z1"/>
    <w:uiPriority w:val="99"/>
    <w:rsid w:val="00CB22C5"/>
  </w:style>
  <w:style w:type="character" w:customStyle="1" w:styleId="WW8Num34z2">
    <w:name w:val="WW8Num34z2"/>
    <w:uiPriority w:val="99"/>
    <w:rsid w:val="00CB22C5"/>
  </w:style>
  <w:style w:type="character" w:customStyle="1" w:styleId="WW8Num34z3">
    <w:name w:val="WW8Num34z3"/>
    <w:uiPriority w:val="99"/>
    <w:rsid w:val="00CB22C5"/>
  </w:style>
  <w:style w:type="character" w:customStyle="1" w:styleId="WW8Num34z4">
    <w:name w:val="WW8Num34z4"/>
    <w:uiPriority w:val="99"/>
    <w:rsid w:val="00CB22C5"/>
  </w:style>
  <w:style w:type="character" w:customStyle="1" w:styleId="WW8Num34z5">
    <w:name w:val="WW8Num34z5"/>
    <w:uiPriority w:val="99"/>
    <w:rsid w:val="00CB22C5"/>
  </w:style>
  <w:style w:type="character" w:customStyle="1" w:styleId="WW8Num34z6">
    <w:name w:val="WW8Num34z6"/>
    <w:uiPriority w:val="99"/>
    <w:rsid w:val="00CB22C5"/>
  </w:style>
  <w:style w:type="character" w:customStyle="1" w:styleId="WW8Num34z7">
    <w:name w:val="WW8Num34z7"/>
    <w:uiPriority w:val="99"/>
    <w:rsid w:val="00CB22C5"/>
  </w:style>
  <w:style w:type="character" w:customStyle="1" w:styleId="WW8Num34z8">
    <w:name w:val="WW8Num34z8"/>
    <w:uiPriority w:val="99"/>
    <w:rsid w:val="00CB22C5"/>
  </w:style>
  <w:style w:type="character" w:customStyle="1" w:styleId="WW8Num35z0">
    <w:name w:val="WW8Num35z0"/>
    <w:uiPriority w:val="99"/>
    <w:rsid w:val="00CB22C5"/>
    <w:rPr>
      <w:rFonts w:ascii="Symbol" w:hAnsi="Symbol" w:cs="Symbol"/>
    </w:rPr>
  </w:style>
  <w:style w:type="character" w:customStyle="1" w:styleId="WW8Num35z1">
    <w:name w:val="WW8Num35z1"/>
    <w:uiPriority w:val="99"/>
    <w:rsid w:val="00CB22C5"/>
    <w:rPr>
      <w:rFonts w:ascii="Courier New" w:hAnsi="Courier New" w:cs="Courier New"/>
    </w:rPr>
  </w:style>
  <w:style w:type="character" w:customStyle="1" w:styleId="WW8Num35z2">
    <w:name w:val="WW8Num35z2"/>
    <w:uiPriority w:val="99"/>
    <w:rsid w:val="00CB22C5"/>
    <w:rPr>
      <w:rFonts w:ascii="Wingdings" w:hAnsi="Wingdings" w:cs="Wingdings"/>
    </w:rPr>
  </w:style>
  <w:style w:type="character" w:customStyle="1" w:styleId="10">
    <w:name w:val="Основной шрифт абзаца1"/>
    <w:uiPriority w:val="99"/>
    <w:rsid w:val="00CB22C5"/>
  </w:style>
  <w:style w:type="character" w:customStyle="1" w:styleId="12">
    <w:name w:val="Заголовок 1 Знак"/>
    <w:uiPriority w:val="99"/>
    <w:rsid w:val="00CB22C5"/>
    <w:rPr>
      <w:rFonts w:ascii="Cambria" w:hAnsi="Cambria" w:cs="Cambria"/>
      <w:b/>
      <w:bCs/>
      <w:kern w:val="1"/>
      <w:sz w:val="20"/>
      <w:szCs w:val="20"/>
    </w:rPr>
  </w:style>
  <w:style w:type="character" w:customStyle="1" w:styleId="70">
    <w:name w:val="Заголовок 7 Знак"/>
    <w:uiPriority w:val="99"/>
    <w:rsid w:val="00CB22C5"/>
    <w:rPr>
      <w:rFonts w:ascii="Calibri" w:hAnsi="Calibri" w:cs="Calibri"/>
      <w:kern w:val="1"/>
      <w:sz w:val="20"/>
      <w:szCs w:val="20"/>
    </w:rPr>
  </w:style>
  <w:style w:type="character" w:customStyle="1" w:styleId="a3">
    <w:name w:val="Текст выноски Знак"/>
    <w:uiPriority w:val="99"/>
    <w:rsid w:val="00CB22C5"/>
    <w:rPr>
      <w:kern w:val="1"/>
      <w:sz w:val="20"/>
      <w:szCs w:val="20"/>
    </w:rPr>
  </w:style>
  <w:style w:type="character" w:customStyle="1" w:styleId="a4">
    <w:name w:val="Верхний колонтитул Знак"/>
    <w:uiPriority w:val="99"/>
    <w:rsid w:val="00CB22C5"/>
    <w:rPr>
      <w:kern w:val="1"/>
      <w:sz w:val="20"/>
      <w:szCs w:val="20"/>
    </w:rPr>
  </w:style>
  <w:style w:type="character" w:styleId="a5">
    <w:name w:val="page number"/>
    <w:basedOn w:val="10"/>
    <w:uiPriority w:val="99"/>
    <w:rsid w:val="00CB22C5"/>
  </w:style>
  <w:style w:type="character" w:customStyle="1" w:styleId="a6">
    <w:name w:val="Нижний колонтитул Знак"/>
    <w:uiPriority w:val="99"/>
    <w:rsid w:val="00CB22C5"/>
    <w:rPr>
      <w:kern w:val="1"/>
      <w:sz w:val="20"/>
      <w:szCs w:val="20"/>
    </w:rPr>
  </w:style>
  <w:style w:type="character" w:customStyle="1" w:styleId="a7">
    <w:name w:val="Символ сноски"/>
    <w:uiPriority w:val="99"/>
    <w:rsid w:val="00CB22C5"/>
    <w:rPr>
      <w:vertAlign w:val="superscript"/>
    </w:rPr>
  </w:style>
  <w:style w:type="character" w:customStyle="1" w:styleId="a8">
    <w:name w:val="Текст Знак"/>
    <w:uiPriority w:val="99"/>
    <w:rsid w:val="00CB22C5"/>
    <w:rPr>
      <w:rFonts w:ascii="Courier New" w:hAnsi="Courier New" w:cs="Courier New"/>
      <w:kern w:val="1"/>
      <w:sz w:val="20"/>
      <w:szCs w:val="20"/>
    </w:rPr>
  </w:style>
  <w:style w:type="character" w:customStyle="1" w:styleId="a9">
    <w:name w:val="Текст сноски Знак"/>
    <w:uiPriority w:val="99"/>
    <w:rsid w:val="00CB22C5"/>
    <w:rPr>
      <w:kern w:val="1"/>
      <w:sz w:val="20"/>
      <w:szCs w:val="20"/>
    </w:rPr>
  </w:style>
  <w:style w:type="character" w:customStyle="1" w:styleId="aa">
    <w:name w:val="Основной текст с отступом Знак"/>
    <w:uiPriority w:val="99"/>
    <w:rsid w:val="00CB22C5"/>
    <w:rPr>
      <w:kern w:val="1"/>
      <w:sz w:val="20"/>
      <w:szCs w:val="20"/>
    </w:rPr>
  </w:style>
  <w:style w:type="character" w:customStyle="1" w:styleId="ab">
    <w:name w:val="Гипертекстовая ссылка"/>
    <w:uiPriority w:val="99"/>
    <w:rsid w:val="00CB22C5"/>
    <w:rPr>
      <w:b/>
      <w:bCs/>
      <w:color w:val="008000"/>
      <w:sz w:val="20"/>
      <w:szCs w:val="20"/>
      <w:u w:val="single"/>
    </w:rPr>
  </w:style>
  <w:style w:type="character" w:styleId="ac">
    <w:name w:val="Strong"/>
    <w:basedOn w:val="a0"/>
    <w:uiPriority w:val="99"/>
    <w:qFormat/>
    <w:rsid w:val="00CB22C5"/>
    <w:rPr>
      <w:b/>
      <w:bCs/>
    </w:rPr>
  </w:style>
  <w:style w:type="character" w:customStyle="1" w:styleId="ad">
    <w:name w:val="Текст примечания Знак"/>
    <w:uiPriority w:val="99"/>
    <w:rsid w:val="00CB22C5"/>
    <w:rPr>
      <w:kern w:val="1"/>
      <w:sz w:val="20"/>
      <w:szCs w:val="20"/>
    </w:rPr>
  </w:style>
  <w:style w:type="character" w:customStyle="1" w:styleId="21">
    <w:name w:val="Основной текст 2 Знак"/>
    <w:uiPriority w:val="99"/>
    <w:rsid w:val="00CB22C5"/>
    <w:rPr>
      <w:kern w:val="1"/>
      <w:sz w:val="20"/>
      <w:szCs w:val="20"/>
    </w:rPr>
  </w:style>
  <w:style w:type="character" w:customStyle="1" w:styleId="PlaceholderText1">
    <w:name w:val="Placeholder Text1"/>
    <w:uiPriority w:val="99"/>
    <w:rsid w:val="00CB22C5"/>
    <w:rPr>
      <w:color w:val="808080"/>
    </w:rPr>
  </w:style>
  <w:style w:type="character" w:customStyle="1" w:styleId="13">
    <w:name w:val="Знак примечания1"/>
    <w:uiPriority w:val="99"/>
    <w:rsid w:val="00CB22C5"/>
    <w:rPr>
      <w:sz w:val="16"/>
      <w:szCs w:val="16"/>
    </w:rPr>
  </w:style>
  <w:style w:type="character" w:customStyle="1" w:styleId="ae">
    <w:name w:val="Тема примечания Знак"/>
    <w:uiPriority w:val="99"/>
    <w:rsid w:val="00CB22C5"/>
    <w:rPr>
      <w:b/>
      <w:bCs/>
      <w:kern w:val="1"/>
      <w:sz w:val="20"/>
      <w:szCs w:val="20"/>
    </w:rPr>
  </w:style>
  <w:style w:type="character" w:customStyle="1" w:styleId="PlaceholderText2">
    <w:name w:val="Placeholder Text2"/>
    <w:uiPriority w:val="99"/>
    <w:rsid w:val="00CB22C5"/>
    <w:rPr>
      <w:color w:val="808080"/>
    </w:rPr>
  </w:style>
  <w:style w:type="character" w:customStyle="1" w:styleId="af">
    <w:name w:val="Основной текст Знак"/>
    <w:uiPriority w:val="99"/>
    <w:rsid w:val="00CB22C5"/>
    <w:rPr>
      <w:kern w:val="1"/>
      <w:sz w:val="24"/>
      <w:szCs w:val="24"/>
    </w:rPr>
  </w:style>
  <w:style w:type="character" w:styleId="af0">
    <w:name w:val="Hyperlink"/>
    <w:basedOn w:val="a0"/>
    <w:uiPriority w:val="99"/>
    <w:rsid w:val="00CB22C5"/>
    <w:rPr>
      <w:color w:val="000080"/>
      <w:u w:val="single"/>
    </w:rPr>
  </w:style>
  <w:style w:type="character" w:styleId="af1">
    <w:name w:val="footnote reference"/>
    <w:basedOn w:val="a0"/>
    <w:uiPriority w:val="99"/>
    <w:semiHidden/>
    <w:rsid w:val="00CB22C5"/>
    <w:rPr>
      <w:vertAlign w:val="superscript"/>
    </w:rPr>
  </w:style>
  <w:style w:type="character" w:customStyle="1" w:styleId="af2">
    <w:name w:val="Символы концевой сноски"/>
    <w:uiPriority w:val="99"/>
    <w:rsid w:val="00CB22C5"/>
    <w:rPr>
      <w:vertAlign w:val="superscript"/>
    </w:rPr>
  </w:style>
  <w:style w:type="character" w:customStyle="1" w:styleId="WW-">
    <w:name w:val="WW-Символы концевой сноски"/>
    <w:uiPriority w:val="99"/>
    <w:rsid w:val="00CB22C5"/>
  </w:style>
  <w:style w:type="character" w:styleId="af3">
    <w:name w:val="endnote reference"/>
    <w:basedOn w:val="a0"/>
    <w:uiPriority w:val="99"/>
    <w:semiHidden/>
    <w:rsid w:val="00CB22C5"/>
    <w:rPr>
      <w:vertAlign w:val="superscript"/>
    </w:rPr>
  </w:style>
  <w:style w:type="paragraph" w:customStyle="1" w:styleId="af4">
    <w:name w:val="Заголовок"/>
    <w:basedOn w:val="a"/>
    <w:next w:val="af5"/>
    <w:uiPriority w:val="99"/>
    <w:rsid w:val="00CB22C5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f5">
    <w:name w:val="Body Text"/>
    <w:basedOn w:val="a"/>
    <w:link w:val="14"/>
    <w:uiPriority w:val="99"/>
    <w:rsid w:val="00CB22C5"/>
    <w:pPr>
      <w:spacing w:after="120"/>
    </w:pPr>
  </w:style>
  <w:style w:type="character" w:customStyle="1" w:styleId="14">
    <w:name w:val="Основной текст Знак1"/>
    <w:basedOn w:val="a0"/>
    <w:link w:val="af5"/>
    <w:uiPriority w:val="99"/>
    <w:semiHidden/>
    <w:rsid w:val="003378D1"/>
    <w:rPr>
      <w:sz w:val="24"/>
      <w:szCs w:val="24"/>
      <w:lang w:eastAsia="ar-SA"/>
    </w:rPr>
  </w:style>
  <w:style w:type="paragraph" w:styleId="af6">
    <w:name w:val="List"/>
    <w:basedOn w:val="af5"/>
    <w:uiPriority w:val="99"/>
    <w:rsid w:val="00CB22C5"/>
  </w:style>
  <w:style w:type="paragraph" w:customStyle="1" w:styleId="15">
    <w:name w:val="Название1"/>
    <w:basedOn w:val="a"/>
    <w:uiPriority w:val="99"/>
    <w:rsid w:val="00CB22C5"/>
    <w:pPr>
      <w:suppressLineNumbers/>
      <w:spacing w:before="120" w:after="120"/>
    </w:pPr>
    <w:rPr>
      <w:i/>
      <w:iCs/>
    </w:rPr>
  </w:style>
  <w:style w:type="paragraph" w:customStyle="1" w:styleId="16">
    <w:name w:val="Указатель1"/>
    <w:basedOn w:val="a"/>
    <w:uiPriority w:val="99"/>
    <w:rsid w:val="00CB22C5"/>
    <w:pPr>
      <w:suppressLineNumbers/>
    </w:pPr>
  </w:style>
  <w:style w:type="paragraph" w:styleId="af7">
    <w:name w:val="Balloon Text"/>
    <w:basedOn w:val="a"/>
    <w:link w:val="17"/>
    <w:uiPriority w:val="99"/>
    <w:semiHidden/>
    <w:rsid w:val="00CB22C5"/>
    <w:rPr>
      <w:sz w:val="20"/>
      <w:szCs w:val="20"/>
    </w:rPr>
  </w:style>
  <w:style w:type="character" w:customStyle="1" w:styleId="17">
    <w:name w:val="Текст выноски Знак1"/>
    <w:basedOn w:val="a0"/>
    <w:link w:val="af7"/>
    <w:uiPriority w:val="99"/>
    <w:semiHidden/>
    <w:rsid w:val="003378D1"/>
    <w:rPr>
      <w:sz w:val="0"/>
      <w:szCs w:val="0"/>
      <w:lang w:eastAsia="ar-SA"/>
    </w:rPr>
  </w:style>
  <w:style w:type="paragraph" w:styleId="af8">
    <w:name w:val="Normal (Web)"/>
    <w:basedOn w:val="a"/>
    <w:uiPriority w:val="99"/>
    <w:rsid w:val="00CB22C5"/>
    <w:pPr>
      <w:spacing w:before="280" w:after="280"/>
    </w:pPr>
    <w:rPr>
      <w:sz w:val="16"/>
      <w:szCs w:val="16"/>
    </w:rPr>
  </w:style>
  <w:style w:type="paragraph" w:customStyle="1" w:styleId="af9">
    <w:name w:val="Обычный.Название подразделения"/>
    <w:uiPriority w:val="99"/>
    <w:rsid w:val="00CB22C5"/>
    <w:pPr>
      <w:suppressAutoHyphens/>
    </w:pPr>
    <w:rPr>
      <w:rFonts w:ascii="SchoolBook" w:hAnsi="SchoolBook" w:cs="SchoolBook"/>
      <w:sz w:val="28"/>
      <w:szCs w:val="28"/>
      <w:lang w:eastAsia="ar-SA"/>
    </w:rPr>
  </w:style>
  <w:style w:type="paragraph" w:styleId="afa">
    <w:name w:val="header"/>
    <w:basedOn w:val="a"/>
    <w:link w:val="18"/>
    <w:uiPriority w:val="99"/>
    <w:rsid w:val="00CB22C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18">
    <w:name w:val="Верхний колонтитул Знак1"/>
    <w:basedOn w:val="a0"/>
    <w:link w:val="afa"/>
    <w:uiPriority w:val="99"/>
    <w:semiHidden/>
    <w:rsid w:val="003378D1"/>
    <w:rPr>
      <w:sz w:val="24"/>
      <w:szCs w:val="24"/>
      <w:lang w:eastAsia="ar-SA"/>
    </w:rPr>
  </w:style>
  <w:style w:type="paragraph" w:customStyle="1" w:styleId="110">
    <w:name w:val="Знак1 Знак Знак Знак1"/>
    <w:basedOn w:val="a"/>
    <w:uiPriority w:val="99"/>
    <w:rsid w:val="00CB22C5"/>
    <w:pPr>
      <w:spacing w:after="160" w:line="240" w:lineRule="exact"/>
    </w:pPr>
    <w:rPr>
      <w:rFonts w:ascii="Verdana" w:hAnsi="Verdana" w:cs="Verdana"/>
      <w:lang w:val="en-US"/>
    </w:rPr>
  </w:style>
  <w:style w:type="paragraph" w:styleId="afb">
    <w:name w:val="footer"/>
    <w:basedOn w:val="a"/>
    <w:link w:val="19"/>
    <w:uiPriority w:val="99"/>
    <w:rsid w:val="00CB22C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19">
    <w:name w:val="Нижний колонтитул Знак1"/>
    <w:basedOn w:val="a0"/>
    <w:link w:val="afb"/>
    <w:uiPriority w:val="99"/>
    <w:semiHidden/>
    <w:rsid w:val="003378D1"/>
    <w:rPr>
      <w:sz w:val="24"/>
      <w:szCs w:val="24"/>
      <w:lang w:eastAsia="ar-SA"/>
    </w:rPr>
  </w:style>
  <w:style w:type="paragraph" w:customStyle="1" w:styleId="ConsPlusNormal">
    <w:name w:val="ConsPlusNormal"/>
    <w:uiPriority w:val="99"/>
    <w:rsid w:val="00CB22C5"/>
    <w:pPr>
      <w:widowControl w:val="0"/>
      <w:suppressAutoHyphens/>
      <w:autoSpaceDE w:val="0"/>
      <w:ind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ConsNormal">
    <w:name w:val="ConsNormal"/>
    <w:uiPriority w:val="99"/>
    <w:rsid w:val="00CB22C5"/>
    <w:pPr>
      <w:widowControl w:val="0"/>
      <w:suppressAutoHyphens/>
      <w:autoSpaceDE w:val="0"/>
      <w:ind w:right="19772" w:firstLine="720"/>
    </w:pPr>
    <w:rPr>
      <w:rFonts w:ascii="Arial" w:hAnsi="Arial" w:cs="Arial"/>
      <w:sz w:val="20"/>
      <w:szCs w:val="20"/>
      <w:lang w:eastAsia="ar-SA"/>
    </w:rPr>
  </w:style>
  <w:style w:type="paragraph" w:customStyle="1" w:styleId="210">
    <w:name w:val="Основной текст с отступом 21"/>
    <w:basedOn w:val="a"/>
    <w:uiPriority w:val="99"/>
    <w:rsid w:val="00CB22C5"/>
    <w:pPr>
      <w:ind w:firstLine="900"/>
      <w:jc w:val="both"/>
    </w:pPr>
    <w:rPr>
      <w:sz w:val="28"/>
      <w:szCs w:val="28"/>
    </w:rPr>
  </w:style>
  <w:style w:type="paragraph" w:customStyle="1" w:styleId="1a">
    <w:name w:val="Текст1"/>
    <w:basedOn w:val="a"/>
    <w:uiPriority w:val="99"/>
    <w:rsid w:val="00CB22C5"/>
    <w:rPr>
      <w:rFonts w:ascii="Courier New" w:hAnsi="Courier New" w:cs="Courier New"/>
      <w:sz w:val="20"/>
      <w:szCs w:val="20"/>
    </w:rPr>
  </w:style>
  <w:style w:type="paragraph" w:styleId="afc">
    <w:name w:val="footnote text"/>
    <w:basedOn w:val="a"/>
    <w:link w:val="1b"/>
    <w:uiPriority w:val="99"/>
    <w:semiHidden/>
    <w:rsid w:val="00CB22C5"/>
    <w:pPr>
      <w:widowControl w:val="0"/>
      <w:autoSpaceDE w:val="0"/>
      <w:ind w:firstLine="720"/>
      <w:jc w:val="both"/>
    </w:pPr>
    <w:rPr>
      <w:sz w:val="20"/>
      <w:szCs w:val="20"/>
    </w:rPr>
  </w:style>
  <w:style w:type="character" w:customStyle="1" w:styleId="1b">
    <w:name w:val="Текст сноски Знак1"/>
    <w:basedOn w:val="a0"/>
    <w:link w:val="afc"/>
    <w:uiPriority w:val="99"/>
    <w:semiHidden/>
    <w:rsid w:val="003378D1"/>
    <w:rPr>
      <w:sz w:val="20"/>
      <w:szCs w:val="20"/>
      <w:lang w:eastAsia="ar-SA"/>
    </w:rPr>
  </w:style>
  <w:style w:type="paragraph" w:styleId="afd">
    <w:name w:val="Body Text Indent"/>
    <w:basedOn w:val="a"/>
    <w:link w:val="1c"/>
    <w:uiPriority w:val="99"/>
    <w:rsid w:val="00CB22C5"/>
    <w:pPr>
      <w:spacing w:after="120"/>
      <w:ind w:left="283"/>
    </w:pPr>
    <w:rPr>
      <w:sz w:val="20"/>
      <w:szCs w:val="20"/>
    </w:rPr>
  </w:style>
  <w:style w:type="character" w:customStyle="1" w:styleId="1c">
    <w:name w:val="Основной текст с отступом Знак1"/>
    <w:basedOn w:val="a0"/>
    <w:link w:val="afd"/>
    <w:uiPriority w:val="99"/>
    <w:semiHidden/>
    <w:rsid w:val="003378D1"/>
    <w:rPr>
      <w:sz w:val="24"/>
      <w:szCs w:val="24"/>
      <w:lang w:eastAsia="ar-SA"/>
    </w:rPr>
  </w:style>
  <w:style w:type="paragraph" w:customStyle="1" w:styleId="ConsPlusNonformat">
    <w:name w:val="ConsPlusNonformat"/>
    <w:uiPriority w:val="99"/>
    <w:rsid w:val="00CB22C5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22">
    <w:name w:val="Основной текст с отступом 22"/>
    <w:basedOn w:val="a"/>
    <w:uiPriority w:val="99"/>
    <w:rsid w:val="00CB22C5"/>
    <w:pPr>
      <w:widowControl w:val="0"/>
      <w:shd w:val="clear" w:color="auto" w:fill="FFFFFF"/>
      <w:tabs>
        <w:tab w:val="left" w:pos="1159"/>
      </w:tabs>
      <w:spacing w:line="353" w:lineRule="exact"/>
      <w:ind w:left="727"/>
      <w:jc w:val="both"/>
    </w:pPr>
    <w:rPr>
      <w:sz w:val="28"/>
      <w:szCs w:val="28"/>
    </w:rPr>
  </w:style>
  <w:style w:type="paragraph" w:customStyle="1" w:styleId="western">
    <w:name w:val="western"/>
    <w:basedOn w:val="a"/>
    <w:uiPriority w:val="99"/>
    <w:rsid w:val="00CB22C5"/>
    <w:pPr>
      <w:spacing w:before="280" w:after="280"/>
    </w:pPr>
  </w:style>
  <w:style w:type="paragraph" w:customStyle="1" w:styleId="afe">
    <w:name w:val="Знак"/>
    <w:basedOn w:val="a"/>
    <w:uiPriority w:val="99"/>
    <w:rsid w:val="00CB22C5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d">
    <w:name w:val="Текст примечания1"/>
    <w:basedOn w:val="a"/>
    <w:uiPriority w:val="99"/>
    <w:rsid w:val="00CB22C5"/>
    <w:rPr>
      <w:sz w:val="20"/>
      <w:szCs w:val="20"/>
    </w:rPr>
  </w:style>
  <w:style w:type="paragraph" w:customStyle="1" w:styleId="211">
    <w:name w:val="Основной текст 21"/>
    <w:basedOn w:val="a"/>
    <w:uiPriority w:val="99"/>
    <w:rsid w:val="00CB22C5"/>
    <w:pPr>
      <w:spacing w:after="120" w:line="480" w:lineRule="auto"/>
    </w:pPr>
    <w:rPr>
      <w:sz w:val="20"/>
      <w:szCs w:val="20"/>
    </w:rPr>
  </w:style>
  <w:style w:type="paragraph" w:customStyle="1" w:styleId="ConsNonformat">
    <w:name w:val="ConsNonformat"/>
    <w:uiPriority w:val="99"/>
    <w:rsid w:val="00CB22C5"/>
    <w:pPr>
      <w:widowControl w:val="0"/>
      <w:suppressAutoHyphens/>
      <w:autoSpaceDE w:val="0"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ConsCell">
    <w:name w:val="ConsCell"/>
    <w:uiPriority w:val="99"/>
    <w:rsid w:val="00CB22C5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customStyle="1" w:styleId="112">
    <w:name w:val="Знак1 Знак Знак Знак12"/>
    <w:basedOn w:val="a"/>
    <w:uiPriority w:val="99"/>
    <w:rsid w:val="00CB22C5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headertexttopleveltextcentertext">
    <w:name w:val="headertext topleveltext centertext"/>
    <w:basedOn w:val="a"/>
    <w:uiPriority w:val="99"/>
    <w:rsid w:val="00CB22C5"/>
    <w:pPr>
      <w:spacing w:before="280" w:after="280"/>
    </w:pPr>
    <w:rPr>
      <w:rFonts w:ascii="Cambria" w:hAnsi="Cambria" w:cs="Cambria"/>
    </w:rPr>
  </w:style>
  <w:style w:type="paragraph" w:customStyle="1" w:styleId="formattexttopleveltext">
    <w:name w:val="formattext topleveltext"/>
    <w:basedOn w:val="a"/>
    <w:uiPriority w:val="99"/>
    <w:rsid w:val="00CB22C5"/>
    <w:pPr>
      <w:spacing w:before="280" w:after="280"/>
    </w:pPr>
    <w:rPr>
      <w:rFonts w:ascii="Cambria" w:hAnsi="Cambria" w:cs="Cambria"/>
    </w:rPr>
  </w:style>
  <w:style w:type="paragraph" w:styleId="aff">
    <w:name w:val="annotation text"/>
    <w:basedOn w:val="a"/>
    <w:link w:val="1e"/>
    <w:uiPriority w:val="99"/>
    <w:semiHidden/>
    <w:rsid w:val="001546EF"/>
    <w:rPr>
      <w:sz w:val="20"/>
      <w:szCs w:val="20"/>
    </w:rPr>
  </w:style>
  <w:style w:type="character" w:customStyle="1" w:styleId="1e">
    <w:name w:val="Текст примечания Знак1"/>
    <w:basedOn w:val="a0"/>
    <w:link w:val="aff"/>
    <w:uiPriority w:val="99"/>
    <w:semiHidden/>
    <w:rsid w:val="003378D1"/>
    <w:rPr>
      <w:sz w:val="20"/>
      <w:szCs w:val="20"/>
      <w:lang w:eastAsia="ar-SA"/>
    </w:rPr>
  </w:style>
  <w:style w:type="paragraph" w:styleId="aff0">
    <w:name w:val="annotation subject"/>
    <w:basedOn w:val="1d"/>
    <w:next w:val="1d"/>
    <w:link w:val="1f"/>
    <w:uiPriority w:val="99"/>
    <w:semiHidden/>
    <w:rsid w:val="00CB22C5"/>
    <w:rPr>
      <w:b/>
      <w:bCs/>
    </w:rPr>
  </w:style>
  <w:style w:type="character" w:customStyle="1" w:styleId="1f">
    <w:name w:val="Тема примечания Знак1"/>
    <w:basedOn w:val="1e"/>
    <w:link w:val="aff0"/>
    <w:uiPriority w:val="99"/>
    <w:semiHidden/>
    <w:rsid w:val="003378D1"/>
    <w:rPr>
      <w:b/>
      <w:bCs/>
    </w:rPr>
  </w:style>
  <w:style w:type="paragraph" w:customStyle="1" w:styleId="ConsPlusTitle">
    <w:name w:val="ConsPlusTitle"/>
    <w:uiPriority w:val="99"/>
    <w:rsid w:val="00CB22C5"/>
    <w:pPr>
      <w:widowControl w:val="0"/>
      <w:suppressAutoHyphens/>
      <w:autoSpaceDE w:val="0"/>
    </w:pPr>
    <w:rPr>
      <w:rFonts w:ascii="Calibri" w:hAnsi="Calibri" w:cs="Calibri"/>
      <w:b/>
      <w:bCs/>
      <w:lang w:eastAsia="ar-SA"/>
    </w:rPr>
  </w:style>
  <w:style w:type="paragraph" w:customStyle="1" w:styleId="ListParagraph1">
    <w:name w:val="List Paragraph1"/>
    <w:basedOn w:val="a"/>
    <w:uiPriority w:val="99"/>
    <w:rsid w:val="00CB22C5"/>
    <w:pPr>
      <w:ind w:left="720"/>
    </w:pPr>
  </w:style>
  <w:style w:type="paragraph" w:customStyle="1" w:styleId="111">
    <w:name w:val="Знак1 Знак Знак Знак11"/>
    <w:basedOn w:val="a"/>
    <w:uiPriority w:val="99"/>
    <w:rsid w:val="00CB22C5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1f0">
    <w:name w:val="Без интервала1"/>
    <w:uiPriority w:val="99"/>
    <w:rsid w:val="00CB22C5"/>
    <w:pPr>
      <w:suppressAutoHyphens/>
    </w:pPr>
    <w:rPr>
      <w:rFonts w:ascii="Calibri" w:hAnsi="Calibri" w:cs="Calibri"/>
      <w:lang w:eastAsia="ar-SA"/>
    </w:rPr>
  </w:style>
  <w:style w:type="paragraph" w:customStyle="1" w:styleId="113">
    <w:name w:val="Знак1 Знак Знак Знак13"/>
    <w:basedOn w:val="a"/>
    <w:uiPriority w:val="99"/>
    <w:rsid w:val="00CB22C5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1f1">
    <w:name w:val="Знак1"/>
    <w:basedOn w:val="a"/>
    <w:uiPriority w:val="99"/>
    <w:rsid w:val="00CB22C5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14">
    <w:name w:val="Знак1 Знак Знак Знак14"/>
    <w:basedOn w:val="a"/>
    <w:uiPriority w:val="99"/>
    <w:rsid w:val="00CB22C5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115">
    <w:name w:val="Знак1 Знак Знак Знак15"/>
    <w:basedOn w:val="a"/>
    <w:uiPriority w:val="99"/>
    <w:rsid w:val="00CB22C5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116">
    <w:name w:val="Знак1 Знак Знак Знак16"/>
    <w:basedOn w:val="a"/>
    <w:uiPriority w:val="99"/>
    <w:rsid w:val="00CB22C5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23">
    <w:name w:val="Маркеры 2 уровень"/>
    <w:uiPriority w:val="99"/>
    <w:rsid w:val="00CB22C5"/>
    <w:pPr>
      <w:tabs>
        <w:tab w:val="left" w:pos="680"/>
      </w:tabs>
      <w:suppressAutoHyphens/>
      <w:autoSpaceDE w:val="0"/>
      <w:ind w:left="680" w:hanging="170"/>
      <w:jc w:val="both"/>
    </w:pPr>
    <w:rPr>
      <w:sz w:val="20"/>
      <w:szCs w:val="20"/>
      <w:lang w:eastAsia="ar-SA"/>
    </w:rPr>
  </w:style>
  <w:style w:type="paragraph" w:styleId="aff1">
    <w:name w:val="List Paragraph"/>
    <w:basedOn w:val="a"/>
    <w:uiPriority w:val="34"/>
    <w:qFormat/>
    <w:rsid w:val="00CB22C5"/>
    <w:pPr>
      <w:ind w:left="720"/>
    </w:pPr>
  </w:style>
  <w:style w:type="paragraph" w:customStyle="1" w:styleId="ConsPlusCell">
    <w:name w:val="ConsPlusCell"/>
    <w:uiPriority w:val="99"/>
    <w:rsid w:val="00CB22C5"/>
    <w:pPr>
      <w:widowControl w:val="0"/>
      <w:suppressAutoHyphens/>
      <w:autoSpaceDE w:val="0"/>
    </w:pPr>
    <w:rPr>
      <w:rFonts w:ascii="Arial" w:hAnsi="Arial" w:cs="Arial"/>
      <w:sz w:val="20"/>
      <w:szCs w:val="20"/>
      <w:lang w:eastAsia="ar-SA"/>
    </w:rPr>
  </w:style>
  <w:style w:type="paragraph" w:customStyle="1" w:styleId="aff2">
    <w:name w:val="Знак Знак Знак Знак"/>
    <w:basedOn w:val="a"/>
    <w:uiPriority w:val="99"/>
    <w:rsid w:val="00CB22C5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1f2">
    <w:name w:val="Знак Знак Знак Знак1"/>
    <w:basedOn w:val="a"/>
    <w:uiPriority w:val="99"/>
    <w:rsid w:val="00CB22C5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3">
    <w:name w:val="Содержимое таблицы"/>
    <w:basedOn w:val="a"/>
    <w:uiPriority w:val="99"/>
    <w:rsid w:val="00CB22C5"/>
    <w:pPr>
      <w:suppressLineNumbers/>
    </w:pPr>
  </w:style>
  <w:style w:type="paragraph" w:customStyle="1" w:styleId="aff4">
    <w:name w:val="Заголовок таблицы"/>
    <w:basedOn w:val="aff3"/>
    <w:uiPriority w:val="99"/>
    <w:rsid w:val="00CB22C5"/>
    <w:pPr>
      <w:jc w:val="center"/>
    </w:pPr>
    <w:rPr>
      <w:b/>
      <w:bCs/>
    </w:rPr>
  </w:style>
  <w:style w:type="paragraph" w:customStyle="1" w:styleId="aff5">
    <w:name w:val="Содержимое врезки"/>
    <w:basedOn w:val="af5"/>
    <w:uiPriority w:val="99"/>
    <w:rsid w:val="00CB22C5"/>
  </w:style>
  <w:style w:type="character" w:customStyle="1" w:styleId="WW8Num5z1">
    <w:name w:val="WW8Num5z1"/>
    <w:uiPriority w:val="99"/>
    <w:rsid w:val="005143AB"/>
    <w:rPr>
      <w:rFonts w:ascii="Courier New" w:hAnsi="Courier New" w:cs="Courier New"/>
    </w:rPr>
  </w:style>
  <w:style w:type="character" w:customStyle="1" w:styleId="WW8Num5z2">
    <w:name w:val="WW8Num5z2"/>
    <w:uiPriority w:val="99"/>
    <w:rsid w:val="005143AB"/>
    <w:rPr>
      <w:rFonts w:ascii="Wingdings" w:hAnsi="Wingdings" w:cs="Wingdings"/>
    </w:rPr>
  </w:style>
  <w:style w:type="character" w:customStyle="1" w:styleId="WW8Num8z1">
    <w:name w:val="WW8Num8z1"/>
    <w:uiPriority w:val="99"/>
    <w:rsid w:val="005143AB"/>
  </w:style>
  <w:style w:type="character" w:customStyle="1" w:styleId="WW8Num8z2">
    <w:name w:val="WW8Num8z2"/>
    <w:uiPriority w:val="99"/>
    <w:rsid w:val="005143AB"/>
  </w:style>
  <w:style w:type="character" w:customStyle="1" w:styleId="WW8Num8z3">
    <w:name w:val="WW8Num8z3"/>
    <w:uiPriority w:val="99"/>
    <w:rsid w:val="005143AB"/>
  </w:style>
  <w:style w:type="character" w:customStyle="1" w:styleId="WW8Num8z4">
    <w:name w:val="WW8Num8z4"/>
    <w:uiPriority w:val="99"/>
    <w:rsid w:val="005143AB"/>
  </w:style>
  <w:style w:type="character" w:customStyle="1" w:styleId="WW8Num8z5">
    <w:name w:val="WW8Num8z5"/>
    <w:uiPriority w:val="99"/>
    <w:rsid w:val="005143AB"/>
  </w:style>
  <w:style w:type="character" w:customStyle="1" w:styleId="WW8Num8z6">
    <w:name w:val="WW8Num8z6"/>
    <w:uiPriority w:val="99"/>
    <w:rsid w:val="005143AB"/>
  </w:style>
  <w:style w:type="character" w:customStyle="1" w:styleId="WW8Num8z7">
    <w:name w:val="WW8Num8z7"/>
    <w:uiPriority w:val="99"/>
    <w:rsid w:val="005143AB"/>
  </w:style>
  <w:style w:type="character" w:customStyle="1" w:styleId="WW8Num8z8">
    <w:name w:val="WW8Num8z8"/>
    <w:uiPriority w:val="99"/>
    <w:rsid w:val="005143AB"/>
  </w:style>
  <w:style w:type="character" w:customStyle="1" w:styleId="WW8Num14z3">
    <w:name w:val="WW8Num14z3"/>
    <w:uiPriority w:val="99"/>
    <w:rsid w:val="005143AB"/>
  </w:style>
  <w:style w:type="character" w:customStyle="1" w:styleId="WW8Num14z4">
    <w:name w:val="WW8Num14z4"/>
    <w:uiPriority w:val="99"/>
    <w:rsid w:val="005143AB"/>
  </w:style>
  <w:style w:type="character" w:customStyle="1" w:styleId="WW8Num14z5">
    <w:name w:val="WW8Num14z5"/>
    <w:uiPriority w:val="99"/>
    <w:rsid w:val="005143AB"/>
  </w:style>
  <w:style w:type="character" w:customStyle="1" w:styleId="WW8Num14z6">
    <w:name w:val="WW8Num14z6"/>
    <w:uiPriority w:val="99"/>
    <w:rsid w:val="005143AB"/>
  </w:style>
  <w:style w:type="character" w:customStyle="1" w:styleId="WW8Num14z7">
    <w:name w:val="WW8Num14z7"/>
    <w:uiPriority w:val="99"/>
    <w:rsid w:val="005143AB"/>
  </w:style>
  <w:style w:type="character" w:customStyle="1" w:styleId="WW8Num14z8">
    <w:name w:val="WW8Num14z8"/>
    <w:uiPriority w:val="99"/>
    <w:rsid w:val="005143AB"/>
  </w:style>
  <w:style w:type="character" w:customStyle="1" w:styleId="WW8Num18z1">
    <w:name w:val="WW8Num18z1"/>
    <w:uiPriority w:val="99"/>
    <w:rsid w:val="005143AB"/>
  </w:style>
  <w:style w:type="character" w:customStyle="1" w:styleId="WW8Num18z3">
    <w:name w:val="WW8Num18z3"/>
    <w:uiPriority w:val="99"/>
    <w:rsid w:val="005143AB"/>
  </w:style>
  <w:style w:type="character" w:customStyle="1" w:styleId="WW8Num18z5">
    <w:name w:val="WW8Num18z5"/>
    <w:uiPriority w:val="99"/>
    <w:rsid w:val="005143AB"/>
  </w:style>
  <w:style w:type="character" w:customStyle="1" w:styleId="WW8Num18z6">
    <w:name w:val="WW8Num18z6"/>
    <w:uiPriority w:val="99"/>
    <w:rsid w:val="005143AB"/>
  </w:style>
  <w:style w:type="character" w:customStyle="1" w:styleId="WW8Num18z7">
    <w:name w:val="WW8Num18z7"/>
    <w:uiPriority w:val="99"/>
    <w:rsid w:val="005143AB"/>
  </w:style>
  <w:style w:type="character" w:customStyle="1" w:styleId="WW8Num18z8">
    <w:name w:val="WW8Num18z8"/>
    <w:uiPriority w:val="99"/>
    <w:rsid w:val="005143AB"/>
  </w:style>
  <w:style w:type="character" w:customStyle="1" w:styleId="f">
    <w:name w:val="f"/>
    <w:uiPriority w:val="99"/>
    <w:rsid w:val="005143AB"/>
  </w:style>
  <w:style w:type="character" w:customStyle="1" w:styleId="r">
    <w:name w:val="r"/>
    <w:uiPriority w:val="99"/>
    <w:rsid w:val="005143AB"/>
  </w:style>
  <w:style w:type="character" w:styleId="aff6">
    <w:name w:val="Placeholder Text"/>
    <w:basedOn w:val="a0"/>
    <w:uiPriority w:val="99"/>
    <w:rsid w:val="005143AB"/>
    <w:rPr>
      <w:color w:val="808080"/>
    </w:rPr>
  </w:style>
  <w:style w:type="paragraph" w:customStyle="1" w:styleId="WW-11">
    <w:name w:val="WW-Знак1 Знак Знак Знак1"/>
    <w:basedOn w:val="a"/>
    <w:uiPriority w:val="99"/>
    <w:rsid w:val="005143AB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Default">
    <w:name w:val="Default"/>
    <w:uiPriority w:val="99"/>
    <w:rsid w:val="005143AB"/>
    <w:pPr>
      <w:suppressAutoHyphens/>
      <w:autoSpaceDE w:val="0"/>
    </w:pPr>
    <w:rPr>
      <w:color w:val="000000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5143AB"/>
  </w:style>
  <w:style w:type="character" w:customStyle="1" w:styleId="dash0410005f0431005f0437005f0430005f0446005f0020005f0441005f043f005f0438005f0441005f043a005f0430005f005fchar1char1">
    <w:name w:val="dash0410_005f0431_005f0437_005f0430_005f0446_005f0020_005f0441_005f043f_005f0438_005f0441_005f043a_005f0430_005f_005fchar1__char1"/>
    <w:uiPriority w:val="99"/>
    <w:rsid w:val="005143AB"/>
    <w:rPr>
      <w:rFonts w:ascii="Times New Roman" w:hAnsi="Times New Roman" w:cs="Times New Roman"/>
      <w:sz w:val="24"/>
      <w:szCs w:val="24"/>
      <w:u w:val="none"/>
      <w:effect w:val="none"/>
    </w:rPr>
  </w:style>
  <w:style w:type="character" w:customStyle="1" w:styleId="aff7">
    <w:name w:val="Текст концевой сноски Знак"/>
    <w:link w:val="aff8"/>
    <w:uiPriority w:val="99"/>
    <w:semiHidden/>
    <w:locked/>
    <w:rsid w:val="005143AB"/>
    <w:rPr>
      <w:rFonts w:ascii="Calibri" w:eastAsia="Times New Roman" w:hAnsi="Calibri" w:cs="Calibri"/>
    </w:rPr>
  </w:style>
  <w:style w:type="paragraph" w:styleId="aff8">
    <w:name w:val="endnote text"/>
    <w:basedOn w:val="a"/>
    <w:link w:val="aff7"/>
    <w:uiPriority w:val="99"/>
    <w:semiHidden/>
    <w:rsid w:val="005143AB"/>
    <w:pPr>
      <w:suppressAutoHyphens w:val="0"/>
      <w:spacing w:after="200" w:line="276" w:lineRule="auto"/>
    </w:pPr>
    <w:rPr>
      <w:rFonts w:ascii="Calibri" w:hAnsi="Calibri" w:cs="Calibri"/>
      <w:sz w:val="20"/>
      <w:szCs w:val="20"/>
      <w:lang w:eastAsia="ru-RU"/>
    </w:rPr>
  </w:style>
  <w:style w:type="character" w:customStyle="1" w:styleId="EndnoteTextChar1">
    <w:name w:val="Endnote Text Char1"/>
    <w:basedOn w:val="a0"/>
    <w:link w:val="aff8"/>
    <w:uiPriority w:val="99"/>
    <w:semiHidden/>
    <w:rsid w:val="003378D1"/>
    <w:rPr>
      <w:sz w:val="20"/>
      <w:szCs w:val="20"/>
      <w:lang w:eastAsia="ar-SA"/>
    </w:rPr>
  </w:style>
  <w:style w:type="character" w:customStyle="1" w:styleId="1f3">
    <w:name w:val="Текст концевой сноски Знак1"/>
    <w:uiPriority w:val="99"/>
    <w:semiHidden/>
    <w:rsid w:val="005143AB"/>
    <w:rPr>
      <w:lang w:eastAsia="ar-SA" w:bidi="ar-SA"/>
    </w:rPr>
  </w:style>
  <w:style w:type="table" w:styleId="aff9">
    <w:name w:val="Table Grid"/>
    <w:basedOn w:val="a1"/>
    <w:uiPriority w:val="99"/>
    <w:rsid w:val="005143AB"/>
    <w:rPr>
      <w:rFonts w:ascii="Calibri" w:hAnsi="Calibri" w:cs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50">
    <w:name w:val="p50"/>
    <w:basedOn w:val="a"/>
    <w:uiPriority w:val="99"/>
    <w:rsid w:val="008A2F8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3">
    <w:name w:val="s13"/>
    <w:uiPriority w:val="99"/>
    <w:rsid w:val="008A2F82"/>
  </w:style>
  <w:style w:type="paragraph" w:customStyle="1" w:styleId="p16">
    <w:name w:val="p16"/>
    <w:basedOn w:val="a"/>
    <w:uiPriority w:val="99"/>
    <w:rsid w:val="008A2F82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20">
    <w:name w:val="Заголовок 2 Знак"/>
    <w:basedOn w:val="a0"/>
    <w:link w:val="2"/>
    <w:semiHidden/>
    <w:rsid w:val="00122B5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ar-SA"/>
    </w:rPr>
  </w:style>
  <w:style w:type="paragraph" w:styleId="affa">
    <w:name w:val="caption"/>
    <w:basedOn w:val="a"/>
    <w:next w:val="a"/>
    <w:qFormat/>
    <w:locked/>
    <w:rsid w:val="00122B5F"/>
    <w:pPr>
      <w:suppressAutoHyphens w:val="0"/>
      <w:jc w:val="center"/>
    </w:pPr>
    <w:rPr>
      <w:b/>
      <w:bCs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3291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91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1.bin"/><Relationship Id="rId18" Type="http://schemas.openxmlformats.org/officeDocument/2006/relationships/image" Target="media/image5.wmf"/><Relationship Id="rId26" Type="http://schemas.openxmlformats.org/officeDocument/2006/relationships/image" Target="media/image9.wmf"/><Relationship Id="rId39" Type="http://schemas.openxmlformats.org/officeDocument/2006/relationships/oleObject" Target="embeddings/oleObject15.bin"/><Relationship Id="rId21" Type="http://schemas.openxmlformats.org/officeDocument/2006/relationships/oleObject" Target="embeddings/oleObject5.bin"/><Relationship Id="rId34" Type="http://schemas.openxmlformats.org/officeDocument/2006/relationships/oleObject" Target="embeddings/oleObject12.bin"/><Relationship Id="rId42" Type="http://schemas.openxmlformats.org/officeDocument/2006/relationships/image" Target="media/image18.wmf"/><Relationship Id="rId47" Type="http://schemas.openxmlformats.org/officeDocument/2006/relationships/oleObject" Target="embeddings/oleObject19.bin"/><Relationship Id="rId50" Type="http://schemas.openxmlformats.org/officeDocument/2006/relationships/header" Target="header1.xml"/><Relationship Id="rId55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oleObject" Target="embeddings/oleObject3.bin"/><Relationship Id="rId25" Type="http://schemas.openxmlformats.org/officeDocument/2006/relationships/oleObject" Target="embeddings/oleObject7.bin"/><Relationship Id="rId33" Type="http://schemas.openxmlformats.org/officeDocument/2006/relationships/image" Target="media/image12.wmf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image" Target="media/image6.wmf"/><Relationship Id="rId29" Type="http://schemas.openxmlformats.org/officeDocument/2006/relationships/oleObject" Target="embeddings/oleObject9.bin"/><Relationship Id="rId41" Type="http://schemas.openxmlformats.org/officeDocument/2006/relationships/oleObject" Target="embeddings/oleObject16.bin"/><Relationship Id="rId54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74E07BA593F907D93C820C2AD70264E5DDF1D63AD4C252D66C077AB35D7D110C2052487F36B0FS9dEI" TargetMode="External"/><Relationship Id="rId24" Type="http://schemas.openxmlformats.org/officeDocument/2006/relationships/image" Target="media/image8.wmf"/><Relationship Id="rId32" Type="http://schemas.openxmlformats.org/officeDocument/2006/relationships/oleObject" Target="embeddings/oleObject11.bin"/><Relationship Id="rId37" Type="http://schemas.openxmlformats.org/officeDocument/2006/relationships/image" Target="media/image15.wmf"/><Relationship Id="rId40" Type="http://schemas.openxmlformats.org/officeDocument/2006/relationships/image" Target="media/image17.wmf"/><Relationship Id="rId45" Type="http://schemas.openxmlformats.org/officeDocument/2006/relationships/oleObject" Target="embeddings/oleObject18.bin"/><Relationship Id="rId53" Type="http://schemas.openxmlformats.org/officeDocument/2006/relationships/footer" Target="footer1.xml"/><Relationship Id="rId58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23" Type="http://schemas.openxmlformats.org/officeDocument/2006/relationships/oleObject" Target="embeddings/oleObject6.bin"/><Relationship Id="rId28" Type="http://schemas.openxmlformats.org/officeDocument/2006/relationships/image" Target="media/image10.wmf"/><Relationship Id="rId36" Type="http://schemas.openxmlformats.org/officeDocument/2006/relationships/oleObject" Target="embeddings/oleObject13.bin"/><Relationship Id="rId49" Type="http://schemas.openxmlformats.org/officeDocument/2006/relationships/oleObject" Target="embeddings/oleObject20.bin"/><Relationship Id="rId57" Type="http://schemas.openxmlformats.org/officeDocument/2006/relationships/fontTable" Target="fontTable.xml"/><Relationship Id="rId10" Type="http://schemas.openxmlformats.org/officeDocument/2006/relationships/hyperlink" Target="consultantplus://offline/ref=774E07BA593F907D93C820C2AD70264E5FD51864AA4178276E997BA932SDd8I" TargetMode="External"/><Relationship Id="rId19" Type="http://schemas.openxmlformats.org/officeDocument/2006/relationships/oleObject" Target="embeddings/oleObject4.bin"/><Relationship Id="rId31" Type="http://schemas.openxmlformats.org/officeDocument/2006/relationships/oleObject" Target="embeddings/oleObject10.bin"/><Relationship Id="rId44" Type="http://schemas.openxmlformats.org/officeDocument/2006/relationships/image" Target="media/image19.wmf"/><Relationship Id="rId52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74E07BA593F907D93C820C2AD70264E5FD41162AF4378276E997BA932SDd8I" TargetMode="External"/><Relationship Id="rId14" Type="http://schemas.openxmlformats.org/officeDocument/2006/relationships/image" Target="media/image3.wmf"/><Relationship Id="rId22" Type="http://schemas.openxmlformats.org/officeDocument/2006/relationships/image" Target="media/image7.wmf"/><Relationship Id="rId27" Type="http://schemas.openxmlformats.org/officeDocument/2006/relationships/oleObject" Target="embeddings/oleObject8.bin"/><Relationship Id="rId30" Type="http://schemas.openxmlformats.org/officeDocument/2006/relationships/image" Target="media/image11.wmf"/><Relationship Id="rId35" Type="http://schemas.openxmlformats.org/officeDocument/2006/relationships/image" Target="media/image13.wmf"/><Relationship Id="rId43" Type="http://schemas.openxmlformats.org/officeDocument/2006/relationships/oleObject" Target="embeddings/oleObject17.bin"/><Relationship Id="rId48" Type="http://schemas.openxmlformats.org/officeDocument/2006/relationships/image" Target="media/image21.wmf"/><Relationship Id="rId56" Type="http://schemas.openxmlformats.org/officeDocument/2006/relationships/footer" Target="footer3.xml"/><Relationship Id="rId8" Type="http://schemas.openxmlformats.org/officeDocument/2006/relationships/image" Target="media/image1.png"/><Relationship Id="rId51" Type="http://schemas.openxmlformats.org/officeDocument/2006/relationships/header" Target="header2.xml"/><Relationship Id="rId3" Type="http://schemas.openxmlformats.org/officeDocument/2006/relationships/styles" Target="styles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4.bin"/><Relationship Id="rId1" Type="http://schemas.openxmlformats.org/officeDocument/2006/relationships/image" Target="media/image1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FE7FB8-E1F8-4DB2-9F96-C532AAA91D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74</Pages>
  <Words>15952</Words>
  <Characters>113121</Characters>
  <Application>Microsoft Office Word</Application>
  <DocSecurity>0</DocSecurity>
  <Lines>942</Lines>
  <Paragraphs>257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 о системе оплаты труда в образовательных организациях расположенных на территории Воронежской области</vt:lpstr>
    </vt:vector>
  </TitlesOfParts>
  <Company>CRO36</Company>
  <LinksUpToDate>false</LinksUpToDate>
  <CharactersWithSpaces>128816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 о системе оплаты труда в образовательных организациях расположенных на территории Воронежской области</dc:title>
  <dc:creator>bikanov</dc:creator>
  <cp:lastModifiedBy>RomanovaMA</cp:lastModifiedBy>
  <cp:revision>12</cp:revision>
  <cp:lastPrinted>2018-03-30T06:10:00Z</cp:lastPrinted>
  <dcterms:created xsi:type="dcterms:W3CDTF">2018-03-16T13:30:00Z</dcterms:created>
  <dcterms:modified xsi:type="dcterms:W3CDTF">2018-03-30T06:14:00Z</dcterms:modified>
</cp:coreProperties>
</file>